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976" w:type="dxa"/>
        <w:jc w:val="center"/>
        <w:tblInd w:w="231" w:type="dxa"/>
        <w:tblBorders>
          <w:bottom w:val="single" w:sz="4" w:space="0" w:color="auto"/>
        </w:tblBorders>
        <w:tblLayout w:type="fixed"/>
        <w:tblLook w:val="0000" w:firstRow="0" w:lastRow="0" w:firstColumn="0" w:lastColumn="0" w:noHBand="0" w:noVBand="0"/>
      </w:tblPr>
      <w:tblGrid>
        <w:gridCol w:w="1475"/>
        <w:gridCol w:w="7501"/>
      </w:tblGrid>
      <w:tr w:rsidR="009C505A" w:rsidTr="00734367">
        <w:trPr>
          <w:trHeight w:val="1110"/>
          <w:jc w:val="center"/>
        </w:trPr>
        <w:tc>
          <w:tcPr>
            <w:tcW w:w="1475" w:type="dxa"/>
          </w:tcPr>
          <w:p w:rsidR="009C505A" w:rsidRDefault="009C505A" w:rsidP="00BB65CA">
            <w:r>
              <w:object w:dxaOrig="1650" w:dyaOrig="1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71.25pt" o:ole="">
                  <v:imagedata r:id="rId9" o:title=""/>
                </v:shape>
                <o:OLEObject Type="Embed" ProgID="PBrush" ShapeID="_x0000_i1025" DrawAspect="Content" ObjectID="_1495534918" r:id="rId10"/>
              </w:object>
            </w:r>
          </w:p>
        </w:tc>
        <w:tc>
          <w:tcPr>
            <w:tcW w:w="7501" w:type="dxa"/>
          </w:tcPr>
          <w:p w:rsidR="009C505A" w:rsidRPr="003131F6" w:rsidRDefault="009C505A" w:rsidP="009C505A">
            <w:pPr>
              <w:pStyle w:val="Heading1"/>
              <w:jc w:val="center"/>
              <w:rPr>
                <w:sz w:val="32"/>
              </w:rPr>
            </w:pPr>
            <w:bookmarkStart w:id="0" w:name="_Toc364158540"/>
            <w:bookmarkStart w:id="1" w:name="_Toc395526459"/>
            <w:r w:rsidRPr="003131F6">
              <w:rPr>
                <w:sz w:val="32"/>
                <w:lang w:val="sr-Cyrl-CS"/>
              </w:rPr>
              <w:t>КЛИНИЧКИ ЦЕНТАР ВОЈВОДИНЕ</w:t>
            </w:r>
            <w:bookmarkEnd w:id="0"/>
            <w:bookmarkEnd w:id="1"/>
          </w:p>
          <w:p w:rsidR="009C505A" w:rsidRPr="003131F6" w:rsidRDefault="009C505A" w:rsidP="00BB65CA">
            <w:pPr>
              <w:jc w:val="center"/>
              <w:rPr>
                <w:sz w:val="32"/>
                <w:lang w:val="hr-HR"/>
              </w:rPr>
            </w:pPr>
            <w:r w:rsidRPr="003131F6">
              <w:rPr>
                <w:b/>
                <w:sz w:val="32"/>
                <w:lang w:val="hr-HR"/>
              </w:rPr>
              <w:t>KLINIČKI CENTAR VOJVODIN</w:t>
            </w:r>
            <w:r w:rsidRPr="003131F6">
              <w:rPr>
                <w:sz w:val="32"/>
                <w:lang w:val="hr-HR"/>
              </w:rPr>
              <w:t>E</w:t>
            </w:r>
          </w:p>
          <w:p w:rsidR="009C505A" w:rsidRPr="00BA3695" w:rsidRDefault="009C505A" w:rsidP="00BB65CA">
            <w:pPr>
              <w:jc w:val="center"/>
              <w:rPr>
                <w:sz w:val="8"/>
                <w:lang w:val="hr-HR"/>
              </w:rPr>
            </w:pPr>
          </w:p>
          <w:p w:rsidR="009C505A" w:rsidRPr="00BA3695" w:rsidRDefault="009C505A" w:rsidP="009C505A">
            <w:pPr>
              <w:jc w:val="center"/>
              <w:rPr>
                <w:rFonts w:ascii="Lucida Sans Unicode" w:hAnsi="Lucida Sans Unicode" w:cs="Lucida Sans Unicode"/>
                <w:sz w:val="10"/>
                <w:szCs w:val="20"/>
                <w:lang w:val="sl-SI"/>
              </w:rPr>
            </w:pPr>
          </w:p>
        </w:tc>
      </w:tr>
    </w:tbl>
    <w:p w:rsidR="002D5B2C" w:rsidRPr="002D5B2C" w:rsidRDefault="002D5B2C" w:rsidP="00564722">
      <w:pPr>
        <w:pStyle w:val="Footer"/>
        <w:tabs>
          <w:tab w:val="left" w:pos="720"/>
        </w:tabs>
        <w:spacing w:after="4000"/>
        <w:ind w:right="-64"/>
        <w:jc w:val="center"/>
        <w:rPr>
          <w:b/>
          <w:noProof/>
        </w:rPr>
      </w:pPr>
    </w:p>
    <w:p w:rsidR="002D5B2C" w:rsidRPr="00BB65CA" w:rsidRDefault="002D5B2C" w:rsidP="002D5B2C">
      <w:pPr>
        <w:pStyle w:val="Footer"/>
        <w:jc w:val="center"/>
        <w:rPr>
          <w:b/>
          <w:noProof/>
          <w:sz w:val="36"/>
          <w:szCs w:val="36"/>
        </w:rPr>
      </w:pPr>
      <w:r w:rsidRPr="00BB65CA">
        <w:rPr>
          <w:b/>
          <w:noProof/>
          <w:sz w:val="36"/>
          <w:szCs w:val="36"/>
        </w:rPr>
        <w:t>КОНКУРСНА ДОКУМЕНТАЦИЈА</w:t>
      </w:r>
    </w:p>
    <w:p w:rsidR="005B4BDC" w:rsidRDefault="005B4BDC" w:rsidP="002D5B2C">
      <w:pPr>
        <w:pStyle w:val="Footer"/>
        <w:jc w:val="center"/>
        <w:rPr>
          <w:b/>
          <w:noProof/>
        </w:rPr>
      </w:pPr>
    </w:p>
    <w:p w:rsidR="00B912A5" w:rsidRPr="0042435B" w:rsidRDefault="0042435B" w:rsidP="00B84C11">
      <w:pPr>
        <w:pStyle w:val="Footer"/>
        <w:jc w:val="center"/>
        <w:rPr>
          <w:b/>
          <w:noProof/>
          <w:sz w:val="28"/>
          <w:szCs w:val="28"/>
        </w:rPr>
      </w:pPr>
      <w:r w:rsidRPr="0042435B">
        <w:rPr>
          <w:b/>
          <w:sz w:val="28"/>
          <w:szCs w:val="28"/>
          <w:lang w:val="sr-Cyrl-CS"/>
        </w:rPr>
        <w:t>Набавка</w:t>
      </w:r>
      <w:r w:rsidRPr="0042435B">
        <w:rPr>
          <w:b/>
          <w:sz w:val="28"/>
          <w:szCs w:val="28"/>
        </w:rPr>
        <w:t xml:space="preserve"> </w:t>
      </w:r>
      <w:r w:rsidRPr="0042435B">
        <w:rPr>
          <w:b/>
          <w:sz w:val="28"/>
          <w:szCs w:val="28"/>
          <w:lang w:val="sr-Cyrl-ME"/>
        </w:rPr>
        <w:t xml:space="preserve">убодног материјала за </w:t>
      </w:r>
      <w:r w:rsidRPr="0042435B">
        <w:rPr>
          <w:b/>
          <w:noProof/>
          <w:sz w:val="28"/>
          <w:szCs w:val="28"/>
        </w:rPr>
        <w:t>потребе Клиничког центра Војводине</w:t>
      </w:r>
    </w:p>
    <w:p w:rsidR="0042435B" w:rsidRPr="00BE4DC6" w:rsidRDefault="0042435B" w:rsidP="00B84C11">
      <w:pPr>
        <w:pStyle w:val="Footer"/>
        <w:jc w:val="center"/>
        <w:rPr>
          <w:b/>
          <w:noProof/>
          <w:sz w:val="28"/>
          <w:szCs w:val="28"/>
          <w:lang w:val="sr-Latn-RS"/>
        </w:rPr>
      </w:pPr>
    </w:p>
    <w:p w:rsidR="00734367" w:rsidRPr="00D1462D" w:rsidRDefault="00B84C11" w:rsidP="00734367">
      <w:pPr>
        <w:pStyle w:val="Footer"/>
        <w:jc w:val="center"/>
        <w:rPr>
          <w:b/>
          <w:noProof/>
          <w:sz w:val="28"/>
          <w:szCs w:val="28"/>
        </w:rPr>
      </w:pPr>
      <w:r w:rsidRPr="00D1462D">
        <w:rPr>
          <w:b/>
          <w:noProof/>
          <w:sz w:val="28"/>
          <w:szCs w:val="28"/>
        </w:rPr>
        <w:t>ОТВОРЕНИ ПОСТУПАК</w:t>
      </w:r>
    </w:p>
    <w:p w:rsidR="00B84C11" w:rsidRPr="00D1462D" w:rsidRDefault="00B84C11" w:rsidP="00734367">
      <w:pPr>
        <w:pStyle w:val="Footer"/>
        <w:jc w:val="center"/>
        <w:rPr>
          <w:b/>
          <w:noProof/>
          <w:sz w:val="28"/>
          <w:szCs w:val="28"/>
        </w:rPr>
      </w:pPr>
      <w:r w:rsidRPr="00D1462D">
        <w:rPr>
          <w:b/>
          <w:noProof/>
          <w:sz w:val="28"/>
          <w:szCs w:val="28"/>
        </w:rPr>
        <w:t xml:space="preserve">БРОЈ </w:t>
      </w:r>
      <w:r w:rsidR="007C2261">
        <w:rPr>
          <w:b/>
          <w:noProof/>
          <w:sz w:val="28"/>
          <w:szCs w:val="28"/>
          <w:lang w:val="sr-Latn-RS"/>
        </w:rPr>
        <w:t>1</w:t>
      </w:r>
      <w:r w:rsidR="00B912A5">
        <w:rPr>
          <w:b/>
          <w:noProof/>
          <w:sz w:val="28"/>
          <w:szCs w:val="28"/>
          <w:lang w:val="sr-Cyrl-RS"/>
        </w:rPr>
        <w:t>4</w:t>
      </w:r>
      <w:r w:rsidR="0042435B">
        <w:rPr>
          <w:b/>
          <w:noProof/>
          <w:sz w:val="28"/>
          <w:szCs w:val="28"/>
          <w:lang w:val="sr-Cyrl-RS"/>
        </w:rPr>
        <w:t>7</w:t>
      </w:r>
      <w:r w:rsidR="00BE4DC6">
        <w:rPr>
          <w:b/>
          <w:noProof/>
          <w:sz w:val="28"/>
          <w:szCs w:val="28"/>
          <w:lang w:val="sr-Cyrl-RS"/>
        </w:rPr>
        <w:t>-15</w:t>
      </w:r>
      <w:r w:rsidR="002174BB" w:rsidRPr="00D1462D">
        <w:rPr>
          <w:b/>
          <w:noProof/>
          <w:sz w:val="28"/>
          <w:szCs w:val="28"/>
        </w:rPr>
        <w:t>-О</w:t>
      </w:r>
    </w:p>
    <w:p w:rsidR="00E45538" w:rsidRPr="00D1462D" w:rsidRDefault="00E45538" w:rsidP="00E45538">
      <w:pPr>
        <w:pStyle w:val="Footer"/>
        <w:tabs>
          <w:tab w:val="left" w:pos="720"/>
        </w:tabs>
        <w:rPr>
          <w:noProof/>
          <w:sz w:val="28"/>
          <w:szCs w:val="28"/>
          <w:lang w:val="sr-Cyrl-CS"/>
        </w:rPr>
      </w:pPr>
    </w:p>
    <w:p w:rsidR="00E45538" w:rsidRDefault="00E45538" w:rsidP="00E45538">
      <w:pPr>
        <w:pStyle w:val="Footer"/>
        <w:tabs>
          <w:tab w:val="left" w:pos="720"/>
        </w:tabs>
        <w:rPr>
          <w:noProof/>
          <w:lang w:val="sr-Cyrl-CS"/>
        </w:rPr>
      </w:pPr>
    </w:p>
    <w:p w:rsidR="00E45538" w:rsidRDefault="00E45538" w:rsidP="00E45538">
      <w:pPr>
        <w:pStyle w:val="Footer"/>
        <w:tabs>
          <w:tab w:val="left" w:pos="720"/>
        </w:tabs>
        <w:rPr>
          <w:noProof/>
          <w:lang w:val="sr-Cyrl-CS"/>
        </w:rPr>
      </w:pPr>
    </w:p>
    <w:p w:rsidR="00E45538" w:rsidRDefault="00E45538" w:rsidP="00E45538">
      <w:pPr>
        <w:pStyle w:val="Footer"/>
        <w:tabs>
          <w:tab w:val="left" w:pos="720"/>
        </w:tabs>
        <w:rPr>
          <w:noProof/>
          <w:lang w:val="sr-Cyrl-CS"/>
        </w:rPr>
      </w:pPr>
    </w:p>
    <w:p w:rsidR="00E45538" w:rsidRDefault="00E45538" w:rsidP="00E45538">
      <w:pPr>
        <w:pStyle w:val="Footer"/>
        <w:tabs>
          <w:tab w:val="left" w:pos="720"/>
        </w:tabs>
        <w:rPr>
          <w:noProof/>
          <w:lang w:val="sr-Cyrl-CS"/>
        </w:rPr>
      </w:pPr>
    </w:p>
    <w:p w:rsidR="00E45538" w:rsidRDefault="00E45538" w:rsidP="00E45538">
      <w:pPr>
        <w:pStyle w:val="Footer"/>
        <w:tabs>
          <w:tab w:val="left" w:pos="720"/>
        </w:tabs>
        <w:rPr>
          <w:noProof/>
          <w:lang w:val="sr-Cyrl-CS"/>
        </w:rPr>
      </w:pPr>
    </w:p>
    <w:p w:rsidR="00E45538" w:rsidRDefault="00E45538" w:rsidP="00E45538">
      <w:pPr>
        <w:pStyle w:val="Footer"/>
        <w:tabs>
          <w:tab w:val="left" w:pos="720"/>
        </w:tabs>
        <w:rPr>
          <w:noProof/>
          <w:lang w:val="sr-Cyrl-CS"/>
        </w:rPr>
      </w:pPr>
    </w:p>
    <w:p w:rsidR="00E45538" w:rsidRDefault="00E45538" w:rsidP="00E45538">
      <w:pPr>
        <w:pStyle w:val="Footer"/>
        <w:tabs>
          <w:tab w:val="left" w:pos="720"/>
        </w:tabs>
        <w:rPr>
          <w:noProof/>
          <w:lang w:val="sr-Cyrl-CS"/>
        </w:rPr>
      </w:pPr>
    </w:p>
    <w:p w:rsidR="00E45538" w:rsidRDefault="00E45538" w:rsidP="00E45538">
      <w:pPr>
        <w:pStyle w:val="Footer"/>
        <w:tabs>
          <w:tab w:val="left" w:pos="720"/>
        </w:tabs>
        <w:rPr>
          <w:noProof/>
          <w:lang w:val="sr-Cyrl-CS"/>
        </w:rPr>
      </w:pPr>
    </w:p>
    <w:p w:rsidR="00E45538" w:rsidRDefault="00E45538" w:rsidP="00E45538">
      <w:pPr>
        <w:pStyle w:val="Footer"/>
        <w:tabs>
          <w:tab w:val="left" w:pos="720"/>
        </w:tabs>
        <w:rPr>
          <w:noProof/>
          <w:lang w:val="sr-Cyrl-CS"/>
        </w:rPr>
      </w:pPr>
    </w:p>
    <w:p w:rsidR="00E45538" w:rsidRDefault="00E45538" w:rsidP="00E45538">
      <w:pPr>
        <w:pStyle w:val="Footer"/>
        <w:tabs>
          <w:tab w:val="left" w:pos="720"/>
        </w:tabs>
        <w:rPr>
          <w:noProof/>
          <w:lang w:val="sr-Cyrl-CS"/>
        </w:rPr>
      </w:pPr>
    </w:p>
    <w:p w:rsidR="00E45538" w:rsidRDefault="00E45538" w:rsidP="00E45538">
      <w:pPr>
        <w:pStyle w:val="Footer"/>
        <w:tabs>
          <w:tab w:val="left" w:pos="720"/>
        </w:tabs>
        <w:rPr>
          <w:noProof/>
          <w:lang w:val="sr-Cyrl-CS"/>
        </w:rPr>
      </w:pPr>
    </w:p>
    <w:p w:rsidR="00E45538" w:rsidRDefault="00E45538" w:rsidP="00E45538">
      <w:pPr>
        <w:pStyle w:val="Footer"/>
        <w:tabs>
          <w:tab w:val="left" w:pos="720"/>
        </w:tabs>
        <w:rPr>
          <w:noProof/>
          <w:lang w:val="sr-Cyrl-CS"/>
        </w:rPr>
      </w:pPr>
    </w:p>
    <w:p w:rsidR="00E45538" w:rsidRDefault="00E45538" w:rsidP="00E45538">
      <w:pPr>
        <w:pStyle w:val="Footer"/>
        <w:tabs>
          <w:tab w:val="left" w:pos="720"/>
        </w:tabs>
        <w:rPr>
          <w:noProof/>
          <w:lang w:val="sr-Cyrl-CS"/>
        </w:rPr>
      </w:pPr>
    </w:p>
    <w:p w:rsidR="00E45538" w:rsidRDefault="00E45538" w:rsidP="00E45538">
      <w:pPr>
        <w:pStyle w:val="Footer"/>
        <w:tabs>
          <w:tab w:val="left" w:pos="720"/>
        </w:tabs>
        <w:rPr>
          <w:noProof/>
          <w:lang w:val="sr-Cyrl-CS"/>
        </w:rPr>
      </w:pPr>
    </w:p>
    <w:p w:rsidR="00E45538" w:rsidRDefault="00E45538" w:rsidP="00E45538">
      <w:pPr>
        <w:pStyle w:val="Footer"/>
        <w:tabs>
          <w:tab w:val="left" w:pos="720"/>
        </w:tabs>
        <w:rPr>
          <w:noProof/>
          <w:lang w:val="sr-Cyrl-CS"/>
        </w:rPr>
      </w:pPr>
    </w:p>
    <w:p w:rsidR="00E45538" w:rsidRDefault="00E45538" w:rsidP="00E45538">
      <w:pPr>
        <w:pStyle w:val="Footer"/>
        <w:tabs>
          <w:tab w:val="left" w:pos="720"/>
        </w:tabs>
        <w:rPr>
          <w:noProof/>
          <w:lang w:val="sr-Cyrl-CS"/>
        </w:rPr>
      </w:pPr>
    </w:p>
    <w:p w:rsidR="00E45538" w:rsidRDefault="00E45538" w:rsidP="00E45538">
      <w:pPr>
        <w:pStyle w:val="Footer"/>
        <w:tabs>
          <w:tab w:val="left" w:pos="720"/>
        </w:tabs>
        <w:rPr>
          <w:noProof/>
          <w:lang w:val="sr-Cyrl-CS"/>
        </w:rPr>
      </w:pPr>
    </w:p>
    <w:p w:rsidR="002D5B2C" w:rsidRDefault="002D5B2C" w:rsidP="00E45538">
      <w:pPr>
        <w:pStyle w:val="Footer"/>
        <w:tabs>
          <w:tab w:val="left" w:pos="720"/>
        </w:tabs>
        <w:jc w:val="center"/>
        <w:rPr>
          <w:b/>
          <w:noProof/>
        </w:rPr>
      </w:pPr>
      <w:r w:rsidRPr="00734367">
        <w:rPr>
          <w:b/>
          <w:noProof/>
        </w:rPr>
        <w:t>Нови Сад</w:t>
      </w:r>
      <w:r w:rsidR="00734367">
        <w:rPr>
          <w:b/>
          <w:noProof/>
        </w:rPr>
        <w:t>,</w:t>
      </w:r>
      <w:r w:rsidR="00B84C11" w:rsidRPr="00734367">
        <w:rPr>
          <w:b/>
          <w:noProof/>
        </w:rPr>
        <w:t xml:space="preserve"> </w:t>
      </w:r>
      <w:r w:rsidR="00B912A5">
        <w:rPr>
          <w:b/>
          <w:noProof/>
          <w:lang w:val="sr-Cyrl-RS"/>
        </w:rPr>
        <w:t>јун</w:t>
      </w:r>
      <w:r w:rsidR="002C4FD3">
        <w:rPr>
          <w:b/>
          <w:noProof/>
          <w:lang w:val="sr-Cyrl-CS"/>
        </w:rPr>
        <w:t xml:space="preserve"> </w:t>
      </w:r>
      <w:r w:rsidR="002174BB">
        <w:rPr>
          <w:b/>
          <w:noProof/>
        </w:rPr>
        <w:t>20</w:t>
      </w:r>
      <w:r w:rsidR="00BE4DC6">
        <w:rPr>
          <w:b/>
          <w:noProof/>
          <w:lang w:val="sr-Cyrl-RS"/>
        </w:rPr>
        <w:t>15</w:t>
      </w:r>
      <w:r w:rsidRPr="00734367">
        <w:rPr>
          <w:b/>
          <w:noProof/>
        </w:rPr>
        <w:t>.</w:t>
      </w:r>
    </w:p>
    <w:p w:rsidR="005B4BDC" w:rsidRPr="00E45538" w:rsidRDefault="00B60424" w:rsidP="00E45538">
      <w:pPr>
        <w:rPr>
          <w:b/>
          <w:noProof/>
        </w:rPr>
      </w:pPr>
      <w:r>
        <w:rPr>
          <w:b/>
          <w:noProof/>
        </w:rPr>
        <w:br w:type="page"/>
      </w:r>
      <w:bookmarkStart w:id="2" w:name="_Toc354658137"/>
      <w:bookmarkStart w:id="3" w:name="_Toc354658270"/>
      <w:bookmarkStart w:id="4" w:name="_Toc354658304"/>
      <w:bookmarkStart w:id="5" w:name="_Toc354658398"/>
      <w:r w:rsidR="00E45538">
        <w:rPr>
          <w:b/>
          <w:noProof/>
          <w:lang w:val="sr-Cyrl-CS"/>
        </w:rPr>
        <w:lastRenderedPageBreak/>
        <w:t xml:space="preserve">        </w:t>
      </w:r>
      <w:r w:rsidR="005B4BDC" w:rsidRPr="00150683">
        <w:rPr>
          <w:rFonts w:eastAsia="TimesNewRomanPSMT"/>
        </w:rPr>
        <w:t xml:space="preserve">На основу Закона о јавним набавкама („Сл. гласник РС” бр. 124/2012, у даљем тексту: Закон), </w:t>
      </w:r>
      <w:r w:rsidR="00150683">
        <w:rPr>
          <w:rFonts w:eastAsia="TimesNewRomanPSMT"/>
        </w:rPr>
        <w:t xml:space="preserve">и </w:t>
      </w:r>
      <w:r w:rsidR="005B4BDC" w:rsidRPr="00150683">
        <w:rPr>
          <w:rFonts w:eastAsia="TimesNewRomanPSMT"/>
        </w:rPr>
        <w:t xml:space="preserve">Правилника о обавезним елементима конкурсне документације у поступцима јавних набавки и начину доказивања испуњености услова („Сл. гласник РС” бр. 29/2013), </w:t>
      </w:r>
      <w:r w:rsidR="005B4BDC" w:rsidRPr="00150683">
        <w:t>Одлуке о п</w:t>
      </w:r>
      <w:r w:rsidR="00C74F94" w:rsidRPr="00150683">
        <w:t xml:space="preserve">окретању поступка предметне јавне набавке </w:t>
      </w:r>
      <w:r w:rsidR="005B4BDC" w:rsidRPr="00150683">
        <w:t xml:space="preserve">и Решења о образовању комисије за </w:t>
      </w:r>
      <w:r w:rsidR="00C74F94" w:rsidRPr="00150683">
        <w:t xml:space="preserve">предметну </w:t>
      </w:r>
      <w:r w:rsidR="005B4BDC" w:rsidRPr="00150683">
        <w:t>јавну набавку</w:t>
      </w:r>
      <w:r w:rsidR="00C74F94" w:rsidRPr="00150683">
        <w:t>,</w:t>
      </w:r>
      <w:r w:rsidR="005B4BDC" w:rsidRPr="00150683">
        <w:t xml:space="preserve"> припремљена је:</w:t>
      </w:r>
    </w:p>
    <w:p w:rsidR="005B4BDC" w:rsidRDefault="005B4BDC" w:rsidP="005B4BDC">
      <w:pPr>
        <w:ind w:firstLine="720"/>
        <w:jc w:val="both"/>
        <w:rPr>
          <w:rFonts w:eastAsia="TimesNewRomanPSMT"/>
          <w:lang w:val="sr-Cyrl-CS"/>
        </w:rPr>
      </w:pPr>
    </w:p>
    <w:p w:rsidR="00E45538" w:rsidRPr="00E45538" w:rsidRDefault="00E45538" w:rsidP="005B4BDC">
      <w:pPr>
        <w:ind w:firstLine="720"/>
        <w:jc w:val="both"/>
        <w:rPr>
          <w:rFonts w:eastAsia="TimesNewRomanPSMT"/>
          <w:lang w:val="sr-Cyrl-CS"/>
        </w:rPr>
      </w:pPr>
    </w:p>
    <w:p w:rsidR="000C3B23" w:rsidRPr="00150683" w:rsidRDefault="000C3B23" w:rsidP="00FC4113">
      <w:pPr>
        <w:jc w:val="center"/>
        <w:rPr>
          <w:b/>
          <w:noProof/>
        </w:rPr>
      </w:pPr>
      <w:r w:rsidRPr="00150683">
        <w:rPr>
          <w:b/>
          <w:noProof/>
        </w:rPr>
        <w:t>КОНКУРСНА ДОКУМЕНТАЦИЈА</w:t>
      </w:r>
    </w:p>
    <w:p w:rsidR="000C3B23" w:rsidRPr="00150683" w:rsidRDefault="000C3B23" w:rsidP="00FC4113">
      <w:pPr>
        <w:jc w:val="center"/>
        <w:rPr>
          <w:b/>
          <w:noProof/>
        </w:rPr>
      </w:pPr>
    </w:p>
    <w:p w:rsidR="000B3808" w:rsidRDefault="00B84C11" w:rsidP="00761F79">
      <w:pPr>
        <w:pStyle w:val="Footer"/>
        <w:jc w:val="center"/>
        <w:rPr>
          <w:b/>
          <w:noProof/>
          <w:lang w:val="sr-Cyrl-RS"/>
        </w:rPr>
      </w:pPr>
      <w:r w:rsidRPr="00E13123">
        <w:rPr>
          <w:b/>
          <w:noProof/>
        </w:rPr>
        <w:t xml:space="preserve">у отвореном поступку јавне набавке добара </w:t>
      </w:r>
      <w:r w:rsidR="00734367" w:rsidRPr="00E13123">
        <w:rPr>
          <w:b/>
          <w:noProof/>
        </w:rPr>
        <w:t>бр</w:t>
      </w:r>
      <w:r w:rsidR="00CD6461" w:rsidRPr="00E13123">
        <w:rPr>
          <w:b/>
          <w:noProof/>
        </w:rPr>
        <w:t>.</w:t>
      </w:r>
      <w:r w:rsidR="00734367" w:rsidRPr="00E13123">
        <w:rPr>
          <w:b/>
          <w:noProof/>
        </w:rPr>
        <w:t xml:space="preserve"> </w:t>
      </w:r>
      <w:r w:rsidR="007C2261">
        <w:rPr>
          <w:b/>
          <w:noProof/>
          <w:lang w:val="sr-Cyrl-CS"/>
        </w:rPr>
        <w:t>1</w:t>
      </w:r>
      <w:r w:rsidR="00B912A5">
        <w:rPr>
          <w:b/>
          <w:noProof/>
          <w:lang w:val="sr-Cyrl-CS"/>
        </w:rPr>
        <w:t>4</w:t>
      </w:r>
      <w:r w:rsidR="0042435B">
        <w:rPr>
          <w:b/>
          <w:noProof/>
          <w:lang w:val="sr-Latn-RS"/>
        </w:rPr>
        <w:t>7</w:t>
      </w:r>
      <w:r w:rsidR="00BE4DC6">
        <w:rPr>
          <w:b/>
          <w:noProof/>
          <w:lang w:val="sr-Cyrl-CS"/>
        </w:rPr>
        <w:t>-15</w:t>
      </w:r>
      <w:r w:rsidR="0023541D">
        <w:rPr>
          <w:b/>
          <w:noProof/>
        </w:rPr>
        <w:t xml:space="preserve">-O </w:t>
      </w:r>
      <w:r w:rsidRPr="00E13123">
        <w:rPr>
          <w:b/>
          <w:noProof/>
        </w:rPr>
        <w:t xml:space="preserve">- </w:t>
      </w:r>
      <w:r w:rsidR="0042435B">
        <w:rPr>
          <w:b/>
          <w:lang w:val="sr-Cyrl-CS"/>
        </w:rPr>
        <w:t>Набавка</w:t>
      </w:r>
      <w:r w:rsidR="0042435B">
        <w:rPr>
          <w:b/>
        </w:rPr>
        <w:t xml:space="preserve"> </w:t>
      </w:r>
      <w:r w:rsidR="0042435B">
        <w:rPr>
          <w:b/>
          <w:lang w:val="sr-Cyrl-ME"/>
        </w:rPr>
        <w:t xml:space="preserve">убодног материјала за </w:t>
      </w:r>
      <w:r w:rsidR="0042435B">
        <w:rPr>
          <w:b/>
          <w:noProof/>
        </w:rPr>
        <w:t>потребе Клиничког центра Војводине</w:t>
      </w:r>
    </w:p>
    <w:p w:rsidR="00991789" w:rsidRPr="00F9313D" w:rsidRDefault="00991789" w:rsidP="00761F79">
      <w:pPr>
        <w:pStyle w:val="Footer"/>
        <w:jc w:val="center"/>
      </w:pPr>
    </w:p>
    <w:bookmarkEnd w:id="2"/>
    <w:bookmarkEnd w:id="3"/>
    <w:bookmarkEnd w:id="4"/>
    <w:bookmarkEnd w:id="5"/>
    <w:p w:rsidR="009651F9" w:rsidRPr="009C505A" w:rsidRDefault="001366BB" w:rsidP="009C505A">
      <w:pPr>
        <w:jc w:val="both"/>
        <w:rPr>
          <w:rFonts w:eastAsia="TimesNewRomanPSMT"/>
        </w:rPr>
      </w:pPr>
      <w:r w:rsidRPr="00150683">
        <w:rPr>
          <w:rFonts w:eastAsia="TimesNewRomanPSMT"/>
        </w:rPr>
        <w:t>Конкурсна документација садржи:</w:t>
      </w:r>
    </w:p>
    <w:sdt>
      <w:sdtPr>
        <w:rPr>
          <w:rFonts w:ascii="Times New Roman" w:eastAsia="Times New Roman" w:hAnsi="Times New Roman" w:cs="Times New Roman"/>
          <w:b w:val="0"/>
          <w:bCs w:val="0"/>
          <w:color w:val="auto"/>
          <w:sz w:val="24"/>
          <w:szCs w:val="24"/>
          <w:lang w:val="en-GB" w:eastAsia="en-US"/>
        </w:rPr>
        <w:id w:val="-305704789"/>
        <w:docPartObj>
          <w:docPartGallery w:val="Table of Contents"/>
          <w:docPartUnique/>
        </w:docPartObj>
      </w:sdtPr>
      <w:sdtEndPr>
        <w:rPr>
          <w:noProof/>
        </w:rPr>
      </w:sdtEndPr>
      <w:sdtContent>
        <w:p w:rsidR="009B75C5" w:rsidRPr="009B75C5" w:rsidRDefault="009B75C5">
          <w:pPr>
            <w:pStyle w:val="TOCHeading"/>
          </w:pPr>
        </w:p>
        <w:p w:rsidR="009B75C5" w:rsidRDefault="009444EE">
          <w:pPr>
            <w:pStyle w:val="TOC1"/>
            <w:rPr>
              <w:rFonts w:asciiTheme="minorHAnsi" w:eastAsiaTheme="minorEastAsia" w:hAnsiTheme="minorHAnsi" w:cstheme="minorBidi"/>
              <w:sz w:val="22"/>
              <w:szCs w:val="22"/>
            </w:rPr>
          </w:pPr>
          <w:r>
            <w:fldChar w:fldCharType="begin"/>
          </w:r>
          <w:r w:rsidR="009B75C5">
            <w:instrText xml:space="preserve"> TOC \o "1-3" \h \z \u </w:instrText>
          </w:r>
          <w:r>
            <w:fldChar w:fldCharType="separate"/>
          </w:r>
          <w:hyperlink w:anchor="_Toc395526459" w:history="1">
            <w:r w:rsidR="009B75C5" w:rsidRPr="00600380">
              <w:rPr>
                <w:rStyle w:val="Hyperlink"/>
              </w:rPr>
              <w:t>КЛИНИЧКИ ЦЕНТАР ВОЈВОДИНЕ</w:t>
            </w:r>
            <w:r w:rsidR="009B75C5">
              <w:rPr>
                <w:webHidden/>
              </w:rPr>
              <w:tab/>
            </w:r>
            <w:r>
              <w:rPr>
                <w:webHidden/>
              </w:rPr>
              <w:fldChar w:fldCharType="begin"/>
            </w:r>
            <w:r w:rsidR="009B75C5">
              <w:rPr>
                <w:webHidden/>
              </w:rPr>
              <w:instrText xml:space="preserve"> PAGEREF _Toc395526459 \h </w:instrText>
            </w:r>
            <w:r>
              <w:rPr>
                <w:webHidden/>
              </w:rPr>
            </w:r>
            <w:r>
              <w:rPr>
                <w:webHidden/>
              </w:rPr>
              <w:fldChar w:fldCharType="separate"/>
            </w:r>
            <w:r w:rsidR="00CF7E72">
              <w:rPr>
                <w:webHidden/>
              </w:rPr>
              <w:t>1</w:t>
            </w:r>
            <w:r>
              <w:rPr>
                <w:webHidden/>
              </w:rPr>
              <w:fldChar w:fldCharType="end"/>
            </w:r>
          </w:hyperlink>
        </w:p>
        <w:p w:rsidR="009B75C5" w:rsidRDefault="00CF7E72">
          <w:pPr>
            <w:pStyle w:val="TOC2"/>
            <w:tabs>
              <w:tab w:val="left" w:pos="660"/>
              <w:tab w:val="right" w:leader="dot" w:pos="9040"/>
            </w:tabs>
            <w:rPr>
              <w:rFonts w:asciiTheme="minorHAnsi" w:eastAsiaTheme="minorEastAsia" w:hAnsiTheme="minorHAnsi" w:cstheme="minorBidi"/>
              <w:noProof/>
              <w:sz w:val="22"/>
              <w:szCs w:val="22"/>
            </w:rPr>
          </w:pPr>
          <w:hyperlink w:anchor="_Toc395526460" w:history="1">
            <w:r w:rsidR="009B75C5" w:rsidRPr="00600380">
              <w:rPr>
                <w:rStyle w:val="Hyperlink"/>
                <w:noProof/>
              </w:rPr>
              <w:t>1.</w:t>
            </w:r>
            <w:r w:rsidR="009B75C5">
              <w:rPr>
                <w:rFonts w:asciiTheme="minorHAnsi" w:eastAsiaTheme="minorEastAsia" w:hAnsiTheme="minorHAnsi" w:cstheme="minorBidi"/>
                <w:noProof/>
                <w:sz w:val="22"/>
                <w:szCs w:val="22"/>
              </w:rPr>
              <w:tab/>
            </w:r>
            <w:r w:rsidR="009B75C5" w:rsidRPr="00600380">
              <w:rPr>
                <w:rStyle w:val="Hyperlink"/>
                <w:noProof/>
              </w:rPr>
              <w:t>ОПШТИ ПОДАЦИ О НАБАВЦИ</w:t>
            </w:r>
            <w:r w:rsidR="009B75C5">
              <w:rPr>
                <w:noProof/>
                <w:webHidden/>
              </w:rPr>
              <w:tab/>
            </w:r>
            <w:r w:rsidR="009444EE">
              <w:rPr>
                <w:noProof/>
                <w:webHidden/>
              </w:rPr>
              <w:fldChar w:fldCharType="begin"/>
            </w:r>
            <w:r w:rsidR="009B75C5">
              <w:rPr>
                <w:noProof/>
                <w:webHidden/>
              </w:rPr>
              <w:instrText xml:space="preserve"> PAGEREF _Toc395526460 \h </w:instrText>
            </w:r>
            <w:r w:rsidR="009444EE">
              <w:rPr>
                <w:noProof/>
                <w:webHidden/>
              </w:rPr>
            </w:r>
            <w:r w:rsidR="009444EE">
              <w:rPr>
                <w:noProof/>
                <w:webHidden/>
              </w:rPr>
              <w:fldChar w:fldCharType="separate"/>
            </w:r>
            <w:r>
              <w:rPr>
                <w:noProof/>
                <w:webHidden/>
              </w:rPr>
              <w:t>3</w:t>
            </w:r>
            <w:r w:rsidR="009444EE">
              <w:rPr>
                <w:noProof/>
                <w:webHidden/>
              </w:rPr>
              <w:fldChar w:fldCharType="end"/>
            </w:r>
          </w:hyperlink>
        </w:p>
        <w:p w:rsidR="009B75C5" w:rsidRDefault="00CF7E72">
          <w:pPr>
            <w:pStyle w:val="TOC2"/>
            <w:tabs>
              <w:tab w:val="left" w:pos="660"/>
              <w:tab w:val="right" w:leader="dot" w:pos="9040"/>
            </w:tabs>
            <w:rPr>
              <w:rFonts w:asciiTheme="minorHAnsi" w:eastAsiaTheme="minorEastAsia" w:hAnsiTheme="minorHAnsi" w:cstheme="minorBidi"/>
              <w:noProof/>
              <w:sz w:val="22"/>
              <w:szCs w:val="22"/>
            </w:rPr>
          </w:pPr>
          <w:hyperlink w:anchor="_Toc395526461" w:history="1">
            <w:r w:rsidR="009B75C5" w:rsidRPr="00600380">
              <w:rPr>
                <w:rStyle w:val="Hyperlink"/>
                <w:noProof/>
                <w:lang w:val="sl-SI"/>
              </w:rPr>
              <w:t>2.</w:t>
            </w:r>
            <w:r w:rsidR="009B75C5">
              <w:rPr>
                <w:rFonts w:asciiTheme="minorHAnsi" w:eastAsiaTheme="minorEastAsia" w:hAnsiTheme="minorHAnsi" w:cstheme="minorBidi"/>
                <w:noProof/>
                <w:sz w:val="22"/>
                <w:szCs w:val="22"/>
              </w:rPr>
              <w:tab/>
            </w:r>
            <w:r w:rsidR="009B75C5" w:rsidRPr="00600380">
              <w:rPr>
                <w:rStyle w:val="Hyperlink"/>
                <w:noProof/>
              </w:rPr>
              <w:t>ПОДАЦИ О ПРЕДМЕТУ ЈАВНЕ НАБАВКЕ</w:t>
            </w:r>
            <w:r w:rsidR="009B75C5">
              <w:rPr>
                <w:noProof/>
                <w:webHidden/>
              </w:rPr>
              <w:tab/>
            </w:r>
            <w:r w:rsidR="009444EE">
              <w:rPr>
                <w:noProof/>
                <w:webHidden/>
              </w:rPr>
              <w:fldChar w:fldCharType="begin"/>
            </w:r>
            <w:r w:rsidR="009B75C5">
              <w:rPr>
                <w:noProof/>
                <w:webHidden/>
              </w:rPr>
              <w:instrText xml:space="preserve"> PAGEREF _Toc395526461 \h </w:instrText>
            </w:r>
            <w:r w:rsidR="009444EE">
              <w:rPr>
                <w:noProof/>
                <w:webHidden/>
              </w:rPr>
            </w:r>
            <w:r w:rsidR="009444EE">
              <w:rPr>
                <w:noProof/>
                <w:webHidden/>
              </w:rPr>
              <w:fldChar w:fldCharType="separate"/>
            </w:r>
            <w:r>
              <w:rPr>
                <w:noProof/>
                <w:webHidden/>
              </w:rPr>
              <w:t>4</w:t>
            </w:r>
            <w:r w:rsidR="009444EE">
              <w:rPr>
                <w:noProof/>
                <w:webHidden/>
              </w:rPr>
              <w:fldChar w:fldCharType="end"/>
            </w:r>
          </w:hyperlink>
        </w:p>
        <w:p w:rsidR="009B75C5" w:rsidRPr="00C74C5F" w:rsidRDefault="00CF7E72" w:rsidP="00C74C5F">
          <w:pPr>
            <w:pStyle w:val="TOC2"/>
            <w:tabs>
              <w:tab w:val="left" w:pos="660"/>
              <w:tab w:val="right" w:leader="dot" w:pos="9040"/>
            </w:tabs>
            <w:rPr>
              <w:rFonts w:asciiTheme="minorHAnsi" w:eastAsiaTheme="minorEastAsia" w:hAnsiTheme="minorHAnsi" w:cstheme="minorBidi"/>
              <w:noProof/>
              <w:sz w:val="22"/>
              <w:szCs w:val="22"/>
              <w:lang w:val="sr-Cyrl-CS"/>
            </w:rPr>
          </w:pPr>
          <w:hyperlink w:anchor="_Toc395526462" w:history="1">
            <w:r w:rsidR="009B75C5" w:rsidRPr="00600380">
              <w:rPr>
                <w:rStyle w:val="Hyperlink"/>
                <w:noProof/>
              </w:rPr>
              <w:t>3.</w:t>
            </w:r>
            <w:r w:rsidR="009B75C5">
              <w:rPr>
                <w:rFonts w:asciiTheme="minorHAnsi" w:eastAsiaTheme="minorEastAsia" w:hAnsiTheme="minorHAnsi" w:cstheme="minorBidi"/>
                <w:noProof/>
                <w:sz w:val="22"/>
                <w:szCs w:val="22"/>
              </w:rPr>
              <w:tab/>
            </w:r>
            <w:r w:rsidR="009B75C5" w:rsidRPr="00600380">
              <w:rPr>
                <w:rStyle w:val="Hyperlink"/>
                <w:noProof/>
              </w:rPr>
              <w:t>ОПИС ПРЕДМЕТА ЈАВНЕ НАБАВКЕ</w:t>
            </w:r>
            <w:r w:rsidR="009B75C5">
              <w:rPr>
                <w:noProof/>
                <w:webHidden/>
              </w:rPr>
              <w:tab/>
            </w:r>
            <w:r w:rsidR="007946B0">
              <w:rPr>
                <w:noProof/>
                <w:webHidden/>
                <w:lang w:val="sr-Cyrl-RS"/>
              </w:rPr>
              <w:t>5</w:t>
            </w:r>
          </w:hyperlink>
        </w:p>
        <w:p w:rsidR="009B75C5" w:rsidRDefault="00CF7E72">
          <w:pPr>
            <w:pStyle w:val="TOC2"/>
            <w:tabs>
              <w:tab w:val="left" w:pos="660"/>
              <w:tab w:val="right" w:leader="dot" w:pos="9040"/>
            </w:tabs>
            <w:rPr>
              <w:rFonts w:asciiTheme="minorHAnsi" w:eastAsiaTheme="minorEastAsia" w:hAnsiTheme="minorHAnsi" w:cstheme="minorBidi"/>
              <w:noProof/>
              <w:sz w:val="22"/>
              <w:szCs w:val="22"/>
            </w:rPr>
          </w:pPr>
          <w:hyperlink w:anchor="_Toc395526464" w:history="1">
            <w:r w:rsidR="00C74C5F">
              <w:rPr>
                <w:rStyle w:val="Hyperlink"/>
                <w:noProof/>
                <w:lang w:val="sr-Cyrl-CS"/>
              </w:rPr>
              <w:t>4</w:t>
            </w:r>
            <w:r w:rsidR="009B75C5" w:rsidRPr="00600380">
              <w:rPr>
                <w:rStyle w:val="Hyperlink"/>
                <w:noProof/>
              </w:rPr>
              <w:t>.</w:t>
            </w:r>
            <w:r w:rsidR="009B75C5">
              <w:rPr>
                <w:rFonts w:asciiTheme="minorHAnsi" w:eastAsiaTheme="minorEastAsia" w:hAnsiTheme="minorHAnsi" w:cstheme="minorBidi"/>
                <w:noProof/>
                <w:sz w:val="22"/>
                <w:szCs w:val="22"/>
              </w:rPr>
              <w:tab/>
            </w:r>
            <w:r w:rsidR="009B75C5" w:rsidRPr="00600380">
              <w:rPr>
                <w:rStyle w:val="Hyperlink"/>
                <w:noProof/>
              </w:rPr>
              <w:t>УСЛОВИ ЗА УЧЕШЋЕ У ПОСТУПКУ ЈАВНЕ НАБАВКЕ ИЗ ЧЛ. 75. И 76. ЗАКОНА И УПУТСТВО КАКО СЕ ДОКАЗУЈЕ ИСПУЊЕНОСТ ТИХ УСЛОВА</w:t>
            </w:r>
            <w:r w:rsidR="009B75C5">
              <w:rPr>
                <w:noProof/>
                <w:webHidden/>
              </w:rPr>
              <w:tab/>
            </w:r>
            <w:r w:rsidR="007946B0">
              <w:rPr>
                <w:noProof/>
                <w:webHidden/>
                <w:lang w:val="sr-Cyrl-CS"/>
              </w:rPr>
              <w:t>6</w:t>
            </w:r>
          </w:hyperlink>
        </w:p>
        <w:p w:rsidR="009B75C5" w:rsidRDefault="00CF7E72">
          <w:pPr>
            <w:pStyle w:val="TOC2"/>
            <w:tabs>
              <w:tab w:val="left" w:pos="660"/>
              <w:tab w:val="right" w:leader="dot" w:pos="9040"/>
            </w:tabs>
            <w:rPr>
              <w:rFonts w:asciiTheme="minorHAnsi" w:eastAsiaTheme="minorEastAsia" w:hAnsiTheme="minorHAnsi" w:cstheme="minorBidi"/>
              <w:noProof/>
              <w:sz w:val="22"/>
              <w:szCs w:val="22"/>
            </w:rPr>
          </w:pPr>
          <w:hyperlink w:anchor="_Toc395526465" w:history="1">
            <w:r w:rsidR="00C74C5F">
              <w:rPr>
                <w:rStyle w:val="Hyperlink"/>
                <w:noProof/>
                <w:lang w:val="sr-Cyrl-CS"/>
              </w:rPr>
              <w:t>5</w:t>
            </w:r>
            <w:r w:rsidR="009B75C5" w:rsidRPr="00600380">
              <w:rPr>
                <w:rStyle w:val="Hyperlink"/>
                <w:noProof/>
              </w:rPr>
              <w:t>.</w:t>
            </w:r>
            <w:r w:rsidR="009B75C5">
              <w:rPr>
                <w:rFonts w:asciiTheme="minorHAnsi" w:eastAsiaTheme="minorEastAsia" w:hAnsiTheme="minorHAnsi" w:cstheme="minorBidi"/>
                <w:noProof/>
                <w:sz w:val="22"/>
                <w:szCs w:val="22"/>
              </w:rPr>
              <w:tab/>
            </w:r>
            <w:r w:rsidR="009B75C5" w:rsidRPr="00600380">
              <w:rPr>
                <w:rStyle w:val="Hyperlink"/>
                <w:noProof/>
              </w:rPr>
              <w:t>УПУТСТВО ПОНУЂАЧИМА КАКО ДА САЧИНЕ ПОНУДУ</w:t>
            </w:r>
            <w:r w:rsidR="009B75C5">
              <w:rPr>
                <w:noProof/>
                <w:webHidden/>
              </w:rPr>
              <w:tab/>
            </w:r>
            <w:r w:rsidR="008646EA">
              <w:rPr>
                <w:noProof/>
                <w:webHidden/>
                <w:lang w:val="sr-Cyrl-CS"/>
              </w:rPr>
              <w:t>11</w:t>
            </w:r>
          </w:hyperlink>
        </w:p>
        <w:p w:rsidR="009B75C5" w:rsidRDefault="00CF7E72">
          <w:pPr>
            <w:pStyle w:val="TOC2"/>
            <w:tabs>
              <w:tab w:val="left" w:pos="660"/>
              <w:tab w:val="right" w:leader="dot" w:pos="9040"/>
            </w:tabs>
            <w:rPr>
              <w:rFonts w:asciiTheme="minorHAnsi" w:eastAsiaTheme="minorEastAsia" w:hAnsiTheme="minorHAnsi" w:cstheme="minorBidi"/>
              <w:noProof/>
              <w:sz w:val="22"/>
              <w:szCs w:val="22"/>
            </w:rPr>
          </w:pPr>
          <w:hyperlink w:anchor="_Toc395526466" w:history="1">
            <w:r w:rsidR="00C74C5F">
              <w:rPr>
                <w:rStyle w:val="Hyperlink"/>
                <w:noProof/>
                <w:lang w:val="sr-Cyrl-CS"/>
              </w:rPr>
              <w:t>6</w:t>
            </w:r>
            <w:r w:rsidR="009B75C5" w:rsidRPr="00600380">
              <w:rPr>
                <w:rStyle w:val="Hyperlink"/>
                <w:noProof/>
              </w:rPr>
              <w:t>.</w:t>
            </w:r>
            <w:r w:rsidR="009B75C5">
              <w:rPr>
                <w:rFonts w:asciiTheme="minorHAnsi" w:eastAsiaTheme="minorEastAsia" w:hAnsiTheme="minorHAnsi" w:cstheme="minorBidi"/>
                <w:noProof/>
                <w:sz w:val="22"/>
                <w:szCs w:val="22"/>
              </w:rPr>
              <w:tab/>
            </w:r>
            <w:r w:rsidR="009B75C5" w:rsidRPr="00600380">
              <w:rPr>
                <w:rStyle w:val="Hyperlink"/>
                <w:noProof/>
              </w:rPr>
              <w:t>РАЗРАДА КРИТЕРИЈУМА</w:t>
            </w:r>
            <w:r w:rsidR="009B75C5">
              <w:rPr>
                <w:noProof/>
                <w:webHidden/>
              </w:rPr>
              <w:tab/>
            </w:r>
            <w:r w:rsidR="0042435B">
              <w:rPr>
                <w:noProof/>
                <w:webHidden/>
                <w:lang w:val="sr-Cyrl-CS"/>
              </w:rPr>
              <w:t>19</w:t>
            </w:r>
          </w:hyperlink>
        </w:p>
        <w:p w:rsidR="009B75C5" w:rsidRDefault="00CF7E72">
          <w:pPr>
            <w:pStyle w:val="TOC2"/>
            <w:tabs>
              <w:tab w:val="left" w:pos="660"/>
              <w:tab w:val="right" w:leader="dot" w:pos="9040"/>
            </w:tabs>
            <w:rPr>
              <w:rFonts w:asciiTheme="minorHAnsi" w:eastAsiaTheme="minorEastAsia" w:hAnsiTheme="minorHAnsi" w:cstheme="minorBidi"/>
              <w:noProof/>
              <w:sz w:val="22"/>
              <w:szCs w:val="22"/>
            </w:rPr>
          </w:pPr>
          <w:hyperlink w:anchor="_Toc395526467" w:history="1">
            <w:r w:rsidR="00C74C5F">
              <w:rPr>
                <w:rStyle w:val="Hyperlink"/>
                <w:noProof/>
                <w:lang w:val="sr-Cyrl-CS"/>
              </w:rPr>
              <w:t>7</w:t>
            </w:r>
            <w:r w:rsidR="009B75C5" w:rsidRPr="00600380">
              <w:rPr>
                <w:rStyle w:val="Hyperlink"/>
                <w:noProof/>
              </w:rPr>
              <w:t>.</w:t>
            </w:r>
            <w:r w:rsidR="009B75C5">
              <w:rPr>
                <w:rFonts w:asciiTheme="minorHAnsi" w:eastAsiaTheme="minorEastAsia" w:hAnsiTheme="minorHAnsi" w:cstheme="minorBidi"/>
                <w:noProof/>
                <w:sz w:val="22"/>
                <w:szCs w:val="22"/>
              </w:rPr>
              <w:tab/>
            </w:r>
            <w:r w:rsidR="009B75C5" w:rsidRPr="00600380">
              <w:rPr>
                <w:rStyle w:val="Hyperlink"/>
                <w:noProof/>
              </w:rPr>
              <w:t>МОДЕЛ УГОВОРА</w:t>
            </w:r>
            <w:r w:rsidR="009B75C5">
              <w:rPr>
                <w:noProof/>
                <w:webHidden/>
              </w:rPr>
              <w:tab/>
            </w:r>
            <w:r w:rsidR="0042435B">
              <w:rPr>
                <w:noProof/>
                <w:webHidden/>
                <w:lang w:val="sr-Cyrl-RS"/>
              </w:rPr>
              <w:t>21</w:t>
            </w:r>
          </w:hyperlink>
        </w:p>
        <w:p w:rsidR="009B75C5" w:rsidRDefault="00CF7E72">
          <w:pPr>
            <w:pStyle w:val="TOC2"/>
            <w:tabs>
              <w:tab w:val="left" w:pos="660"/>
              <w:tab w:val="right" w:leader="dot" w:pos="9040"/>
            </w:tabs>
            <w:rPr>
              <w:rFonts w:asciiTheme="minorHAnsi" w:eastAsiaTheme="minorEastAsia" w:hAnsiTheme="minorHAnsi" w:cstheme="minorBidi"/>
              <w:noProof/>
              <w:sz w:val="22"/>
              <w:szCs w:val="22"/>
            </w:rPr>
          </w:pPr>
          <w:hyperlink w:anchor="_Toc395526477" w:history="1">
            <w:r w:rsidR="00C74C5F">
              <w:rPr>
                <w:rStyle w:val="Hyperlink"/>
                <w:noProof/>
                <w:lang w:val="sr-Cyrl-CS"/>
              </w:rPr>
              <w:t>8</w:t>
            </w:r>
            <w:r w:rsidR="009B75C5" w:rsidRPr="00600380">
              <w:rPr>
                <w:rStyle w:val="Hyperlink"/>
                <w:noProof/>
              </w:rPr>
              <w:t>.</w:t>
            </w:r>
            <w:r w:rsidR="009B75C5">
              <w:rPr>
                <w:rFonts w:asciiTheme="minorHAnsi" w:eastAsiaTheme="minorEastAsia" w:hAnsiTheme="minorHAnsi" w:cstheme="minorBidi"/>
                <w:noProof/>
                <w:sz w:val="22"/>
                <w:szCs w:val="22"/>
              </w:rPr>
              <w:tab/>
            </w:r>
            <w:r w:rsidR="009B75C5" w:rsidRPr="00600380">
              <w:rPr>
                <w:rStyle w:val="Hyperlink"/>
                <w:noProof/>
              </w:rPr>
              <w:t>ИЗЈАВА О НЕЗАВИСНОЈ ПОНУДИ</w:t>
            </w:r>
            <w:r w:rsidR="009B75C5">
              <w:rPr>
                <w:noProof/>
                <w:webHidden/>
              </w:rPr>
              <w:tab/>
            </w:r>
            <w:r w:rsidR="0042435B">
              <w:rPr>
                <w:noProof/>
                <w:webHidden/>
                <w:lang w:val="sr-Cyrl-CS"/>
              </w:rPr>
              <w:t>25</w:t>
            </w:r>
          </w:hyperlink>
        </w:p>
        <w:p w:rsidR="009B75C5" w:rsidRDefault="00CF7E72">
          <w:pPr>
            <w:pStyle w:val="TOC2"/>
            <w:tabs>
              <w:tab w:val="left" w:pos="880"/>
              <w:tab w:val="right" w:leader="dot" w:pos="9040"/>
            </w:tabs>
            <w:rPr>
              <w:rFonts w:asciiTheme="minorHAnsi" w:eastAsiaTheme="minorEastAsia" w:hAnsiTheme="minorHAnsi" w:cstheme="minorBidi"/>
              <w:noProof/>
              <w:sz w:val="22"/>
              <w:szCs w:val="22"/>
            </w:rPr>
          </w:pPr>
          <w:hyperlink w:anchor="_Toc395526478" w:history="1">
            <w:r w:rsidR="00C74C5F">
              <w:rPr>
                <w:rStyle w:val="Hyperlink"/>
                <w:noProof/>
                <w:lang w:val="sr-Cyrl-CS"/>
              </w:rPr>
              <w:t>9</w:t>
            </w:r>
            <w:r w:rsidR="009B75C5" w:rsidRPr="00600380">
              <w:rPr>
                <w:rStyle w:val="Hyperlink"/>
                <w:noProof/>
              </w:rPr>
              <w:t>.</w:t>
            </w:r>
            <w:r w:rsidR="009B75C5">
              <w:rPr>
                <w:rFonts w:asciiTheme="minorHAnsi" w:eastAsiaTheme="minorEastAsia" w:hAnsiTheme="minorHAnsi" w:cstheme="minorBidi"/>
                <w:noProof/>
                <w:sz w:val="22"/>
                <w:szCs w:val="22"/>
              </w:rPr>
              <w:tab/>
            </w:r>
            <w:r w:rsidR="009B75C5" w:rsidRPr="00600380">
              <w:rPr>
                <w:rStyle w:val="Hyperlink"/>
                <w:noProof/>
              </w:rPr>
              <w:t>ОБРАЗАЦ ИЗЈАВЕ О ПОШТОВАЊУ ОБАВЕЗА</w:t>
            </w:r>
            <w:r w:rsidR="009B75C5">
              <w:rPr>
                <w:noProof/>
                <w:webHidden/>
              </w:rPr>
              <w:tab/>
            </w:r>
            <w:r w:rsidR="0042435B">
              <w:rPr>
                <w:noProof/>
                <w:webHidden/>
                <w:lang w:val="sr-Cyrl-CS"/>
              </w:rPr>
              <w:t>26</w:t>
            </w:r>
          </w:hyperlink>
        </w:p>
        <w:p w:rsidR="009B75C5" w:rsidRDefault="00CF7E72">
          <w:pPr>
            <w:pStyle w:val="TOC2"/>
            <w:tabs>
              <w:tab w:val="left" w:pos="880"/>
              <w:tab w:val="right" w:leader="dot" w:pos="9040"/>
            </w:tabs>
            <w:rPr>
              <w:rFonts w:asciiTheme="minorHAnsi" w:eastAsiaTheme="minorEastAsia" w:hAnsiTheme="minorHAnsi" w:cstheme="minorBidi"/>
              <w:noProof/>
              <w:sz w:val="22"/>
              <w:szCs w:val="22"/>
            </w:rPr>
          </w:pPr>
          <w:hyperlink w:anchor="_Toc395526479" w:history="1">
            <w:r w:rsidR="00C74C5F">
              <w:rPr>
                <w:rStyle w:val="Hyperlink"/>
                <w:noProof/>
                <w:lang w:val="sr-Cyrl-CS"/>
              </w:rPr>
              <w:t>10</w:t>
            </w:r>
            <w:r w:rsidR="009B75C5" w:rsidRPr="00600380">
              <w:rPr>
                <w:rStyle w:val="Hyperlink"/>
                <w:noProof/>
              </w:rPr>
              <w:t>.</w:t>
            </w:r>
            <w:r w:rsidR="009B75C5">
              <w:rPr>
                <w:rFonts w:asciiTheme="minorHAnsi" w:eastAsiaTheme="minorEastAsia" w:hAnsiTheme="minorHAnsi" w:cstheme="minorBidi"/>
                <w:noProof/>
                <w:sz w:val="22"/>
                <w:szCs w:val="22"/>
              </w:rPr>
              <w:tab/>
            </w:r>
            <w:r w:rsidR="009B75C5" w:rsidRPr="00600380">
              <w:rPr>
                <w:rStyle w:val="Hyperlink"/>
                <w:noProof/>
              </w:rPr>
              <w:t>ОБРАЗАЦ СТРУКТУРЕ ПОНУЂЕНЕ ЦЕНЕ</w:t>
            </w:r>
            <w:r w:rsidR="009B75C5">
              <w:rPr>
                <w:noProof/>
                <w:webHidden/>
              </w:rPr>
              <w:tab/>
            </w:r>
            <w:r w:rsidR="0042435B">
              <w:rPr>
                <w:noProof/>
                <w:webHidden/>
                <w:lang w:val="sr-Cyrl-CS"/>
              </w:rPr>
              <w:t>27</w:t>
            </w:r>
          </w:hyperlink>
        </w:p>
        <w:p w:rsidR="009B75C5" w:rsidRDefault="00CF7E72">
          <w:pPr>
            <w:pStyle w:val="TOC2"/>
            <w:tabs>
              <w:tab w:val="left" w:pos="880"/>
              <w:tab w:val="right" w:leader="dot" w:pos="9040"/>
            </w:tabs>
            <w:rPr>
              <w:rFonts w:asciiTheme="minorHAnsi" w:eastAsiaTheme="minorEastAsia" w:hAnsiTheme="minorHAnsi" w:cstheme="minorBidi"/>
              <w:noProof/>
              <w:sz w:val="22"/>
              <w:szCs w:val="22"/>
            </w:rPr>
          </w:pPr>
          <w:hyperlink w:anchor="_Toc395526480" w:history="1">
            <w:r w:rsidR="00C74C5F">
              <w:rPr>
                <w:rStyle w:val="Hyperlink"/>
                <w:noProof/>
                <w:lang w:val="sr-Cyrl-CS"/>
              </w:rPr>
              <w:t>11</w:t>
            </w:r>
            <w:r w:rsidR="009B75C5" w:rsidRPr="00600380">
              <w:rPr>
                <w:rStyle w:val="Hyperlink"/>
                <w:noProof/>
              </w:rPr>
              <w:t>.</w:t>
            </w:r>
            <w:r w:rsidR="009B75C5">
              <w:rPr>
                <w:rFonts w:asciiTheme="minorHAnsi" w:eastAsiaTheme="minorEastAsia" w:hAnsiTheme="minorHAnsi" w:cstheme="minorBidi"/>
                <w:noProof/>
                <w:sz w:val="22"/>
                <w:szCs w:val="22"/>
              </w:rPr>
              <w:tab/>
            </w:r>
            <w:r w:rsidR="009B75C5" w:rsidRPr="00600380">
              <w:rPr>
                <w:rStyle w:val="Hyperlink"/>
                <w:noProof/>
              </w:rPr>
              <w:t>ОБРАЗАЦ ТРОШКОВА ПРИПРЕМЕ ПОНУДЕ</w:t>
            </w:r>
            <w:r w:rsidR="009B75C5">
              <w:rPr>
                <w:noProof/>
                <w:webHidden/>
              </w:rPr>
              <w:tab/>
            </w:r>
            <w:r w:rsidR="0042435B">
              <w:rPr>
                <w:noProof/>
                <w:webHidden/>
                <w:lang w:val="sr-Cyrl-CS"/>
              </w:rPr>
              <w:t>28</w:t>
            </w:r>
          </w:hyperlink>
        </w:p>
        <w:p w:rsidR="009B75C5" w:rsidRDefault="00CF7E72">
          <w:pPr>
            <w:pStyle w:val="TOC2"/>
            <w:tabs>
              <w:tab w:val="left" w:pos="880"/>
              <w:tab w:val="right" w:leader="dot" w:pos="9040"/>
            </w:tabs>
            <w:rPr>
              <w:rFonts w:asciiTheme="minorHAnsi" w:eastAsiaTheme="minorEastAsia" w:hAnsiTheme="minorHAnsi" w:cstheme="minorBidi"/>
              <w:noProof/>
              <w:sz w:val="22"/>
              <w:szCs w:val="22"/>
            </w:rPr>
          </w:pPr>
          <w:hyperlink w:anchor="_Toc395526482" w:history="1">
            <w:r w:rsidR="008646EA">
              <w:rPr>
                <w:rStyle w:val="Hyperlink"/>
                <w:noProof/>
                <w:lang w:val="sr-Cyrl-CS"/>
              </w:rPr>
              <w:t>12</w:t>
            </w:r>
            <w:r w:rsidR="009B75C5" w:rsidRPr="00600380">
              <w:rPr>
                <w:rStyle w:val="Hyperlink"/>
                <w:noProof/>
              </w:rPr>
              <w:t>.</w:t>
            </w:r>
            <w:r w:rsidR="009B75C5">
              <w:rPr>
                <w:rFonts w:asciiTheme="minorHAnsi" w:eastAsiaTheme="minorEastAsia" w:hAnsiTheme="minorHAnsi" w:cstheme="minorBidi"/>
                <w:noProof/>
                <w:sz w:val="22"/>
                <w:szCs w:val="22"/>
              </w:rPr>
              <w:tab/>
            </w:r>
            <w:r w:rsidR="009B75C5" w:rsidRPr="00600380">
              <w:rPr>
                <w:rStyle w:val="Hyperlink"/>
                <w:noProof/>
              </w:rPr>
              <w:t>ОПШТИ ПОДАЦИ О ПОНУЂАЧУ ИЗ ГРУПЕ ПОНУЂАЧА</w:t>
            </w:r>
            <w:r w:rsidR="009B75C5">
              <w:rPr>
                <w:noProof/>
                <w:webHidden/>
              </w:rPr>
              <w:tab/>
            </w:r>
            <w:r w:rsidR="0042435B">
              <w:rPr>
                <w:noProof/>
                <w:webHidden/>
                <w:lang w:val="sr-Cyrl-RS"/>
              </w:rPr>
              <w:t>29</w:t>
            </w:r>
          </w:hyperlink>
        </w:p>
        <w:p w:rsidR="009B75C5" w:rsidRDefault="00CF7E72">
          <w:pPr>
            <w:pStyle w:val="TOC2"/>
            <w:tabs>
              <w:tab w:val="left" w:pos="880"/>
              <w:tab w:val="right" w:leader="dot" w:pos="9040"/>
            </w:tabs>
            <w:rPr>
              <w:rFonts w:asciiTheme="minorHAnsi" w:eastAsiaTheme="minorEastAsia" w:hAnsiTheme="minorHAnsi" w:cstheme="minorBidi"/>
              <w:noProof/>
              <w:sz w:val="22"/>
              <w:szCs w:val="22"/>
            </w:rPr>
          </w:pPr>
          <w:hyperlink w:anchor="_Toc395526483" w:history="1">
            <w:r w:rsidR="008646EA">
              <w:rPr>
                <w:rStyle w:val="Hyperlink"/>
                <w:noProof/>
                <w:lang w:val="sr-Cyrl-CS"/>
              </w:rPr>
              <w:t>13</w:t>
            </w:r>
            <w:r w:rsidR="009B75C5" w:rsidRPr="00600380">
              <w:rPr>
                <w:rStyle w:val="Hyperlink"/>
                <w:noProof/>
              </w:rPr>
              <w:t>.</w:t>
            </w:r>
            <w:r w:rsidR="009B75C5">
              <w:rPr>
                <w:rFonts w:asciiTheme="minorHAnsi" w:eastAsiaTheme="minorEastAsia" w:hAnsiTheme="minorHAnsi" w:cstheme="minorBidi"/>
                <w:noProof/>
                <w:sz w:val="22"/>
                <w:szCs w:val="22"/>
              </w:rPr>
              <w:tab/>
            </w:r>
            <w:r w:rsidR="009B75C5" w:rsidRPr="00600380">
              <w:rPr>
                <w:rStyle w:val="Hyperlink"/>
                <w:noProof/>
              </w:rPr>
              <w:t>ОПШТИ ПОДАЦИ О ПОДИЗВОЂАЧИМА</w:t>
            </w:r>
            <w:r w:rsidR="009B75C5">
              <w:rPr>
                <w:noProof/>
                <w:webHidden/>
              </w:rPr>
              <w:tab/>
            </w:r>
            <w:r w:rsidR="0042435B">
              <w:rPr>
                <w:noProof/>
                <w:webHidden/>
                <w:lang w:val="sr-Cyrl-RS"/>
              </w:rPr>
              <w:t>30</w:t>
            </w:r>
          </w:hyperlink>
        </w:p>
        <w:p w:rsidR="009B75C5" w:rsidRDefault="009444EE">
          <w:r>
            <w:rPr>
              <w:b/>
              <w:bCs/>
              <w:noProof/>
            </w:rPr>
            <w:fldChar w:fldCharType="end"/>
          </w:r>
        </w:p>
      </w:sdtContent>
    </w:sdt>
    <w:p w:rsidR="002D5B2C" w:rsidRPr="002D5B2C" w:rsidRDefault="002D5B2C" w:rsidP="00D76B68">
      <w:pPr>
        <w:pStyle w:val="Heading2"/>
        <w:numPr>
          <w:ilvl w:val="0"/>
          <w:numId w:val="5"/>
        </w:numPr>
        <w:rPr>
          <w:noProof/>
        </w:rPr>
      </w:pPr>
      <w:r w:rsidRPr="002D5B2C">
        <w:rPr>
          <w:noProof/>
        </w:rPr>
        <w:br w:type="page"/>
      </w:r>
      <w:bookmarkStart w:id="6" w:name="_Toc354658139"/>
      <w:bookmarkStart w:id="7" w:name="_Toc354658271"/>
      <w:bookmarkStart w:id="8" w:name="_Toc354658305"/>
      <w:bookmarkStart w:id="9" w:name="_Toc354658399"/>
      <w:bookmarkStart w:id="10" w:name="_Toc364158541"/>
      <w:bookmarkStart w:id="11" w:name="_Toc395526460"/>
      <w:r w:rsidRPr="002D5B2C">
        <w:rPr>
          <w:noProof/>
        </w:rPr>
        <w:lastRenderedPageBreak/>
        <w:t>ОПШТИ ПОДАЦИ О НАБАВЦИ</w:t>
      </w:r>
      <w:bookmarkEnd w:id="6"/>
      <w:bookmarkEnd w:id="7"/>
      <w:bookmarkEnd w:id="8"/>
      <w:bookmarkEnd w:id="9"/>
      <w:bookmarkEnd w:id="10"/>
      <w:bookmarkEnd w:id="11"/>
    </w:p>
    <w:p w:rsidR="002D5B2C" w:rsidRPr="002D5B2C" w:rsidRDefault="002D5B2C" w:rsidP="002D5B2C">
      <w:pPr>
        <w:rPr>
          <w:noProof/>
        </w:rPr>
      </w:pPr>
    </w:p>
    <w:tbl>
      <w:tblPr>
        <w:tblStyle w:val="TableGrid"/>
        <w:tblW w:w="9090" w:type="dxa"/>
        <w:tblInd w:w="108" w:type="dxa"/>
        <w:tblLook w:val="04A0" w:firstRow="1" w:lastRow="0" w:firstColumn="1" w:lastColumn="0" w:noHBand="0" w:noVBand="1"/>
      </w:tblPr>
      <w:tblGrid>
        <w:gridCol w:w="4622"/>
        <w:gridCol w:w="4468"/>
      </w:tblGrid>
      <w:tr w:rsidR="00564722" w:rsidRPr="002D5B2C" w:rsidTr="00734367">
        <w:tc>
          <w:tcPr>
            <w:tcW w:w="4622" w:type="dxa"/>
          </w:tcPr>
          <w:p w:rsidR="00564722" w:rsidRPr="001366BB" w:rsidRDefault="00564722" w:rsidP="00564722">
            <w:pPr>
              <w:rPr>
                <w:b/>
                <w:noProof/>
              </w:rPr>
            </w:pPr>
            <w:r w:rsidRPr="001366BB">
              <w:rPr>
                <w:b/>
                <w:noProof/>
              </w:rPr>
              <w:t>Наручилац</w:t>
            </w:r>
          </w:p>
        </w:tc>
        <w:tc>
          <w:tcPr>
            <w:tcW w:w="4468" w:type="dxa"/>
          </w:tcPr>
          <w:p w:rsidR="00564722" w:rsidRPr="002D5B2C" w:rsidRDefault="00564722" w:rsidP="00564722">
            <w:pPr>
              <w:rPr>
                <w:noProof/>
              </w:rPr>
            </w:pPr>
            <w:r>
              <w:rPr>
                <w:noProof/>
              </w:rPr>
              <w:t>КЛИНИЧКИ ЦЕНТАР ВОЈВОДИНЕ,</w:t>
            </w:r>
          </w:p>
          <w:p w:rsidR="00564722" w:rsidRPr="002D5B2C" w:rsidRDefault="00564722" w:rsidP="00564722">
            <w:pPr>
              <w:rPr>
                <w:noProof/>
              </w:rPr>
            </w:pPr>
            <w:r w:rsidRPr="002D5B2C">
              <w:rPr>
                <w:noProof/>
              </w:rPr>
              <w:t xml:space="preserve">ул. Хајдук </w:t>
            </w:r>
            <w:r>
              <w:rPr>
                <w:noProof/>
              </w:rPr>
              <w:t>Вељкова бр.</w:t>
            </w:r>
            <w:r w:rsidR="00CD6461">
              <w:rPr>
                <w:noProof/>
              </w:rPr>
              <w:t xml:space="preserve"> </w:t>
            </w:r>
            <w:r>
              <w:rPr>
                <w:noProof/>
              </w:rPr>
              <w:t>1, Нови Сад, (www.kcv.rs</w:t>
            </w:r>
            <w:r w:rsidRPr="002D5B2C">
              <w:rPr>
                <w:noProof/>
              </w:rPr>
              <w:t>)</w:t>
            </w:r>
            <w:r w:rsidR="00CD6461">
              <w:rPr>
                <w:noProof/>
              </w:rPr>
              <w:t>.</w:t>
            </w:r>
          </w:p>
        </w:tc>
      </w:tr>
      <w:tr w:rsidR="00564722" w:rsidRPr="002D5B2C" w:rsidTr="00734367">
        <w:tc>
          <w:tcPr>
            <w:tcW w:w="4622" w:type="dxa"/>
          </w:tcPr>
          <w:p w:rsidR="00564722" w:rsidRPr="001366BB" w:rsidRDefault="00564722" w:rsidP="00564722">
            <w:pPr>
              <w:rPr>
                <w:b/>
                <w:noProof/>
              </w:rPr>
            </w:pPr>
            <w:r w:rsidRPr="001366BB">
              <w:rPr>
                <w:b/>
                <w:noProof/>
              </w:rPr>
              <w:t>Врста поступка</w:t>
            </w:r>
          </w:p>
        </w:tc>
        <w:tc>
          <w:tcPr>
            <w:tcW w:w="4468" w:type="dxa"/>
          </w:tcPr>
          <w:p w:rsidR="00564722" w:rsidRPr="00E42BFF" w:rsidRDefault="00564722" w:rsidP="00564722">
            <w:pPr>
              <w:jc w:val="both"/>
            </w:pPr>
            <w:r w:rsidRPr="00150683">
              <w:t xml:space="preserve">Предметна јавна набавка се спроводи у </w:t>
            </w:r>
            <w:r w:rsidRPr="000F1172">
              <w:rPr>
                <w:lang w:val="sr-Cyrl-CS"/>
              </w:rPr>
              <w:t>отвореном поступку</w:t>
            </w:r>
            <w:r w:rsidRPr="00150683">
              <w:rPr>
                <w:lang w:val="sr-Cyrl-CS"/>
              </w:rPr>
              <w:t xml:space="preserve">, </w:t>
            </w:r>
            <w:r w:rsidRPr="00150683">
              <w:t>у складу са Законом и подзаконским актима којима се уређују јавне набавке.</w:t>
            </w:r>
          </w:p>
        </w:tc>
      </w:tr>
      <w:tr w:rsidR="00564722" w:rsidRPr="002D5B2C" w:rsidTr="00734367">
        <w:tc>
          <w:tcPr>
            <w:tcW w:w="4622" w:type="dxa"/>
          </w:tcPr>
          <w:p w:rsidR="00564722" w:rsidRPr="001366BB" w:rsidRDefault="00564722" w:rsidP="00564722">
            <w:pPr>
              <w:rPr>
                <w:b/>
                <w:noProof/>
              </w:rPr>
            </w:pPr>
            <w:r w:rsidRPr="001366BB">
              <w:rPr>
                <w:b/>
                <w:noProof/>
              </w:rPr>
              <w:t>Предмет јавне набавке</w:t>
            </w:r>
          </w:p>
        </w:tc>
        <w:tc>
          <w:tcPr>
            <w:tcW w:w="4468" w:type="dxa"/>
          </w:tcPr>
          <w:p w:rsidR="002D1CB7" w:rsidRDefault="00B84C11" w:rsidP="002D1CB7">
            <w:pPr>
              <w:pStyle w:val="Footer"/>
            </w:pPr>
            <w:r w:rsidRPr="00734367">
              <w:t xml:space="preserve">Предмет јавне набавке </w:t>
            </w:r>
            <w:r w:rsidRPr="00734367">
              <w:rPr>
                <w:b/>
                <w:noProof/>
              </w:rPr>
              <w:t>добара</w:t>
            </w:r>
            <w:r w:rsidRPr="00734367">
              <w:t xml:space="preserve"> бр</w:t>
            </w:r>
            <w:r w:rsidRPr="00734367">
              <w:rPr>
                <w:lang w:val="ru-RU"/>
              </w:rPr>
              <w:t>.</w:t>
            </w:r>
            <w:r w:rsidR="0023541D">
              <w:t xml:space="preserve"> </w:t>
            </w:r>
          </w:p>
          <w:p w:rsidR="00564722" w:rsidRPr="00D1462D" w:rsidRDefault="007C2261" w:rsidP="0042435B">
            <w:pPr>
              <w:pStyle w:val="Footer"/>
              <w:jc w:val="both"/>
              <w:rPr>
                <w:b/>
                <w:lang w:val="sr-Cyrl-RS"/>
              </w:rPr>
            </w:pPr>
            <w:r>
              <w:rPr>
                <w:b/>
                <w:lang w:val="sr-Cyrl-CS"/>
              </w:rPr>
              <w:t>1</w:t>
            </w:r>
            <w:r w:rsidR="00B912A5">
              <w:rPr>
                <w:b/>
                <w:lang w:val="sr-Cyrl-CS"/>
              </w:rPr>
              <w:t>4</w:t>
            </w:r>
            <w:r w:rsidR="0042435B">
              <w:rPr>
                <w:b/>
                <w:lang w:val="sr-Latn-RS"/>
              </w:rPr>
              <w:t>7</w:t>
            </w:r>
            <w:r w:rsidR="00BE4DC6">
              <w:rPr>
                <w:b/>
                <w:lang w:val="sr-Cyrl-CS"/>
              </w:rPr>
              <w:t>-15</w:t>
            </w:r>
            <w:r w:rsidR="0023541D" w:rsidRPr="002174BB">
              <w:rPr>
                <w:b/>
              </w:rPr>
              <w:t>-O</w:t>
            </w:r>
            <w:r w:rsidR="00734367" w:rsidRPr="00734367">
              <w:t xml:space="preserve"> </w:t>
            </w:r>
            <w:r w:rsidR="00B84C11" w:rsidRPr="00734367">
              <w:t xml:space="preserve">је </w:t>
            </w:r>
            <w:r w:rsidR="0042435B">
              <w:rPr>
                <w:b/>
                <w:lang w:val="sr-Cyrl-RS"/>
              </w:rPr>
              <w:t>н</w:t>
            </w:r>
            <w:r w:rsidR="0042435B">
              <w:rPr>
                <w:b/>
                <w:lang w:val="sr-Cyrl-CS"/>
              </w:rPr>
              <w:t>абавка</w:t>
            </w:r>
            <w:r w:rsidR="0042435B">
              <w:rPr>
                <w:b/>
              </w:rPr>
              <w:t xml:space="preserve"> </w:t>
            </w:r>
            <w:r w:rsidR="0042435B">
              <w:rPr>
                <w:b/>
                <w:lang w:val="sr-Cyrl-ME"/>
              </w:rPr>
              <w:t xml:space="preserve">убодног материјала за </w:t>
            </w:r>
            <w:r w:rsidR="0042435B">
              <w:rPr>
                <w:b/>
                <w:noProof/>
              </w:rPr>
              <w:t>потребе Клиничког центра Војводине</w:t>
            </w:r>
            <w:r w:rsidR="00D1462D">
              <w:rPr>
                <w:b/>
                <w:noProof/>
                <w:lang w:val="sr-Cyrl-RS"/>
              </w:rPr>
              <w:t>.</w:t>
            </w:r>
          </w:p>
        </w:tc>
      </w:tr>
      <w:tr w:rsidR="00564722" w:rsidRPr="002D5B2C" w:rsidTr="00734367">
        <w:tc>
          <w:tcPr>
            <w:tcW w:w="4622" w:type="dxa"/>
          </w:tcPr>
          <w:p w:rsidR="00564722" w:rsidRPr="001366BB" w:rsidRDefault="00564722" w:rsidP="00564722">
            <w:pPr>
              <w:rPr>
                <w:noProof/>
              </w:rPr>
            </w:pPr>
            <w:r w:rsidRPr="001366BB">
              <w:rPr>
                <w:b/>
                <w:bCs/>
                <w:lang w:val="sr-Cyrl-CS"/>
              </w:rPr>
              <w:t>Циљ поступка</w:t>
            </w:r>
          </w:p>
        </w:tc>
        <w:tc>
          <w:tcPr>
            <w:tcW w:w="4468" w:type="dxa"/>
          </w:tcPr>
          <w:p w:rsidR="00564722" w:rsidRPr="00B84C11" w:rsidRDefault="00B84C11" w:rsidP="00734367">
            <w:pPr>
              <w:jc w:val="both"/>
              <w:rPr>
                <w:i/>
                <w:iCs/>
              </w:rPr>
            </w:pPr>
            <w:r w:rsidRPr="00FD3521">
              <w:rPr>
                <w:lang w:val="sr-Cyrl-CS"/>
              </w:rPr>
              <w:t xml:space="preserve">Поступак јавне набавке се спроводи ради </w:t>
            </w:r>
            <w:r w:rsidRPr="00734367">
              <w:rPr>
                <w:lang w:val="sr-Cyrl-CS"/>
              </w:rPr>
              <w:t>закључења уговора о јавној набавци.</w:t>
            </w:r>
          </w:p>
        </w:tc>
      </w:tr>
      <w:tr w:rsidR="00564722" w:rsidRPr="002D5B2C" w:rsidTr="00734367">
        <w:tc>
          <w:tcPr>
            <w:tcW w:w="4622" w:type="dxa"/>
          </w:tcPr>
          <w:p w:rsidR="00564722" w:rsidRPr="00734367" w:rsidRDefault="00564722" w:rsidP="00564722">
            <w:pPr>
              <w:rPr>
                <w:noProof/>
              </w:rPr>
            </w:pPr>
            <w:r w:rsidRPr="002D5B2C">
              <w:rPr>
                <w:b/>
                <w:noProof/>
              </w:rPr>
              <w:t>Напомена</w:t>
            </w:r>
            <w:r w:rsidR="00734367">
              <w:rPr>
                <w:noProof/>
              </w:rPr>
              <w:t>:</w:t>
            </w:r>
          </w:p>
          <w:p w:rsidR="00564722" w:rsidRPr="002D5B2C" w:rsidRDefault="00564722" w:rsidP="00D76B68">
            <w:pPr>
              <w:pStyle w:val="ListParagraph"/>
              <w:numPr>
                <w:ilvl w:val="0"/>
                <w:numId w:val="3"/>
              </w:numPr>
              <w:rPr>
                <w:noProof/>
              </w:rPr>
            </w:pPr>
            <w:r w:rsidRPr="002D5B2C">
              <w:rPr>
                <w:noProof/>
              </w:rPr>
              <w:t>У питању је резервисана јавна набавка</w:t>
            </w:r>
          </w:p>
          <w:p w:rsidR="00564722" w:rsidRPr="002D5B2C" w:rsidRDefault="00564722" w:rsidP="00D76B68">
            <w:pPr>
              <w:pStyle w:val="ListParagraph"/>
              <w:numPr>
                <w:ilvl w:val="0"/>
                <w:numId w:val="3"/>
              </w:numPr>
              <w:rPr>
                <w:noProof/>
              </w:rPr>
            </w:pPr>
            <w:r w:rsidRPr="002D5B2C">
              <w:rPr>
                <w:noProof/>
              </w:rPr>
              <w:t>Спроводи се електронска лицитација</w:t>
            </w:r>
          </w:p>
        </w:tc>
        <w:tc>
          <w:tcPr>
            <w:tcW w:w="4468" w:type="dxa"/>
          </w:tcPr>
          <w:p w:rsidR="00564722" w:rsidRPr="002D5B2C" w:rsidRDefault="00564722" w:rsidP="00564722">
            <w:pPr>
              <w:rPr>
                <w:noProof/>
              </w:rPr>
            </w:pPr>
          </w:p>
          <w:p w:rsidR="00564722" w:rsidRPr="002D5B2C" w:rsidRDefault="00564722" w:rsidP="00564722">
            <w:pPr>
              <w:rPr>
                <w:noProof/>
              </w:rPr>
            </w:pPr>
            <w:r w:rsidRPr="002D5B2C">
              <w:rPr>
                <w:noProof/>
              </w:rPr>
              <w:t>Не</w:t>
            </w:r>
          </w:p>
          <w:p w:rsidR="00564722" w:rsidRPr="002D5B2C" w:rsidRDefault="00564722" w:rsidP="00564722">
            <w:pPr>
              <w:rPr>
                <w:noProof/>
              </w:rPr>
            </w:pPr>
          </w:p>
          <w:p w:rsidR="00564722" w:rsidRPr="002D5B2C" w:rsidRDefault="00564722" w:rsidP="00564722">
            <w:pPr>
              <w:rPr>
                <w:noProof/>
              </w:rPr>
            </w:pPr>
            <w:r w:rsidRPr="002D5B2C">
              <w:rPr>
                <w:noProof/>
              </w:rPr>
              <w:t>Не</w:t>
            </w:r>
          </w:p>
        </w:tc>
      </w:tr>
      <w:tr w:rsidR="00564722" w:rsidRPr="002D5B2C" w:rsidTr="00734367">
        <w:tc>
          <w:tcPr>
            <w:tcW w:w="4622" w:type="dxa"/>
          </w:tcPr>
          <w:p w:rsidR="00564722" w:rsidRPr="001366BB" w:rsidRDefault="00564722" w:rsidP="00564722">
            <w:pPr>
              <w:rPr>
                <w:b/>
                <w:noProof/>
              </w:rPr>
            </w:pPr>
            <w:r w:rsidRPr="001366BB">
              <w:rPr>
                <w:b/>
                <w:noProof/>
              </w:rPr>
              <w:t>Контакт</w:t>
            </w:r>
          </w:p>
        </w:tc>
        <w:tc>
          <w:tcPr>
            <w:tcW w:w="4468" w:type="dxa"/>
          </w:tcPr>
          <w:p w:rsidR="00564722" w:rsidRPr="002A6122" w:rsidRDefault="00564722" w:rsidP="00564722">
            <w:pPr>
              <w:rPr>
                <w:noProof/>
              </w:rPr>
            </w:pPr>
            <w:r w:rsidRPr="002A6122">
              <w:rPr>
                <w:noProof/>
              </w:rPr>
              <w:t>Служба за медицинске јавне набавке</w:t>
            </w:r>
          </w:p>
        </w:tc>
      </w:tr>
      <w:tr w:rsidR="00564722" w:rsidRPr="002D5B2C" w:rsidTr="00734367">
        <w:tc>
          <w:tcPr>
            <w:tcW w:w="4622" w:type="dxa"/>
          </w:tcPr>
          <w:p w:rsidR="00564722" w:rsidRPr="00CD4064" w:rsidRDefault="00564722" w:rsidP="00564722">
            <w:pPr>
              <w:rPr>
                <w:b/>
                <w:noProof/>
              </w:rPr>
            </w:pPr>
            <w:r w:rsidRPr="00CD4064">
              <w:rPr>
                <w:b/>
                <w:noProof/>
              </w:rPr>
              <w:t xml:space="preserve">Телефон </w:t>
            </w:r>
            <w:r w:rsidRPr="009A5352">
              <w:rPr>
                <w:b/>
                <w:noProof/>
              </w:rPr>
              <w:t>(или други контакт)</w:t>
            </w:r>
          </w:p>
        </w:tc>
        <w:tc>
          <w:tcPr>
            <w:tcW w:w="4468" w:type="dxa"/>
          </w:tcPr>
          <w:p w:rsidR="00564722" w:rsidRDefault="002D10FE" w:rsidP="00564722">
            <w:pPr>
              <w:rPr>
                <w:noProof/>
              </w:rPr>
            </w:pPr>
            <w:r>
              <w:rPr>
                <w:noProof/>
              </w:rPr>
              <w:t xml:space="preserve">021/487-22-28; </w:t>
            </w:r>
            <w:hyperlink r:id="rId11" w:history="1">
              <w:r w:rsidR="0041010C" w:rsidRPr="00673DC1">
                <w:rPr>
                  <w:rStyle w:val="Hyperlink"/>
                  <w:noProof/>
                </w:rPr>
                <w:t>tender</w:t>
              </w:r>
              <w:r w:rsidR="0041010C" w:rsidRPr="00673DC1">
                <w:rPr>
                  <w:rStyle w:val="Hyperlink"/>
                  <w:noProof/>
                  <w:lang w:val="en-US"/>
                </w:rPr>
                <w:t>@</w:t>
              </w:r>
              <w:r w:rsidR="0041010C" w:rsidRPr="00673DC1">
                <w:rPr>
                  <w:rStyle w:val="Hyperlink"/>
                  <w:noProof/>
                </w:rPr>
                <w:t>kcv.rs</w:t>
              </w:r>
            </w:hyperlink>
          </w:p>
          <w:p w:rsidR="0041010C" w:rsidRPr="00805F8C" w:rsidRDefault="0041010C" w:rsidP="00564722">
            <w:pPr>
              <w:rPr>
                <w:noProof/>
              </w:rPr>
            </w:pPr>
            <w:r>
              <w:rPr>
                <w:noProof/>
              </w:rPr>
              <w:t>Радно време Наручиоца: 07-15</w:t>
            </w:r>
            <w:r w:rsidR="004E782E">
              <w:rPr>
                <w:noProof/>
              </w:rPr>
              <w:t xml:space="preserve"> </w:t>
            </w:r>
            <w:r w:rsidR="00805F8C">
              <w:rPr>
                <w:noProof/>
              </w:rPr>
              <w:t>часова (понедељак-петак)</w:t>
            </w:r>
          </w:p>
        </w:tc>
      </w:tr>
    </w:tbl>
    <w:p w:rsidR="00AD0C56" w:rsidRDefault="00AD0C56">
      <w:pPr>
        <w:rPr>
          <w:noProof/>
        </w:rPr>
      </w:pPr>
      <w:r>
        <w:rPr>
          <w:noProof/>
        </w:rPr>
        <w:br w:type="page"/>
      </w:r>
    </w:p>
    <w:p w:rsidR="00AD0C56" w:rsidRPr="00AD0C56" w:rsidRDefault="002D5B2C" w:rsidP="00D76B68">
      <w:pPr>
        <w:pStyle w:val="Heading2"/>
        <w:numPr>
          <w:ilvl w:val="0"/>
          <w:numId w:val="5"/>
        </w:numPr>
        <w:rPr>
          <w:noProof/>
          <w:lang w:val="sl-SI"/>
        </w:rPr>
      </w:pPr>
      <w:bookmarkStart w:id="12" w:name="_Toc364158542"/>
      <w:bookmarkStart w:id="13" w:name="_Toc395526461"/>
      <w:r w:rsidRPr="002D5B2C">
        <w:rPr>
          <w:noProof/>
        </w:rPr>
        <w:lastRenderedPageBreak/>
        <w:t>ПОДАЦИ О ПРЕДМЕТУ ЈАВНЕ НАБАВК</w:t>
      </w:r>
      <w:r w:rsidR="00AD0C56">
        <w:rPr>
          <w:noProof/>
        </w:rPr>
        <w:t>Е</w:t>
      </w:r>
      <w:bookmarkEnd w:id="12"/>
      <w:bookmarkEnd w:id="13"/>
    </w:p>
    <w:p w:rsidR="00B84C11" w:rsidRPr="00734367" w:rsidRDefault="00B84C11" w:rsidP="00734367">
      <w:pPr>
        <w:pStyle w:val="BodyText"/>
        <w:tabs>
          <w:tab w:val="left" w:pos="90"/>
        </w:tabs>
        <w:rPr>
          <w:b/>
          <w:noProof/>
          <w:szCs w:val="24"/>
        </w:rPr>
      </w:pPr>
      <w:bookmarkStart w:id="14" w:name="_Toc364158543"/>
    </w:p>
    <w:tbl>
      <w:tblPr>
        <w:tblStyle w:val="TableGrid"/>
        <w:tblW w:w="9090" w:type="dxa"/>
        <w:tblInd w:w="108" w:type="dxa"/>
        <w:tblLook w:val="04A0" w:firstRow="1" w:lastRow="0" w:firstColumn="1" w:lastColumn="0" w:noHBand="0" w:noVBand="1"/>
      </w:tblPr>
      <w:tblGrid>
        <w:gridCol w:w="3917"/>
        <w:gridCol w:w="5173"/>
      </w:tblGrid>
      <w:tr w:rsidR="00B84C11" w:rsidRPr="002D5B2C" w:rsidTr="00734367">
        <w:tc>
          <w:tcPr>
            <w:tcW w:w="3917" w:type="dxa"/>
          </w:tcPr>
          <w:p w:rsidR="00B84C11" w:rsidRPr="002D5B2C" w:rsidRDefault="00B84C11" w:rsidP="00734367">
            <w:pPr>
              <w:rPr>
                <w:noProof/>
              </w:rPr>
            </w:pPr>
            <w:r w:rsidRPr="001366BB">
              <w:rPr>
                <w:b/>
                <w:noProof/>
              </w:rPr>
              <w:t>Предмет јавне набавке</w:t>
            </w:r>
          </w:p>
        </w:tc>
        <w:tc>
          <w:tcPr>
            <w:tcW w:w="5173" w:type="dxa"/>
          </w:tcPr>
          <w:p w:rsidR="00B84C11" w:rsidRPr="00D1462D" w:rsidRDefault="00B84C11" w:rsidP="0042435B">
            <w:pPr>
              <w:pStyle w:val="Footer"/>
              <w:jc w:val="both"/>
              <w:rPr>
                <w:b/>
              </w:rPr>
            </w:pPr>
            <w:r w:rsidRPr="001B2B46">
              <w:t xml:space="preserve">Предмет јавне набавке </w:t>
            </w:r>
            <w:r w:rsidRPr="001B2B46">
              <w:rPr>
                <w:b/>
                <w:noProof/>
              </w:rPr>
              <w:t>добара</w:t>
            </w:r>
            <w:r w:rsidRPr="001B2B46">
              <w:t xml:space="preserve"> бр</w:t>
            </w:r>
            <w:r w:rsidRPr="001B2B46">
              <w:rPr>
                <w:lang w:val="ru-RU"/>
              </w:rPr>
              <w:t>.</w:t>
            </w:r>
            <w:r w:rsidR="00734367" w:rsidRPr="001B2B46">
              <w:t xml:space="preserve"> </w:t>
            </w:r>
            <w:r w:rsidR="007C2261">
              <w:rPr>
                <w:b/>
                <w:lang w:val="sr-Cyrl-CS"/>
              </w:rPr>
              <w:t>1</w:t>
            </w:r>
            <w:r w:rsidR="00B912A5">
              <w:rPr>
                <w:b/>
                <w:lang w:val="sr-Cyrl-CS"/>
              </w:rPr>
              <w:t>4</w:t>
            </w:r>
            <w:r w:rsidR="0042435B">
              <w:rPr>
                <w:b/>
                <w:lang w:val="sr-Cyrl-CS"/>
              </w:rPr>
              <w:t>7</w:t>
            </w:r>
            <w:r w:rsidR="00BE4DC6">
              <w:rPr>
                <w:b/>
                <w:lang w:val="sr-Cyrl-CS"/>
              </w:rPr>
              <w:t>-15</w:t>
            </w:r>
            <w:r w:rsidR="0023541D" w:rsidRPr="002174BB">
              <w:rPr>
                <w:b/>
              </w:rPr>
              <w:t>-O</w:t>
            </w:r>
            <w:r w:rsidR="0023541D">
              <w:t xml:space="preserve"> </w:t>
            </w:r>
            <w:r w:rsidRPr="001B2B46">
              <w:t xml:space="preserve">је </w:t>
            </w:r>
            <w:r w:rsidR="00B912A5">
              <w:rPr>
                <w:b/>
                <w:lang w:val="sr-Cyrl-CS"/>
              </w:rPr>
              <w:t>н</w:t>
            </w:r>
            <w:r w:rsidR="00B912A5" w:rsidRPr="00487AC9">
              <w:rPr>
                <w:b/>
                <w:lang w:val="sr-Cyrl-CS"/>
              </w:rPr>
              <w:t xml:space="preserve">абавка </w:t>
            </w:r>
            <w:r w:rsidR="00B912A5">
              <w:rPr>
                <w:b/>
                <w:lang w:val="sr-Cyrl-CS"/>
              </w:rPr>
              <w:t xml:space="preserve">осталог </w:t>
            </w:r>
            <w:r w:rsidR="00B912A5">
              <w:rPr>
                <w:b/>
                <w:lang w:val="sr-Cyrl-RS"/>
              </w:rPr>
              <w:t xml:space="preserve">медицинског материјала за потребе </w:t>
            </w:r>
            <w:r w:rsidR="00B912A5" w:rsidRPr="00487AC9">
              <w:rPr>
                <w:b/>
                <w:lang w:val="sr-Cyrl-CS"/>
              </w:rPr>
              <w:t>Клиничког центра Војводине</w:t>
            </w:r>
            <w:r w:rsidR="007C3FF3">
              <w:rPr>
                <w:b/>
                <w:szCs w:val="28"/>
              </w:rPr>
              <w:t>.</w:t>
            </w:r>
          </w:p>
        </w:tc>
      </w:tr>
      <w:tr w:rsidR="00B84C11" w:rsidRPr="002D5B2C" w:rsidTr="002D1CB7">
        <w:tc>
          <w:tcPr>
            <w:tcW w:w="3917" w:type="dxa"/>
          </w:tcPr>
          <w:p w:rsidR="00B84C11" w:rsidRPr="004D2E66" w:rsidRDefault="00B84C11" w:rsidP="00734367">
            <w:pPr>
              <w:rPr>
                <w:b/>
                <w:noProof/>
              </w:rPr>
            </w:pPr>
            <w:r w:rsidRPr="004D2E66">
              <w:rPr>
                <w:b/>
                <w:noProof/>
              </w:rPr>
              <w:t>Назив и ознака из општег речника</w:t>
            </w:r>
          </w:p>
        </w:tc>
        <w:tc>
          <w:tcPr>
            <w:tcW w:w="5173" w:type="dxa"/>
            <w:vAlign w:val="center"/>
          </w:tcPr>
          <w:p w:rsidR="00B84C11" w:rsidRPr="000E5367" w:rsidRDefault="00C11A0D" w:rsidP="00E45538">
            <w:pPr>
              <w:rPr>
                <w:noProof/>
              </w:rPr>
            </w:pPr>
            <w:r>
              <w:rPr>
                <w:lang w:val="sr-Cyrl-BA"/>
              </w:rPr>
              <w:t>3314</w:t>
            </w:r>
            <w:r w:rsidR="00E45538">
              <w:rPr>
                <w:lang w:val="sr-Cyrl-BA"/>
              </w:rPr>
              <w:t>0</w:t>
            </w:r>
            <w:r>
              <w:rPr>
                <w:lang w:val="sr-Cyrl-BA"/>
              </w:rPr>
              <w:t>000 – медицински потрошни материјал</w:t>
            </w:r>
          </w:p>
        </w:tc>
      </w:tr>
    </w:tbl>
    <w:p w:rsidR="00E45538" w:rsidRPr="00E45538" w:rsidRDefault="00E45538" w:rsidP="00B84C11">
      <w:pPr>
        <w:rPr>
          <w:b/>
          <w:noProof/>
          <w:lang w:val="sr-Cyrl-CS"/>
        </w:rPr>
      </w:pPr>
    </w:p>
    <w:p w:rsidR="007C2261" w:rsidRPr="00B912A5" w:rsidRDefault="00EB23DB" w:rsidP="00B912A5">
      <w:pPr>
        <w:rPr>
          <w:b/>
          <w:noProof/>
          <w:lang w:val="sr-Cyrl-CS"/>
        </w:rPr>
      </w:pPr>
      <w:r>
        <w:rPr>
          <w:b/>
          <w:noProof/>
        </w:rPr>
        <w:t>Предмет јавне набавке</w:t>
      </w:r>
      <w:r w:rsidR="00BE4DC6">
        <w:rPr>
          <w:b/>
          <w:noProof/>
          <w:lang w:val="sr-Cyrl-RS"/>
        </w:rPr>
        <w:t xml:space="preserve"> </w:t>
      </w:r>
      <w:r w:rsidR="00BE4DC6">
        <w:rPr>
          <w:b/>
          <w:noProof/>
        </w:rPr>
        <w:t xml:space="preserve">је </w:t>
      </w:r>
      <w:r w:rsidR="0053716E">
        <w:rPr>
          <w:b/>
          <w:noProof/>
        </w:rPr>
        <w:t>обликован по партијама</w:t>
      </w:r>
      <w:r w:rsidR="00B912A5">
        <w:rPr>
          <w:b/>
          <w:noProof/>
          <w:lang w:val="sr-Cyrl-CS"/>
        </w:rPr>
        <w:t>, како следи:</w:t>
      </w:r>
    </w:p>
    <w:p w:rsidR="00B912A5" w:rsidRDefault="00B912A5" w:rsidP="00734367">
      <w:pPr>
        <w:jc w:val="both"/>
        <w:rPr>
          <w:b/>
          <w:iCs/>
          <w:lang w:val="sr-Cyrl-RS"/>
        </w:rPr>
      </w:pPr>
    </w:p>
    <w:tbl>
      <w:tblPr>
        <w:tblStyle w:val="TableGrid"/>
        <w:tblW w:w="0" w:type="auto"/>
        <w:tblLook w:val="04A0" w:firstRow="1" w:lastRow="0" w:firstColumn="1" w:lastColumn="0" w:noHBand="0" w:noVBand="1"/>
      </w:tblPr>
      <w:tblGrid>
        <w:gridCol w:w="2037"/>
        <w:gridCol w:w="7209"/>
      </w:tblGrid>
      <w:tr w:rsidR="0042435B" w:rsidTr="0042435B">
        <w:trPr>
          <w:trHeight w:val="545"/>
        </w:trPr>
        <w:tc>
          <w:tcPr>
            <w:tcW w:w="2037" w:type="dxa"/>
            <w:tcBorders>
              <w:top w:val="single" w:sz="4" w:space="0" w:color="auto"/>
              <w:left w:val="single" w:sz="4" w:space="0" w:color="auto"/>
              <w:bottom w:val="single" w:sz="4" w:space="0" w:color="auto"/>
              <w:right w:val="single" w:sz="4" w:space="0" w:color="auto"/>
            </w:tcBorders>
            <w:hideMark/>
          </w:tcPr>
          <w:p w:rsidR="0042435B" w:rsidRDefault="0042435B" w:rsidP="0042435B">
            <w:pPr>
              <w:jc w:val="center"/>
              <w:rPr>
                <w:b/>
                <w:lang w:val="sr-Cyrl-CS"/>
              </w:rPr>
            </w:pPr>
            <w:r>
              <w:rPr>
                <w:b/>
                <w:lang w:val="sr-Cyrl-CS"/>
              </w:rPr>
              <w:t>Редни број партије</w:t>
            </w:r>
          </w:p>
        </w:tc>
        <w:tc>
          <w:tcPr>
            <w:tcW w:w="7209" w:type="dxa"/>
            <w:tcBorders>
              <w:top w:val="single" w:sz="4" w:space="0" w:color="auto"/>
              <w:left w:val="single" w:sz="4" w:space="0" w:color="auto"/>
              <w:bottom w:val="single" w:sz="4" w:space="0" w:color="auto"/>
              <w:right w:val="single" w:sz="4" w:space="0" w:color="auto"/>
            </w:tcBorders>
            <w:hideMark/>
          </w:tcPr>
          <w:p w:rsidR="0042435B" w:rsidRDefault="0042435B" w:rsidP="0042435B">
            <w:pPr>
              <w:jc w:val="center"/>
              <w:rPr>
                <w:b/>
              </w:rPr>
            </w:pPr>
            <w:r>
              <w:rPr>
                <w:b/>
              </w:rPr>
              <w:t>Назив партије</w:t>
            </w:r>
          </w:p>
        </w:tc>
      </w:tr>
      <w:tr w:rsidR="0042435B" w:rsidRPr="00CF4FD7" w:rsidTr="0042435B">
        <w:trPr>
          <w:trHeight w:val="530"/>
        </w:trPr>
        <w:tc>
          <w:tcPr>
            <w:tcW w:w="2037" w:type="dxa"/>
            <w:tcBorders>
              <w:top w:val="single" w:sz="4" w:space="0" w:color="auto"/>
              <w:left w:val="single" w:sz="4" w:space="0" w:color="auto"/>
              <w:bottom w:val="single" w:sz="4" w:space="0" w:color="auto"/>
              <w:right w:val="single" w:sz="4" w:space="0" w:color="auto"/>
            </w:tcBorders>
            <w:vAlign w:val="center"/>
            <w:hideMark/>
          </w:tcPr>
          <w:p w:rsidR="0042435B" w:rsidRPr="007A26F7" w:rsidRDefault="0042435B" w:rsidP="0042435B">
            <w:pPr>
              <w:jc w:val="center"/>
              <w:rPr>
                <w:noProof/>
              </w:rPr>
            </w:pPr>
            <w:r w:rsidRPr="007A26F7">
              <w:rPr>
                <w:noProof/>
                <w:lang w:val="sr-Cyrl-RS"/>
              </w:rPr>
              <w:t>1.</w:t>
            </w:r>
          </w:p>
        </w:tc>
        <w:tc>
          <w:tcPr>
            <w:tcW w:w="7209" w:type="dxa"/>
            <w:tcBorders>
              <w:top w:val="single" w:sz="4" w:space="0" w:color="auto"/>
              <w:left w:val="single" w:sz="4" w:space="0" w:color="auto"/>
              <w:bottom w:val="single" w:sz="4" w:space="0" w:color="auto"/>
              <w:right w:val="single" w:sz="4" w:space="0" w:color="auto"/>
            </w:tcBorders>
            <w:hideMark/>
          </w:tcPr>
          <w:p w:rsidR="0042435B" w:rsidRPr="00CF4FD7" w:rsidRDefault="0042435B" w:rsidP="0042435B">
            <w:pPr>
              <w:rPr>
                <w:noProof/>
                <w:lang w:val="en-US"/>
              </w:rPr>
            </w:pPr>
            <w:r>
              <w:rPr>
                <w:noProof/>
                <w:lang w:val="sr-Cyrl-ME"/>
              </w:rPr>
              <w:t xml:space="preserve">Траке за мерење глукозе у крви за апарат </w:t>
            </w:r>
            <w:r>
              <w:rPr>
                <w:noProof/>
                <w:lang w:val="en-US"/>
              </w:rPr>
              <w:t>Precision</w:t>
            </w:r>
          </w:p>
        </w:tc>
      </w:tr>
      <w:tr w:rsidR="0042435B" w:rsidRPr="00CF4FD7" w:rsidTr="0042435B">
        <w:trPr>
          <w:trHeight w:val="530"/>
        </w:trPr>
        <w:tc>
          <w:tcPr>
            <w:tcW w:w="2037" w:type="dxa"/>
            <w:tcBorders>
              <w:top w:val="single" w:sz="4" w:space="0" w:color="auto"/>
              <w:left w:val="single" w:sz="4" w:space="0" w:color="auto"/>
              <w:bottom w:val="single" w:sz="4" w:space="0" w:color="auto"/>
              <w:right w:val="single" w:sz="4" w:space="0" w:color="auto"/>
            </w:tcBorders>
            <w:vAlign w:val="center"/>
            <w:hideMark/>
          </w:tcPr>
          <w:p w:rsidR="0042435B" w:rsidRPr="007A26F7" w:rsidRDefault="0042435B" w:rsidP="0042435B">
            <w:pPr>
              <w:jc w:val="center"/>
            </w:pPr>
            <w:r w:rsidRPr="007A26F7">
              <w:rPr>
                <w:lang w:val="sr-Cyrl-RS"/>
              </w:rPr>
              <w:t>2.</w:t>
            </w:r>
          </w:p>
        </w:tc>
        <w:tc>
          <w:tcPr>
            <w:tcW w:w="7209" w:type="dxa"/>
            <w:tcBorders>
              <w:top w:val="single" w:sz="4" w:space="0" w:color="auto"/>
              <w:left w:val="single" w:sz="4" w:space="0" w:color="auto"/>
              <w:bottom w:val="single" w:sz="4" w:space="0" w:color="auto"/>
              <w:right w:val="single" w:sz="4" w:space="0" w:color="auto"/>
            </w:tcBorders>
          </w:tcPr>
          <w:p w:rsidR="0042435B" w:rsidRPr="00CF4FD7" w:rsidRDefault="0042435B" w:rsidP="0042435B">
            <w:pPr>
              <w:rPr>
                <w:lang w:val="en-US"/>
              </w:rPr>
            </w:pPr>
            <w:r>
              <w:rPr>
                <w:lang w:val="en-US"/>
              </w:rPr>
              <w:t>T</w:t>
            </w:r>
            <w:r>
              <w:rPr>
                <w:lang w:val="sr-Cyrl-ME"/>
              </w:rPr>
              <w:t xml:space="preserve">раке за мерење глукозе у крви за апарат </w:t>
            </w:r>
            <w:r>
              <w:rPr>
                <w:lang w:val="en-US"/>
              </w:rPr>
              <w:t>Contour Bayer</w:t>
            </w:r>
          </w:p>
        </w:tc>
      </w:tr>
      <w:tr w:rsidR="0042435B" w:rsidRPr="007A26F7" w:rsidTr="0042435B">
        <w:trPr>
          <w:trHeight w:val="545"/>
        </w:trPr>
        <w:tc>
          <w:tcPr>
            <w:tcW w:w="2037" w:type="dxa"/>
            <w:tcBorders>
              <w:top w:val="single" w:sz="4" w:space="0" w:color="auto"/>
              <w:left w:val="single" w:sz="4" w:space="0" w:color="auto"/>
              <w:bottom w:val="single" w:sz="4" w:space="0" w:color="auto"/>
              <w:right w:val="single" w:sz="4" w:space="0" w:color="auto"/>
            </w:tcBorders>
            <w:vAlign w:val="center"/>
          </w:tcPr>
          <w:p w:rsidR="0042435B" w:rsidRPr="007A26F7" w:rsidRDefault="0042435B" w:rsidP="0042435B">
            <w:pPr>
              <w:jc w:val="center"/>
              <w:rPr>
                <w:lang w:val="sr-Cyrl-RS"/>
              </w:rPr>
            </w:pPr>
            <w:r>
              <w:rPr>
                <w:lang w:val="sr-Cyrl-RS"/>
              </w:rPr>
              <w:t>3.</w:t>
            </w:r>
          </w:p>
        </w:tc>
        <w:tc>
          <w:tcPr>
            <w:tcW w:w="7209" w:type="dxa"/>
            <w:tcBorders>
              <w:top w:val="single" w:sz="4" w:space="0" w:color="auto"/>
              <w:left w:val="single" w:sz="4" w:space="0" w:color="auto"/>
              <w:bottom w:val="single" w:sz="4" w:space="0" w:color="auto"/>
              <w:right w:val="single" w:sz="4" w:space="0" w:color="auto"/>
            </w:tcBorders>
          </w:tcPr>
          <w:p w:rsidR="0042435B" w:rsidRPr="007A26F7" w:rsidRDefault="0042435B" w:rsidP="0042435B">
            <w:pPr>
              <w:rPr>
                <w:lang w:val="sr-Cyrl-CS"/>
              </w:rPr>
            </w:pPr>
            <w:r>
              <w:rPr>
                <w:lang w:val="en-US"/>
              </w:rPr>
              <w:t>T</w:t>
            </w:r>
            <w:r>
              <w:rPr>
                <w:lang w:val="sr-Cyrl-ME"/>
              </w:rPr>
              <w:t xml:space="preserve">раке за мерење глукозе у крви за апарат </w:t>
            </w:r>
            <w:r>
              <w:rPr>
                <w:lang w:val="en-US"/>
              </w:rPr>
              <w:t>Accu Active i Accu Chek Performa</w:t>
            </w:r>
          </w:p>
        </w:tc>
      </w:tr>
      <w:tr w:rsidR="0042435B" w:rsidRPr="00CF4FD7" w:rsidTr="0042435B">
        <w:trPr>
          <w:trHeight w:val="266"/>
        </w:trPr>
        <w:tc>
          <w:tcPr>
            <w:tcW w:w="2037" w:type="dxa"/>
            <w:tcBorders>
              <w:top w:val="single" w:sz="4" w:space="0" w:color="auto"/>
              <w:left w:val="single" w:sz="4" w:space="0" w:color="auto"/>
              <w:bottom w:val="single" w:sz="4" w:space="0" w:color="auto"/>
              <w:right w:val="single" w:sz="4" w:space="0" w:color="auto"/>
            </w:tcBorders>
            <w:vAlign w:val="center"/>
          </w:tcPr>
          <w:p w:rsidR="0042435B" w:rsidRPr="007A26F7" w:rsidRDefault="0042435B" w:rsidP="0042435B">
            <w:pPr>
              <w:jc w:val="center"/>
              <w:rPr>
                <w:lang w:val="sr-Cyrl-RS"/>
              </w:rPr>
            </w:pPr>
            <w:r>
              <w:rPr>
                <w:lang w:val="sr-Cyrl-RS"/>
              </w:rPr>
              <w:t>4.</w:t>
            </w:r>
          </w:p>
        </w:tc>
        <w:tc>
          <w:tcPr>
            <w:tcW w:w="7209" w:type="dxa"/>
            <w:tcBorders>
              <w:top w:val="single" w:sz="4" w:space="0" w:color="auto"/>
              <w:left w:val="single" w:sz="4" w:space="0" w:color="auto"/>
              <w:bottom w:val="single" w:sz="4" w:space="0" w:color="auto"/>
              <w:right w:val="single" w:sz="4" w:space="0" w:color="auto"/>
            </w:tcBorders>
          </w:tcPr>
          <w:p w:rsidR="0042435B" w:rsidRPr="00CF4FD7" w:rsidRDefault="0042435B" w:rsidP="0042435B">
            <w:pPr>
              <w:rPr>
                <w:lang w:val="sr-Cyrl-ME"/>
              </w:rPr>
            </w:pPr>
            <w:r>
              <w:rPr>
                <w:lang w:val="sr-Cyrl-ME"/>
              </w:rPr>
              <w:t>Игле ПВЦ</w:t>
            </w:r>
          </w:p>
        </w:tc>
      </w:tr>
      <w:tr w:rsidR="0042435B" w:rsidTr="0042435B">
        <w:trPr>
          <w:trHeight w:val="266"/>
        </w:trPr>
        <w:tc>
          <w:tcPr>
            <w:tcW w:w="2037" w:type="dxa"/>
            <w:tcBorders>
              <w:top w:val="single" w:sz="4" w:space="0" w:color="auto"/>
              <w:left w:val="single" w:sz="4" w:space="0" w:color="auto"/>
              <w:bottom w:val="single" w:sz="4" w:space="0" w:color="auto"/>
              <w:right w:val="single" w:sz="4" w:space="0" w:color="auto"/>
            </w:tcBorders>
            <w:vAlign w:val="center"/>
          </w:tcPr>
          <w:p w:rsidR="0042435B" w:rsidRDefault="0042435B" w:rsidP="0042435B">
            <w:pPr>
              <w:jc w:val="center"/>
              <w:rPr>
                <w:lang w:val="sr-Cyrl-RS"/>
              </w:rPr>
            </w:pPr>
            <w:r>
              <w:rPr>
                <w:lang w:val="sr-Cyrl-RS"/>
              </w:rPr>
              <w:t>5.</w:t>
            </w:r>
          </w:p>
        </w:tc>
        <w:tc>
          <w:tcPr>
            <w:tcW w:w="7209" w:type="dxa"/>
            <w:tcBorders>
              <w:top w:val="single" w:sz="4" w:space="0" w:color="auto"/>
              <w:left w:val="single" w:sz="4" w:space="0" w:color="auto"/>
              <w:bottom w:val="single" w:sz="4" w:space="0" w:color="auto"/>
              <w:right w:val="single" w:sz="4" w:space="0" w:color="auto"/>
            </w:tcBorders>
          </w:tcPr>
          <w:p w:rsidR="0042435B" w:rsidRDefault="0042435B" w:rsidP="0042435B">
            <w:pPr>
              <w:rPr>
                <w:lang w:val="sr-Cyrl-ME"/>
              </w:rPr>
            </w:pPr>
            <w:r>
              <w:rPr>
                <w:lang w:val="sr-Cyrl-ME"/>
              </w:rPr>
              <w:t>Игле за инсулин</w:t>
            </w:r>
          </w:p>
        </w:tc>
      </w:tr>
      <w:tr w:rsidR="0042435B" w:rsidTr="0042435B">
        <w:trPr>
          <w:trHeight w:val="266"/>
        </w:trPr>
        <w:tc>
          <w:tcPr>
            <w:tcW w:w="2037" w:type="dxa"/>
            <w:tcBorders>
              <w:top w:val="single" w:sz="4" w:space="0" w:color="auto"/>
              <w:left w:val="single" w:sz="4" w:space="0" w:color="auto"/>
              <w:bottom w:val="single" w:sz="4" w:space="0" w:color="auto"/>
              <w:right w:val="single" w:sz="4" w:space="0" w:color="auto"/>
            </w:tcBorders>
            <w:vAlign w:val="center"/>
          </w:tcPr>
          <w:p w:rsidR="0042435B" w:rsidRDefault="0042435B" w:rsidP="0042435B">
            <w:pPr>
              <w:jc w:val="center"/>
              <w:rPr>
                <w:lang w:val="sr-Cyrl-RS"/>
              </w:rPr>
            </w:pPr>
            <w:r>
              <w:rPr>
                <w:lang w:val="sr-Cyrl-RS"/>
              </w:rPr>
              <w:t>6.</w:t>
            </w:r>
          </w:p>
        </w:tc>
        <w:tc>
          <w:tcPr>
            <w:tcW w:w="7209" w:type="dxa"/>
            <w:tcBorders>
              <w:top w:val="single" w:sz="4" w:space="0" w:color="auto"/>
              <w:left w:val="single" w:sz="4" w:space="0" w:color="auto"/>
              <w:bottom w:val="single" w:sz="4" w:space="0" w:color="auto"/>
              <w:right w:val="single" w:sz="4" w:space="0" w:color="auto"/>
            </w:tcBorders>
          </w:tcPr>
          <w:p w:rsidR="0042435B" w:rsidRDefault="0042435B" w:rsidP="0042435B">
            <w:pPr>
              <w:rPr>
                <w:lang w:val="sr-Cyrl-ME"/>
              </w:rPr>
            </w:pPr>
            <w:r>
              <w:rPr>
                <w:lang w:val="sr-Cyrl-ME"/>
              </w:rPr>
              <w:t>И.В. Каниле</w:t>
            </w:r>
          </w:p>
        </w:tc>
      </w:tr>
      <w:tr w:rsidR="0042435B" w:rsidTr="0042435B">
        <w:trPr>
          <w:trHeight w:val="266"/>
        </w:trPr>
        <w:tc>
          <w:tcPr>
            <w:tcW w:w="2037" w:type="dxa"/>
            <w:tcBorders>
              <w:top w:val="single" w:sz="4" w:space="0" w:color="auto"/>
              <w:left w:val="single" w:sz="4" w:space="0" w:color="auto"/>
              <w:bottom w:val="single" w:sz="4" w:space="0" w:color="auto"/>
              <w:right w:val="single" w:sz="4" w:space="0" w:color="auto"/>
            </w:tcBorders>
            <w:vAlign w:val="center"/>
          </w:tcPr>
          <w:p w:rsidR="0042435B" w:rsidRDefault="0042435B" w:rsidP="0042435B">
            <w:pPr>
              <w:jc w:val="center"/>
              <w:rPr>
                <w:lang w:val="sr-Cyrl-RS"/>
              </w:rPr>
            </w:pPr>
            <w:r>
              <w:rPr>
                <w:lang w:val="sr-Cyrl-RS"/>
              </w:rPr>
              <w:t>7.</w:t>
            </w:r>
          </w:p>
        </w:tc>
        <w:tc>
          <w:tcPr>
            <w:tcW w:w="7209" w:type="dxa"/>
            <w:tcBorders>
              <w:top w:val="single" w:sz="4" w:space="0" w:color="auto"/>
              <w:left w:val="single" w:sz="4" w:space="0" w:color="auto"/>
              <w:bottom w:val="single" w:sz="4" w:space="0" w:color="auto"/>
              <w:right w:val="single" w:sz="4" w:space="0" w:color="auto"/>
            </w:tcBorders>
          </w:tcPr>
          <w:p w:rsidR="0042435B" w:rsidRDefault="0042435B" w:rsidP="0042435B">
            <w:pPr>
              <w:rPr>
                <w:lang w:val="sr-Cyrl-ME"/>
              </w:rPr>
            </w:pPr>
            <w:r>
              <w:rPr>
                <w:lang w:val="sr-Cyrl-ME"/>
              </w:rPr>
              <w:t>Хирушки скалпели</w:t>
            </w:r>
          </w:p>
        </w:tc>
      </w:tr>
      <w:tr w:rsidR="0042435B" w:rsidTr="0042435B">
        <w:trPr>
          <w:trHeight w:val="266"/>
        </w:trPr>
        <w:tc>
          <w:tcPr>
            <w:tcW w:w="2037" w:type="dxa"/>
            <w:tcBorders>
              <w:top w:val="single" w:sz="4" w:space="0" w:color="auto"/>
              <w:left w:val="single" w:sz="4" w:space="0" w:color="auto"/>
              <w:bottom w:val="single" w:sz="4" w:space="0" w:color="auto"/>
              <w:right w:val="single" w:sz="4" w:space="0" w:color="auto"/>
            </w:tcBorders>
            <w:vAlign w:val="center"/>
          </w:tcPr>
          <w:p w:rsidR="0042435B" w:rsidRDefault="0042435B" w:rsidP="0042435B">
            <w:pPr>
              <w:jc w:val="center"/>
              <w:rPr>
                <w:lang w:val="sr-Cyrl-RS"/>
              </w:rPr>
            </w:pPr>
            <w:r>
              <w:rPr>
                <w:lang w:val="sr-Cyrl-RS"/>
              </w:rPr>
              <w:t>8.</w:t>
            </w:r>
          </w:p>
        </w:tc>
        <w:tc>
          <w:tcPr>
            <w:tcW w:w="7209" w:type="dxa"/>
            <w:tcBorders>
              <w:top w:val="single" w:sz="4" w:space="0" w:color="auto"/>
              <w:left w:val="single" w:sz="4" w:space="0" w:color="auto"/>
              <w:bottom w:val="single" w:sz="4" w:space="0" w:color="auto"/>
              <w:right w:val="single" w:sz="4" w:space="0" w:color="auto"/>
            </w:tcBorders>
          </w:tcPr>
          <w:p w:rsidR="0042435B" w:rsidRDefault="0042435B" w:rsidP="0042435B">
            <w:pPr>
              <w:rPr>
                <w:lang w:val="sr-Cyrl-ME"/>
              </w:rPr>
            </w:pPr>
            <w:r>
              <w:rPr>
                <w:lang w:val="sr-Cyrl-ME"/>
              </w:rPr>
              <w:t>Микротомски ножићи</w:t>
            </w:r>
          </w:p>
        </w:tc>
      </w:tr>
      <w:tr w:rsidR="0042435B" w:rsidTr="0042435B">
        <w:trPr>
          <w:trHeight w:val="266"/>
        </w:trPr>
        <w:tc>
          <w:tcPr>
            <w:tcW w:w="2037" w:type="dxa"/>
            <w:tcBorders>
              <w:top w:val="single" w:sz="4" w:space="0" w:color="auto"/>
              <w:left w:val="single" w:sz="4" w:space="0" w:color="auto"/>
              <w:bottom w:val="single" w:sz="4" w:space="0" w:color="auto"/>
              <w:right w:val="single" w:sz="4" w:space="0" w:color="auto"/>
            </w:tcBorders>
            <w:vAlign w:val="center"/>
          </w:tcPr>
          <w:p w:rsidR="0042435B" w:rsidRDefault="0042435B" w:rsidP="0042435B">
            <w:pPr>
              <w:jc w:val="center"/>
              <w:rPr>
                <w:lang w:val="sr-Cyrl-RS"/>
              </w:rPr>
            </w:pPr>
            <w:r>
              <w:rPr>
                <w:lang w:val="sr-Cyrl-RS"/>
              </w:rPr>
              <w:t>9.</w:t>
            </w:r>
          </w:p>
        </w:tc>
        <w:tc>
          <w:tcPr>
            <w:tcW w:w="7209" w:type="dxa"/>
            <w:tcBorders>
              <w:top w:val="single" w:sz="4" w:space="0" w:color="auto"/>
              <w:left w:val="single" w:sz="4" w:space="0" w:color="auto"/>
              <w:bottom w:val="single" w:sz="4" w:space="0" w:color="auto"/>
              <w:right w:val="single" w:sz="4" w:space="0" w:color="auto"/>
            </w:tcBorders>
          </w:tcPr>
          <w:p w:rsidR="0042435B" w:rsidRDefault="0042435B" w:rsidP="0042435B">
            <w:pPr>
              <w:rPr>
                <w:lang w:val="sr-Cyrl-ME"/>
              </w:rPr>
            </w:pPr>
            <w:r>
              <w:rPr>
                <w:lang w:val="sr-Cyrl-ME"/>
              </w:rPr>
              <w:t>Вакуум епрувете</w:t>
            </w:r>
          </w:p>
        </w:tc>
      </w:tr>
      <w:tr w:rsidR="0042435B" w:rsidTr="0042435B">
        <w:trPr>
          <w:trHeight w:val="266"/>
        </w:trPr>
        <w:tc>
          <w:tcPr>
            <w:tcW w:w="2037" w:type="dxa"/>
            <w:tcBorders>
              <w:top w:val="single" w:sz="4" w:space="0" w:color="auto"/>
              <w:left w:val="single" w:sz="4" w:space="0" w:color="auto"/>
              <w:bottom w:val="single" w:sz="4" w:space="0" w:color="auto"/>
              <w:right w:val="single" w:sz="4" w:space="0" w:color="auto"/>
            </w:tcBorders>
            <w:vAlign w:val="center"/>
          </w:tcPr>
          <w:p w:rsidR="0042435B" w:rsidRDefault="0042435B" w:rsidP="0042435B">
            <w:pPr>
              <w:jc w:val="center"/>
              <w:rPr>
                <w:lang w:val="sr-Cyrl-RS"/>
              </w:rPr>
            </w:pPr>
            <w:r>
              <w:rPr>
                <w:lang w:val="sr-Cyrl-RS"/>
              </w:rPr>
              <w:t>10.</w:t>
            </w:r>
          </w:p>
        </w:tc>
        <w:tc>
          <w:tcPr>
            <w:tcW w:w="7209" w:type="dxa"/>
            <w:tcBorders>
              <w:top w:val="single" w:sz="4" w:space="0" w:color="auto"/>
              <w:left w:val="single" w:sz="4" w:space="0" w:color="auto"/>
              <w:bottom w:val="single" w:sz="4" w:space="0" w:color="auto"/>
              <w:right w:val="single" w:sz="4" w:space="0" w:color="auto"/>
            </w:tcBorders>
          </w:tcPr>
          <w:p w:rsidR="0042435B" w:rsidRDefault="0042435B" w:rsidP="0042435B">
            <w:pPr>
              <w:rPr>
                <w:lang w:val="sr-Cyrl-ME"/>
              </w:rPr>
            </w:pPr>
            <w:r>
              <w:rPr>
                <w:lang w:val="sr-Cyrl-ME"/>
              </w:rPr>
              <w:t>Игле за испирање жучних путева</w:t>
            </w:r>
          </w:p>
        </w:tc>
      </w:tr>
      <w:tr w:rsidR="0042435B" w:rsidRPr="003F7088" w:rsidTr="0042435B">
        <w:trPr>
          <w:trHeight w:val="266"/>
        </w:trPr>
        <w:tc>
          <w:tcPr>
            <w:tcW w:w="2037" w:type="dxa"/>
            <w:tcBorders>
              <w:top w:val="single" w:sz="4" w:space="0" w:color="auto"/>
              <w:left w:val="single" w:sz="4" w:space="0" w:color="auto"/>
              <w:bottom w:val="single" w:sz="4" w:space="0" w:color="auto"/>
              <w:right w:val="single" w:sz="4" w:space="0" w:color="auto"/>
            </w:tcBorders>
            <w:vAlign w:val="center"/>
          </w:tcPr>
          <w:p w:rsidR="0042435B" w:rsidRDefault="0042435B" w:rsidP="0042435B">
            <w:pPr>
              <w:jc w:val="center"/>
              <w:rPr>
                <w:lang w:val="sr-Cyrl-RS"/>
              </w:rPr>
            </w:pPr>
            <w:r>
              <w:rPr>
                <w:lang w:val="sr-Cyrl-RS"/>
              </w:rPr>
              <w:t>11.</w:t>
            </w:r>
          </w:p>
        </w:tc>
        <w:tc>
          <w:tcPr>
            <w:tcW w:w="7209" w:type="dxa"/>
            <w:tcBorders>
              <w:top w:val="single" w:sz="4" w:space="0" w:color="auto"/>
              <w:left w:val="single" w:sz="4" w:space="0" w:color="auto"/>
              <w:bottom w:val="single" w:sz="4" w:space="0" w:color="auto"/>
              <w:right w:val="single" w:sz="4" w:space="0" w:color="auto"/>
            </w:tcBorders>
          </w:tcPr>
          <w:p w:rsidR="0042435B" w:rsidRPr="003F7088" w:rsidRDefault="0042435B" w:rsidP="0042435B">
            <w:pPr>
              <w:rPr>
                <w:lang w:val="en-US"/>
              </w:rPr>
            </w:pPr>
            <w:r>
              <w:rPr>
                <w:lang w:val="sr-Cyrl-ME"/>
              </w:rPr>
              <w:t>Игле ПВЦ 0,3</w:t>
            </w:r>
            <w:r>
              <w:rPr>
                <w:lang w:val="en-US"/>
              </w:rPr>
              <w:t>X0,3</w:t>
            </w:r>
          </w:p>
        </w:tc>
      </w:tr>
      <w:tr w:rsidR="0042435B" w:rsidRPr="003F7088" w:rsidTr="0042435B">
        <w:trPr>
          <w:trHeight w:val="266"/>
        </w:trPr>
        <w:tc>
          <w:tcPr>
            <w:tcW w:w="2037" w:type="dxa"/>
            <w:tcBorders>
              <w:top w:val="single" w:sz="4" w:space="0" w:color="auto"/>
              <w:left w:val="single" w:sz="4" w:space="0" w:color="auto"/>
              <w:bottom w:val="single" w:sz="4" w:space="0" w:color="auto"/>
              <w:right w:val="single" w:sz="4" w:space="0" w:color="auto"/>
            </w:tcBorders>
            <w:vAlign w:val="center"/>
          </w:tcPr>
          <w:p w:rsidR="0042435B" w:rsidRPr="003F7088" w:rsidRDefault="0042435B" w:rsidP="0042435B">
            <w:pPr>
              <w:jc w:val="center"/>
              <w:rPr>
                <w:lang w:val="en-US"/>
              </w:rPr>
            </w:pPr>
            <w:r>
              <w:rPr>
                <w:lang w:val="en-US"/>
              </w:rPr>
              <w:t>12</w:t>
            </w:r>
          </w:p>
        </w:tc>
        <w:tc>
          <w:tcPr>
            <w:tcW w:w="7209" w:type="dxa"/>
            <w:tcBorders>
              <w:top w:val="single" w:sz="4" w:space="0" w:color="auto"/>
              <w:left w:val="single" w:sz="4" w:space="0" w:color="auto"/>
              <w:bottom w:val="single" w:sz="4" w:space="0" w:color="auto"/>
              <w:right w:val="single" w:sz="4" w:space="0" w:color="auto"/>
            </w:tcBorders>
          </w:tcPr>
          <w:p w:rsidR="0042435B" w:rsidRPr="003F7088" w:rsidRDefault="0042435B" w:rsidP="0042435B">
            <w:pPr>
              <w:rPr>
                <w:lang w:val="en-US"/>
              </w:rPr>
            </w:pPr>
            <w:r>
              <w:rPr>
                <w:lang w:val="sr-Cyrl-ME"/>
              </w:rPr>
              <w:t>Игле ПВЦ 0,6</w:t>
            </w:r>
            <w:r>
              <w:rPr>
                <w:lang w:val="en-US"/>
              </w:rPr>
              <w:t>X30</w:t>
            </w:r>
          </w:p>
        </w:tc>
      </w:tr>
      <w:tr w:rsidR="0042435B" w:rsidRPr="003F7088" w:rsidTr="0042435B">
        <w:trPr>
          <w:trHeight w:val="281"/>
        </w:trPr>
        <w:tc>
          <w:tcPr>
            <w:tcW w:w="2037" w:type="dxa"/>
            <w:tcBorders>
              <w:top w:val="single" w:sz="4" w:space="0" w:color="auto"/>
              <w:left w:val="single" w:sz="4" w:space="0" w:color="auto"/>
              <w:bottom w:val="single" w:sz="4" w:space="0" w:color="auto"/>
              <w:right w:val="single" w:sz="4" w:space="0" w:color="auto"/>
            </w:tcBorders>
            <w:vAlign w:val="center"/>
          </w:tcPr>
          <w:p w:rsidR="0042435B" w:rsidRDefault="0042435B" w:rsidP="0042435B">
            <w:pPr>
              <w:jc w:val="center"/>
              <w:rPr>
                <w:lang w:val="sr-Cyrl-RS"/>
              </w:rPr>
            </w:pPr>
            <w:r>
              <w:rPr>
                <w:lang w:val="sr-Cyrl-RS"/>
              </w:rPr>
              <w:t>13.</w:t>
            </w:r>
          </w:p>
        </w:tc>
        <w:tc>
          <w:tcPr>
            <w:tcW w:w="7209" w:type="dxa"/>
            <w:tcBorders>
              <w:top w:val="single" w:sz="4" w:space="0" w:color="auto"/>
              <w:left w:val="single" w:sz="4" w:space="0" w:color="auto"/>
              <w:bottom w:val="single" w:sz="4" w:space="0" w:color="auto"/>
              <w:right w:val="single" w:sz="4" w:space="0" w:color="auto"/>
            </w:tcBorders>
          </w:tcPr>
          <w:p w:rsidR="0042435B" w:rsidRPr="003F7088" w:rsidRDefault="0042435B" w:rsidP="0042435B">
            <w:pPr>
              <w:rPr>
                <w:lang w:val="en-US"/>
              </w:rPr>
            </w:pPr>
            <w:r>
              <w:rPr>
                <w:lang w:val="sr-Cyrl-ME"/>
              </w:rPr>
              <w:t>И.В. Каниле 26</w:t>
            </w:r>
            <w:r>
              <w:rPr>
                <w:lang w:val="en-US"/>
              </w:rPr>
              <w:t>G</w:t>
            </w:r>
          </w:p>
        </w:tc>
      </w:tr>
      <w:tr w:rsidR="0042435B" w:rsidRPr="003F7088" w:rsidTr="0042435B">
        <w:trPr>
          <w:trHeight w:val="266"/>
        </w:trPr>
        <w:tc>
          <w:tcPr>
            <w:tcW w:w="2037" w:type="dxa"/>
            <w:tcBorders>
              <w:top w:val="single" w:sz="4" w:space="0" w:color="auto"/>
              <w:left w:val="single" w:sz="4" w:space="0" w:color="auto"/>
              <w:bottom w:val="single" w:sz="4" w:space="0" w:color="auto"/>
              <w:right w:val="single" w:sz="4" w:space="0" w:color="auto"/>
            </w:tcBorders>
            <w:vAlign w:val="center"/>
          </w:tcPr>
          <w:p w:rsidR="0042435B" w:rsidRPr="003F7088" w:rsidRDefault="0042435B" w:rsidP="0042435B">
            <w:pPr>
              <w:jc w:val="center"/>
              <w:rPr>
                <w:lang w:val="en-US"/>
              </w:rPr>
            </w:pPr>
            <w:r>
              <w:rPr>
                <w:lang w:val="en-US"/>
              </w:rPr>
              <w:t>14.</w:t>
            </w:r>
          </w:p>
        </w:tc>
        <w:tc>
          <w:tcPr>
            <w:tcW w:w="7209" w:type="dxa"/>
            <w:tcBorders>
              <w:top w:val="single" w:sz="4" w:space="0" w:color="auto"/>
              <w:left w:val="single" w:sz="4" w:space="0" w:color="auto"/>
              <w:bottom w:val="single" w:sz="4" w:space="0" w:color="auto"/>
              <w:right w:val="single" w:sz="4" w:space="0" w:color="auto"/>
            </w:tcBorders>
          </w:tcPr>
          <w:p w:rsidR="0042435B" w:rsidRPr="003F7088" w:rsidRDefault="0042435B" w:rsidP="0042435B">
            <w:pPr>
              <w:rPr>
                <w:lang w:val="sr-Cyrl-ME"/>
              </w:rPr>
            </w:pPr>
            <w:r>
              <w:rPr>
                <w:lang w:val="sr-Cyrl-ME"/>
              </w:rPr>
              <w:t>Шприцеви дводелни</w:t>
            </w:r>
          </w:p>
        </w:tc>
      </w:tr>
      <w:tr w:rsidR="0042435B" w:rsidRPr="003F7088" w:rsidTr="0042435B">
        <w:trPr>
          <w:trHeight w:val="266"/>
        </w:trPr>
        <w:tc>
          <w:tcPr>
            <w:tcW w:w="2037" w:type="dxa"/>
            <w:tcBorders>
              <w:top w:val="single" w:sz="4" w:space="0" w:color="auto"/>
              <w:left w:val="single" w:sz="4" w:space="0" w:color="auto"/>
              <w:bottom w:val="single" w:sz="4" w:space="0" w:color="auto"/>
              <w:right w:val="single" w:sz="4" w:space="0" w:color="auto"/>
            </w:tcBorders>
            <w:vAlign w:val="center"/>
          </w:tcPr>
          <w:p w:rsidR="0042435B" w:rsidRPr="003F7088" w:rsidRDefault="0042435B" w:rsidP="0042435B">
            <w:pPr>
              <w:jc w:val="center"/>
              <w:rPr>
                <w:lang w:val="sr-Cyrl-ME"/>
              </w:rPr>
            </w:pPr>
            <w:r>
              <w:rPr>
                <w:lang w:val="sr-Cyrl-ME"/>
              </w:rPr>
              <w:t>15.</w:t>
            </w:r>
          </w:p>
        </w:tc>
        <w:tc>
          <w:tcPr>
            <w:tcW w:w="7209" w:type="dxa"/>
            <w:tcBorders>
              <w:top w:val="single" w:sz="4" w:space="0" w:color="auto"/>
              <w:left w:val="single" w:sz="4" w:space="0" w:color="auto"/>
              <w:bottom w:val="single" w:sz="4" w:space="0" w:color="auto"/>
              <w:right w:val="single" w:sz="4" w:space="0" w:color="auto"/>
            </w:tcBorders>
          </w:tcPr>
          <w:p w:rsidR="0042435B" w:rsidRPr="003F7088" w:rsidRDefault="0042435B" w:rsidP="0042435B">
            <w:pPr>
              <w:rPr>
                <w:lang w:val="en-US"/>
              </w:rPr>
            </w:pPr>
            <w:r>
              <w:rPr>
                <w:lang w:val="sr-Cyrl-ME"/>
              </w:rPr>
              <w:t>Шприц 50</w:t>
            </w:r>
            <w:r>
              <w:rPr>
                <w:lang w:val="en-US"/>
              </w:rPr>
              <w:t>ml</w:t>
            </w:r>
          </w:p>
        </w:tc>
      </w:tr>
      <w:tr w:rsidR="0042435B" w:rsidTr="0042435B">
        <w:trPr>
          <w:trHeight w:val="266"/>
        </w:trPr>
        <w:tc>
          <w:tcPr>
            <w:tcW w:w="2037" w:type="dxa"/>
            <w:tcBorders>
              <w:top w:val="single" w:sz="4" w:space="0" w:color="auto"/>
              <w:left w:val="single" w:sz="4" w:space="0" w:color="auto"/>
              <w:bottom w:val="single" w:sz="4" w:space="0" w:color="auto"/>
              <w:right w:val="single" w:sz="4" w:space="0" w:color="auto"/>
            </w:tcBorders>
            <w:vAlign w:val="center"/>
          </w:tcPr>
          <w:p w:rsidR="0042435B" w:rsidRPr="003F7088" w:rsidRDefault="0042435B" w:rsidP="0042435B">
            <w:pPr>
              <w:jc w:val="center"/>
              <w:rPr>
                <w:lang w:val="en-US"/>
              </w:rPr>
            </w:pPr>
            <w:r>
              <w:rPr>
                <w:lang w:val="en-US"/>
              </w:rPr>
              <w:t>16.</w:t>
            </w:r>
          </w:p>
        </w:tc>
        <w:tc>
          <w:tcPr>
            <w:tcW w:w="7209" w:type="dxa"/>
            <w:tcBorders>
              <w:top w:val="single" w:sz="4" w:space="0" w:color="auto"/>
              <w:left w:val="single" w:sz="4" w:space="0" w:color="auto"/>
              <w:bottom w:val="single" w:sz="4" w:space="0" w:color="auto"/>
              <w:right w:val="single" w:sz="4" w:space="0" w:color="auto"/>
            </w:tcBorders>
          </w:tcPr>
          <w:p w:rsidR="0042435B" w:rsidRDefault="0042435B" w:rsidP="0042435B">
            <w:pPr>
              <w:rPr>
                <w:lang w:val="sr-Cyrl-ME"/>
              </w:rPr>
            </w:pPr>
            <w:r>
              <w:rPr>
                <w:lang w:val="sr-Cyrl-ME"/>
              </w:rPr>
              <w:t>Сетови и игле за анестезију</w:t>
            </w:r>
          </w:p>
        </w:tc>
      </w:tr>
      <w:tr w:rsidR="0042435B" w:rsidTr="0042435B">
        <w:trPr>
          <w:trHeight w:val="266"/>
        </w:trPr>
        <w:tc>
          <w:tcPr>
            <w:tcW w:w="2037" w:type="dxa"/>
            <w:tcBorders>
              <w:top w:val="single" w:sz="4" w:space="0" w:color="auto"/>
              <w:left w:val="single" w:sz="4" w:space="0" w:color="auto"/>
              <w:bottom w:val="single" w:sz="4" w:space="0" w:color="auto"/>
              <w:right w:val="single" w:sz="4" w:space="0" w:color="auto"/>
            </w:tcBorders>
            <w:vAlign w:val="center"/>
          </w:tcPr>
          <w:p w:rsidR="0042435B" w:rsidRDefault="0042435B" w:rsidP="0042435B">
            <w:pPr>
              <w:jc w:val="center"/>
              <w:rPr>
                <w:lang w:val="sr-Cyrl-RS"/>
              </w:rPr>
            </w:pPr>
            <w:r>
              <w:rPr>
                <w:lang w:val="sr-Cyrl-RS"/>
              </w:rPr>
              <w:t>17.</w:t>
            </w:r>
          </w:p>
        </w:tc>
        <w:tc>
          <w:tcPr>
            <w:tcW w:w="7209" w:type="dxa"/>
            <w:tcBorders>
              <w:top w:val="single" w:sz="4" w:space="0" w:color="auto"/>
              <w:left w:val="single" w:sz="4" w:space="0" w:color="auto"/>
              <w:bottom w:val="single" w:sz="4" w:space="0" w:color="auto"/>
              <w:right w:val="single" w:sz="4" w:space="0" w:color="auto"/>
            </w:tcBorders>
          </w:tcPr>
          <w:p w:rsidR="0042435B" w:rsidRDefault="0042435B" w:rsidP="0042435B">
            <w:pPr>
              <w:rPr>
                <w:lang w:val="sr-Cyrl-ME"/>
              </w:rPr>
            </w:pPr>
            <w:r>
              <w:rPr>
                <w:lang w:val="sr-Cyrl-ME"/>
              </w:rPr>
              <w:t>Игле за биопсију јетре</w:t>
            </w:r>
          </w:p>
        </w:tc>
      </w:tr>
      <w:tr w:rsidR="0042435B" w:rsidTr="0042435B">
        <w:trPr>
          <w:trHeight w:val="266"/>
        </w:trPr>
        <w:tc>
          <w:tcPr>
            <w:tcW w:w="2037" w:type="dxa"/>
            <w:tcBorders>
              <w:top w:val="single" w:sz="4" w:space="0" w:color="auto"/>
              <w:left w:val="single" w:sz="4" w:space="0" w:color="auto"/>
              <w:bottom w:val="single" w:sz="4" w:space="0" w:color="auto"/>
              <w:right w:val="single" w:sz="4" w:space="0" w:color="auto"/>
            </w:tcBorders>
            <w:vAlign w:val="center"/>
          </w:tcPr>
          <w:p w:rsidR="0042435B" w:rsidRDefault="0042435B" w:rsidP="0042435B">
            <w:pPr>
              <w:jc w:val="center"/>
              <w:rPr>
                <w:lang w:val="sr-Cyrl-RS"/>
              </w:rPr>
            </w:pPr>
            <w:r>
              <w:rPr>
                <w:lang w:val="sr-Cyrl-RS"/>
              </w:rPr>
              <w:t>18.</w:t>
            </w:r>
          </w:p>
        </w:tc>
        <w:tc>
          <w:tcPr>
            <w:tcW w:w="7209" w:type="dxa"/>
            <w:tcBorders>
              <w:top w:val="single" w:sz="4" w:space="0" w:color="auto"/>
              <w:left w:val="single" w:sz="4" w:space="0" w:color="auto"/>
              <w:bottom w:val="single" w:sz="4" w:space="0" w:color="auto"/>
              <w:right w:val="single" w:sz="4" w:space="0" w:color="auto"/>
            </w:tcBorders>
          </w:tcPr>
          <w:p w:rsidR="0042435B" w:rsidRDefault="0042435B" w:rsidP="0042435B">
            <w:pPr>
              <w:rPr>
                <w:lang w:val="sr-Cyrl-ME"/>
              </w:rPr>
            </w:pPr>
            <w:r>
              <w:rPr>
                <w:lang w:val="sr-Cyrl-ME"/>
              </w:rPr>
              <w:t>Шприц инсулински</w:t>
            </w:r>
          </w:p>
        </w:tc>
      </w:tr>
      <w:tr w:rsidR="0042435B" w:rsidRPr="006277AD" w:rsidTr="0042435B">
        <w:trPr>
          <w:trHeight w:val="266"/>
        </w:trPr>
        <w:tc>
          <w:tcPr>
            <w:tcW w:w="2037" w:type="dxa"/>
            <w:tcBorders>
              <w:top w:val="single" w:sz="4" w:space="0" w:color="auto"/>
              <w:left w:val="single" w:sz="4" w:space="0" w:color="auto"/>
              <w:bottom w:val="single" w:sz="4" w:space="0" w:color="auto"/>
              <w:right w:val="single" w:sz="4" w:space="0" w:color="auto"/>
            </w:tcBorders>
            <w:vAlign w:val="center"/>
          </w:tcPr>
          <w:p w:rsidR="0042435B" w:rsidRDefault="0042435B" w:rsidP="0042435B">
            <w:pPr>
              <w:jc w:val="center"/>
              <w:rPr>
                <w:lang w:val="sr-Cyrl-RS"/>
              </w:rPr>
            </w:pPr>
            <w:r>
              <w:rPr>
                <w:lang w:val="sr-Cyrl-RS"/>
              </w:rPr>
              <w:t>19.</w:t>
            </w:r>
          </w:p>
        </w:tc>
        <w:tc>
          <w:tcPr>
            <w:tcW w:w="7209" w:type="dxa"/>
            <w:tcBorders>
              <w:top w:val="single" w:sz="4" w:space="0" w:color="auto"/>
              <w:left w:val="single" w:sz="4" w:space="0" w:color="auto"/>
              <w:bottom w:val="single" w:sz="4" w:space="0" w:color="auto"/>
              <w:right w:val="single" w:sz="4" w:space="0" w:color="auto"/>
            </w:tcBorders>
          </w:tcPr>
          <w:p w:rsidR="0042435B" w:rsidRPr="006277AD" w:rsidRDefault="0042435B" w:rsidP="0042435B">
            <w:pPr>
              <w:rPr>
                <w:lang w:val="en-US"/>
              </w:rPr>
            </w:pPr>
            <w:r>
              <w:rPr>
                <w:lang w:val="sr-Cyrl-ME"/>
              </w:rPr>
              <w:t xml:space="preserve">Шприц инсулински </w:t>
            </w:r>
            <w:r>
              <w:rPr>
                <w:lang w:val="en-US"/>
              </w:rPr>
              <w:t>tuberculin</w:t>
            </w:r>
          </w:p>
        </w:tc>
      </w:tr>
      <w:tr w:rsidR="0042435B" w:rsidRPr="006277AD" w:rsidTr="0042435B">
        <w:trPr>
          <w:trHeight w:val="281"/>
        </w:trPr>
        <w:tc>
          <w:tcPr>
            <w:tcW w:w="2037" w:type="dxa"/>
            <w:tcBorders>
              <w:top w:val="single" w:sz="4" w:space="0" w:color="auto"/>
              <w:left w:val="single" w:sz="4" w:space="0" w:color="auto"/>
              <w:bottom w:val="single" w:sz="4" w:space="0" w:color="auto"/>
              <w:right w:val="single" w:sz="4" w:space="0" w:color="auto"/>
            </w:tcBorders>
            <w:vAlign w:val="center"/>
          </w:tcPr>
          <w:p w:rsidR="0042435B" w:rsidRPr="006277AD" w:rsidRDefault="0042435B" w:rsidP="0042435B">
            <w:pPr>
              <w:jc w:val="center"/>
              <w:rPr>
                <w:lang w:val="en-US"/>
              </w:rPr>
            </w:pPr>
            <w:r>
              <w:rPr>
                <w:lang w:val="en-US"/>
              </w:rPr>
              <w:t>20.</w:t>
            </w:r>
          </w:p>
        </w:tc>
        <w:tc>
          <w:tcPr>
            <w:tcW w:w="7209" w:type="dxa"/>
            <w:tcBorders>
              <w:top w:val="single" w:sz="4" w:space="0" w:color="auto"/>
              <w:left w:val="single" w:sz="4" w:space="0" w:color="auto"/>
              <w:bottom w:val="single" w:sz="4" w:space="0" w:color="auto"/>
              <w:right w:val="single" w:sz="4" w:space="0" w:color="auto"/>
            </w:tcBorders>
          </w:tcPr>
          <w:p w:rsidR="0042435B" w:rsidRPr="006277AD" w:rsidRDefault="0042435B" w:rsidP="0042435B">
            <w:pPr>
              <w:rPr>
                <w:lang w:val="en-US"/>
              </w:rPr>
            </w:pPr>
            <w:r>
              <w:rPr>
                <w:lang w:val="sr-Cyrl-ME"/>
              </w:rPr>
              <w:t>Шприц 2</w:t>
            </w:r>
            <w:r>
              <w:rPr>
                <w:lang w:val="en-US"/>
              </w:rPr>
              <w:t>ml luer lock</w:t>
            </w:r>
          </w:p>
        </w:tc>
      </w:tr>
    </w:tbl>
    <w:p w:rsidR="00B912A5" w:rsidRDefault="00B912A5" w:rsidP="00734367">
      <w:pPr>
        <w:jc w:val="both"/>
        <w:rPr>
          <w:b/>
          <w:iCs/>
          <w:lang w:val="sr-Cyrl-RS"/>
        </w:rPr>
      </w:pPr>
    </w:p>
    <w:p w:rsidR="00B912A5" w:rsidRDefault="00B912A5" w:rsidP="00734367">
      <w:pPr>
        <w:jc w:val="both"/>
        <w:rPr>
          <w:b/>
          <w:iCs/>
          <w:lang w:val="sr-Cyrl-RS"/>
        </w:rPr>
      </w:pPr>
    </w:p>
    <w:p w:rsidR="00B84C11" w:rsidRPr="009A5352" w:rsidRDefault="00B84C11" w:rsidP="00734367">
      <w:pPr>
        <w:jc w:val="both"/>
        <w:rPr>
          <w:b/>
          <w:noProof/>
        </w:rPr>
      </w:pPr>
      <w:r w:rsidRPr="00734367">
        <w:rPr>
          <w:b/>
          <w:iCs/>
        </w:rPr>
        <w:t>Н</w:t>
      </w:r>
      <w:r w:rsidRPr="00734367">
        <w:rPr>
          <w:b/>
          <w:iCs/>
          <w:lang w:val="sr-Cyrl-CS"/>
        </w:rPr>
        <w:t xml:space="preserve">аручилац </w:t>
      </w:r>
      <w:r w:rsidR="00734367" w:rsidRPr="00734367">
        <w:rPr>
          <w:b/>
          <w:iCs/>
        </w:rPr>
        <w:t>не спроводи</w:t>
      </w:r>
      <w:r w:rsidR="001B2B46">
        <w:rPr>
          <w:b/>
          <w:iCs/>
        </w:rPr>
        <w:t xml:space="preserve"> </w:t>
      </w:r>
      <w:r w:rsidRPr="00734367">
        <w:rPr>
          <w:b/>
          <w:iCs/>
          <w:lang w:val="sr-Cyrl-CS"/>
        </w:rPr>
        <w:t xml:space="preserve">поступак јавне </w:t>
      </w:r>
      <w:r w:rsidR="00734367" w:rsidRPr="00734367">
        <w:rPr>
          <w:b/>
          <w:iCs/>
          <w:lang w:val="sr-Cyrl-CS"/>
        </w:rPr>
        <w:t xml:space="preserve">набавке ради закључења оквирног </w:t>
      </w:r>
      <w:r w:rsidRPr="00734367">
        <w:rPr>
          <w:b/>
          <w:iCs/>
          <w:lang w:val="sr-Cyrl-CS"/>
        </w:rPr>
        <w:t>споразума.</w:t>
      </w:r>
    </w:p>
    <w:p w:rsidR="00B84C11" w:rsidRDefault="00B84C11" w:rsidP="00B84C11">
      <w:pPr>
        <w:rPr>
          <w:b/>
          <w:noProof/>
          <w:lang w:val="sr-Cyrl-RS"/>
        </w:rPr>
      </w:pPr>
    </w:p>
    <w:p w:rsidR="00B912A5" w:rsidRDefault="00B912A5" w:rsidP="00B84C11">
      <w:pPr>
        <w:rPr>
          <w:b/>
          <w:noProof/>
          <w:lang w:val="sr-Cyrl-RS"/>
        </w:rPr>
      </w:pPr>
    </w:p>
    <w:p w:rsidR="00B912A5" w:rsidRDefault="00B912A5" w:rsidP="00B84C11">
      <w:pPr>
        <w:rPr>
          <w:b/>
          <w:noProof/>
          <w:lang w:val="sr-Cyrl-RS"/>
        </w:rPr>
      </w:pPr>
    </w:p>
    <w:p w:rsidR="00B912A5" w:rsidRDefault="00B912A5" w:rsidP="00B84C11">
      <w:pPr>
        <w:rPr>
          <w:b/>
          <w:noProof/>
          <w:lang w:val="sr-Cyrl-RS"/>
        </w:rPr>
      </w:pPr>
    </w:p>
    <w:p w:rsidR="00B912A5" w:rsidRDefault="00B912A5" w:rsidP="00B84C11">
      <w:pPr>
        <w:rPr>
          <w:b/>
          <w:noProof/>
          <w:lang w:val="sr-Cyrl-RS"/>
        </w:rPr>
      </w:pPr>
    </w:p>
    <w:p w:rsidR="00B912A5" w:rsidRDefault="00B912A5" w:rsidP="00B84C11">
      <w:pPr>
        <w:rPr>
          <w:b/>
          <w:noProof/>
          <w:lang w:val="sr-Cyrl-RS"/>
        </w:rPr>
      </w:pPr>
    </w:p>
    <w:p w:rsidR="00B912A5" w:rsidRDefault="00B912A5" w:rsidP="00B84C11">
      <w:pPr>
        <w:rPr>
          <w:b/>
          <w:noProof/>
          <w:lang w:val="sr-Cyrl-RS"/>
        </w:rPr>
      </w:pPr>
    </w:p>
    <w:p w:rsidR="00B912A5" w:rsidRDefault="00B912A5" w:rsidP="00B84C11">
      <w:pPr>
        <w:rPr>
          <w:b/>
          <w:noProof/>
          <w:lang w:val="sr-Cyrl-RS"/>
        </w:rPr>
      </w:pPr>
    </w:p>
    <w:p w:rsidR="00B912A5" w:rsidRDefault="00B912A5" w:rsidP="00B84C11">
      <w:pPr>
        <w:rPr>
          <w:b/>
          <w:noProof/>
          <w:lang w:val="sr-Cyrl-RS"/>
        </w:rPr>
      </w:pPr>
    </w:p>
    <w:p w:rsidR="00B912A5" w:rsidRDefault="00B912A5" w:rsidP="00B84C11">
      <w:pPr>
        <w:rPr>
          <w:b/>
          <w:noProof/>
          <w:lang w:val="sr-Cyrl-RS"/>
        </w:rPr>
      </w:pPr>
    </w:p>
    <w:p w:rsidR="00B912A5" w:rsidRPr="007C2261" w:rsidRDefault="00B912A5" w:rsidP="00B84C11">
      <w:pPr>
        <w:rPr>
          <w:b/>
          <w:noProof/>
          <w:lang w:val="sr-Cyrl-RS"/>
        </w:rPr>
      </w:pPr>
    </w:p>
    <w:p w:rsidR="00E43FAE" w:rsidRDefault="00E43FAE" w:rsidP="00D76B68">
      <w:pPr>
        <w:pStyle w:val="Heading2"/>
        <w:numPr>
          <w:ilvl w:val="0"/>
          <w:numId w:val="5"/>
        </w:numPr>
        <w:rPr>
          <w:noProof/>
        </w:rPr>
      </w:pPr>
      <w:bookmarkStart w:id="15" w:name="_Toc395526462"/>
      <w:r>
        <w:rPr>
          <w:noProof/>
        </w:rPr>
        <w:t>ОПИС ПРЕДМЕТА ЈАВНЕ НАБАВКЕ</w:t>
      </w:r>
      <w:bookmarkEnd w:id="14"/>
      <w:bookmarkEnd w:id="15"/>
    </w:p>
    <w:p w:rsidR="00E43FAE" w:rsidRPr="001F30AB" w:rsidRDefault="00E43FAE" w:rsidP="00E43FAE">
      <w:pPr>
        <w:jc w:val="center"/>
        <w:rPr>
          <w:i/>
          <w:noProof/>
        </w:rPr>
      </w:pPr>
      <w:r w:rsidRPr="00CB26A0">
        <w:rPr>
          <w:i/>
          <w:noProof/>
        </w:rPr>
        <w:t xml:space="preserve">ВРСТА, ТЕХНИЧКЕ КАРАКТЕРИСТИКЕ, КВАЛИТЕТ, КОЛИЧИНА И ОПИС </w:t>
      </w:r>
      <w:r w:rsidR="00CB26A0">
        <w:rPr>
          <w:i/>
          <w:noProof/>
        </w:rPr>
        <w:t>ПРЕДМЕТА ЈАВНЕ НАБАВКЕ</w:t>
      </w:r>
      <w:r w:rsidRPr="00CB26A0">
        <w:rPr>
          <w:i/>
          <w:noProof/>
        </w:rPr>
        <w:t>, НАЧИН СПРОВОЂЕЊА КОНТРОЛЕ И ОБ</w:t>
      </w:r>
      <w:r w:rsidR="001F30AB">
        <w:rPr>
          <w:i/>
          <w:noProof/>
        </w:rPr>
        <w:t>ЕЗБЕЂИВАЊА ГАРАНЦИЈЕ КВАЛИТЕТА</w:t>
      </w:r>
    </w:p>
    <w:p w:rsidR="00E43FAE" w:rsidRPr="00E43FAE" w:rsidRDefault="00E43FAE">
      <w:pPr>
        <w:rPr>
          <w:b/>
          <w:noProof/>
        </w:rPr>
      </w:pPr>
    </w:p>
    <w:tbl>
      <w:tblPr>
        <w:tblW w:w="0" w:type="auto"/>
        <w:tblInd w:w="55"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9036"/>
      </w:tblGrid>
      <w:tr w:rsidR="001743B5" w:rsidTr="002363AB">
        <w:tc>
          <w:tcPr>
            <w:tcW w:w="9036" w:type="dxa"/>
            <w:shd w:val="clear" w:color="auto" w:fill="auto"/>
          </w:tcPr>
          <w:p w:rsidR="007C2261" w:rsidRDefault="00966CFC" w:rsidP="00B912A5">
            <w:pPr>
              <w:pStyle w:val="Footer"/>
              <w:jc w:val="both"/>
              <w:rPr>
                <w:lang w:val="sr-Cyrl-RS"/>
              </w:rPr>
            </w:pPr>
            <w:r w:rsidRPr="007C3FF3">
              <w:t xml:space="preserve">Предмет ове јавне набавке </w:t>
            </w:r>
            <w:r w:rsidR="00B21E82">
              <w:rPr>
                <w:lang w:val="sr-Cyrl-CS"/>
              </w:rPr>
              <w:t xml:space="preserve">је </w:t>
            </w:r>
            <w:r w:rsidR="00CF7E72">
              <w:rPr>
                <w:b/>
                <w:noProof/>
                <w:lang w:val="sr-Cyrl-RS"/>
              </w:rPr>
              <w:t>убодни</w:t>
            </w:r>
            <w:bookmarkStart w:id="16" w:name="_GoBack"/>
            <w:bookmarkEnd w:id="16"/>
            <w:r w:rsidR="00391C43">
              <w:rPr>
                <w:b/>
                <w:noProof/>
                <w:lang w:val="sr-Cyrl-CS"/>
              </w:rPr>
              <w:t xml:space="preserve"> материјал</w:t>
            </w:r>
            <w:r w:rsidR="004D750D">
              <w:rPr>
                <w:b/>
                <w:noProof/>
                <w:lang w:val="sr-Cyrl-CS"/>
              </w:rPr>
              <w:t xml:space="preserve">. </w:t>
            </w:r>
            <w:r w:rsidR="000119E9" w:rsidRPr="00292FAC">
              <w:t xml:space="preserve">Количине </w:t>
            </w:r>
            <w:r w:rsidR="00F5361E" w:rsidRPr="00292FAC">
              <w:t xml:space="preserve">и опис </w:t>
            </w:r>
            <w:r w:rsidR="000119E9" w:rsidRPr="00292FAC">
              <w:t>предмета ове јавне набавке су дат</w:t>
            </w:r>
            <w:r w:rsidR="00F5361E" w:rsidRPr="00292FAC">
              <w:t>и</w:t>
            </w:r>
            <w:r w:rsidR="000119E9" w:rsidRPr="00292FAC">
              <w:t xml:space="preserve"> у обрасц</w:t>
            </w:r>
            <w:r w:rsidR="00586A45">
              <w:rPr>
                <w:lang w:val="sr-Cyrl-CS"/>
              </w:rPr>
              <w:t>у</w:t>
            </w:r>
            <w:r w:rsidR="000119E9" w:rsidRPr="00292FAC">
              <w:t xml:space="preserve"> понуд</w:t>
            </w:r>
            <w:r w:rsidR="00586A45">
              <w:rPr>
                <w:lang w:val="sr-Cyrl-CS"/>
              </w:rPr>
              <w:t>е</w:t>
            </w:r>
            <w:r w:rsidR="00FF0F8B">
              <w:t>.</w:t>
            </w:r>
          </w:p>
          <w:p w:rsidR="005961C3" w:rsidRPr="005961C3" w:rsidRDefault="005961C3" w:rsidP="00B912A5">
            <w:pPr>
              <w:pStyle w:val="Footer"/>
              <w:jc w:val="both"/>
              <w:rPr>
                <w:lang w:val="sr-Cyrl-RS"/>
              </w:rPr>
            </w:pPr>
            <w:r w:rsidRPr="005B5B95">
              <w:rPr>
                <w:b/>
                <w:lang w:val="sr-Cyrl-RS"/>
              </w:rPr>
              <w:t xml:space="preserve">Обрасци понуда су у </w:t>
            </w:r>
            <w:r w:rsidRPr="005B5B95">
              <w:rPr>
                <w:b/>
                <w:lang w:val="en-US"/>
              </w:rPr>
              <w:t xml:space="preserve">Excell </w:t>
            </w:r>
            <w:r w:rsidRPr="005B5B95">
              <w:rPr>
                <w:b/>
                <w:lang w:val="sr-Cyrl-RS"/>
              </w:rPr>
              <w:t xml:space="preserve">форми </w:t>
            </w:r>
            <w:r>
              <w:rPr>
                <w:b/>
                <w:lang w:val="sr-Cyrl-RS"/>
              </w:rPr>
              <w:t>постављени на Портал</w:t>
            </w:r>
            <w:r w:rsidRPr="005B5B95">
              <w:rPr>
                <w:b/>
                <w:lang w:val="sr-Cyrl-RS"/>
              </w:rPr>
              <w:t xml:space="preserve"> Ј</w:t>
            </w:r>
            <w:r>
              <w:rPr>
                <w:b/>
                <w:lang w:val="sr-Cyrl-RS"/>
              </w:rPr>
              <w:t>Н и на КЦВ сајт</w:t>
            </w:r>
            <w:r w:rsidRPr="005B5B95">
              <w:rPr>
                <w:b/>
                <w:lang w:val="sr-Cyrl-RS"/>
              </w:rPr>
              <w:t>.</w:t>
            </w:r>
          </w:p>
        </w:tc>
      </w:tr>
    </w:tbl>
    <w:p w:rsidR="00E43FAE" w:rsidRDefault="00E43FAE" w:rsidP="00E43FAE">
      <w:pPr>
        <w:rPr>
          <w:bCs/>
          <w:iCs/>
          <w:lang w:val="sr-Cyrl-RS"/>
        </w:rPr>
      </w:pPr>
    </w:p>
    <w:p w:rsidR="00B912A5" w:rsidRDefault="00B912A5" w:rsidP="00E43FAE">
      <w:pPr>
        <w:rPr>
          <w:bCs/>
          <w:iCs/>
          <w:lang w:val="sr-Cyrl-RS"/>
        </w:rPr>
      </w:pPr>
    </w:p>
    <w:p w:rsidR="00B912A5" w:rsidRDefault="00B912A5" w:rsidP="00E43FAE">
      <w:pPr>
        <w:rPr>
          <w:bCs/>
          <w:iCs/>
          <w:lang w:val="sr-Cyrl-RS"/>
        </w:rPr>
      </w:pPr>
    </w:p>
    <w:p w:rsidR="00B912A5" w:rsidRDefault="00B912A5" w:rsidP="00E43FAE">
      <w:pPr>
        <w:rPr>
          <w:bCs/>
          <w:iCs/>
          <w:lang w:val="sr-Cyrl-RS"/>
        </w:rPr>
      </w:pPr>
    </w:p>
    <w:p w:rsidR="00B912A5" w:rsidRDefault="00B912A5" w:rsidP="00E43FAE">
      <w:pPr>
        <w:rPr>
          <w:bCs/>
          <w:iCs/>
          <w:lang w:val="sr-Cyrl-RS"/>
        </w:rPr>
      </w:pPr>
    </w:p>
    <w:p w:rsidR="00B912A5" w:rsidRDefault="00B912A5" w:rsidP="00E43FAE">
      <w:pPr>
        <w:rPr>
          <w:bCs/>
          <w:iCs/>
          <w:lang w:val="sr-Cyrl-RS"/>
        </w:rPr>
      </w:pPr>
    </w:p>
    <w:p w:rsidR="00B912A5" w:rsidRDefault="00B912A5" w:rsidP="00E43FAE">
      <w:pPr>
        <w:rPr>
          <w:bCs/>
          <w:iCs/>
          <w:lang w:val="sr-Cyrl-RS"/>
        </w:rPr>
      </w:pPr>
    </w:p>
    <w:p w:rsidR="00B912A5" w:rsidRDefault="00B912A5" w:rsidP="00E43FAE">
      <w:pPr>
        <w:rPr>
          <w:bCs/>
          <w:iCs/>
          <w:lang w:val="sr-Cyrl-RS"/>
        </w:rPr>
      </w:pPr>
    </w:p>
    <w:p w:rsidR="00B912A5" w:rsidRDefault="00B912A5" w:rsidP="00E43FAE">
      <w:pPr>
        <w:rPr>
          <w:bCs/>
          <w:iCs/>
          <w:lang w:val="sr-Cyrl-RS"/>
        </w:rPr>
      </w:pPr>
    </w:p>
    <w:p w:rsidR="00B912A5" w:rsidRDefault="00B912A5" w:rsidP="00E43FAE">
      <w:pPr>
        <w:rPr>
          <w:bCs/>
          <w:iCs/>
          <w:lang w:val="sr-Cyrl-RS"/>
        </w:rPr>
      </w:pPr>
    </w:p>
    <w:p w:rsidR="00B912A5" w:rsidRDefault="00B912A5" w:rsidP="00E43FAE">
      <w:pPr>
        <w:rPr>
          <w:bCs/>
          <w:iCs/>
          <w:lang w:val="sr-Cyrl-RS"/>
        </w:rPr>
      </w:pPr>
    </w:p>
    <w:p w:rsidR="00B912A5" w:rsidRDefault="00B912A5" w:rsidP="00E43FAE">
      <w:pPr>
        <w:rPr>
          <w:bCs/>
          <w:iCs/>
          <w:lang w:val="sr-Cyrl-RS"/>
        </w:rPr>
      </w:pPr>
    </w:p>
    <w:p w:rsidR="00B912A5" w:rsidRDefault="00B912A5" w:rsidP="00E43FAE">
      <w:pPr>
        <w:rPr>
          <w:bCs/>
          <w:iCs/>
          <w:lang w:val="sr-Cyrl-RS"/>
        </w:rPr>
      </w:pPr>
    </w:p>
    <w:p w:rsidR="00B912A5" w:rsidRDefault="00B912A5" w:rsidP="00E43FAE">
      <w:pPr>
        <w:rPr>
          <w:bCs/>
          <w:iCs/>
          <w:lang w:val="sr-Cyrl-RS"/>
        </w:rPr>
      </w:pPr>
    </w:p>
    <w:p w:rsidR="00B912A5" w:rsidRDefault="00B912A5" w:rsidP="00E43FAE">
      <w:pPr>
        <w:rPr>
          <w:bCs/>
          <w:iCs/>
          <w:lang w:val="sr-Cyrl-RS"/>
        </w:rPr>
      </w:pPr>
    </w:p>
    <w:p w:rsidR="00B912A5" w:rsidRDefault="00B912A5" w:rsidP="00E43FAE">
      <w:pPr>
        <w:rPr>
          <w:bCs/>
          <w:iCs/>
          <w:lang w:val="sr-Cyrl-RS"/>
        </w:rPr>
      </w:pPr>
    </w:p>
    <w:p w:rsidR="00B912A5" w:rsidRDefault="00B912A5" w:rsidP="00E43FAE">
      <w:pPr>
        <w:rPr>
          <w:bCs/>
          <w:iCs/>
          <w:lang w:val="sr-Cyrl-RS"/>
        </w:rPr>
      </w:pPr>
    </w:p>
    <w:p w:rsidR="00B912A5" w:rsidRDefault="00B912A5" w:rsidP="00E43FAE">
      <w:pPr>
        <w:rPr>
          <w:bCs/>
          <w:iCs/>
          <w:lang w:val="sr-Cyrl-RS"/>
        </w:rPr>
      </w:pPr>
    </w:p>
    <w:p w:rsidR="00B912A5" w:rsidRDefault="00B912A5" w:rsidP="00E43FAE">
      <w:pPr>
        <w:rPr>
          <w:bCs/>
          <w:iCs/>
          <w:lang w:val="sr-Cyrl-RS"/>
        </w:rPr>
      </w:pPr>
    </w:p>
    <w:p w:rsidR="00B912A5" w:rsidRDefault="00B912A5" w:rsidP="00E43FAE">
      <w:pPr>
        <w:rPr>
          <w:bCs/>
          <w:iCs/>
          <w:lang w:val="sr-Cyrl-RS"/>
        </w:rPr>
      </w:pPr>
    </w:p>
    <w:p w:rsidR="00B912A5" w:rsidRDefault="00B912A5" w:rsidP="00E43FAE">
      <w:pPr>
        <w:rPr>
          <w:bCs/>
          <w:iCs/>
          <w:lang w:val="sr-Cyrl-RS"/>
        </w:rPr>
      </w:pPr>
    </w:p>
    <w:p w:rsidR="00B912A5" w:rsidRDefault="00B912A5" w:rsidP="00E43FAE">
      <w:pPr>
        <w:rPr>
          <w:bCs/>
          <w:iCs/>
          <w:lang w:val="sr-Cyrl-RS"/>
        </w:rPr>
      </w:pPr>
    </w:p>
    <w:p w:rsidR="00B912A5" w:rsidRDefault="00B912A5" w:rsidP="00E43FAE">
      <w:pPr>
        <w:rPr>
          <w:bCs/>
          <w:iCs/>
          <w:lang w:val="sr-Cyrl-RS"/>
        </w:rPr>
      </w:pPr>
    </w:p>
    <w:p w:rsidR="00B912A5" w:rsidRDefault="00B912A5" w:rsidP="00E43FAE">
      <w:pPr>
        <w:rPr>
          <w:bCs/>
          <w:iCs/>
          <w:lang w:val="sr-Cyrl-RS"/>
        </w:rPr>
      </w:pPr>
    </w:p>
    <w:p w:rsidR="00B912A5" w:rsidRDefault="00B912A5" w:rsidP="00E43FAE">
      <w:pPr>
        <w:rPr>
          <w:bCs/>
          <w:iCs/>
          <w:lang w:val="sr-Cyrl-RS"/>
        </w:rPr>
      </w:pPr>
    </w:p>
    <w:p w:rsidR="00B912A5" w:rsidRDefault="00B912A5" w:rsidP="00E43FAE">
      <w:pPr>
        <w:rPr>
          <w:bCs/>
          <w:iCs/>
          <w:lang w:val="sr-Cyrl-RS"/>
        </w:rPr>
      </w:pPr>
    </w:p>
    <w:p w:rsidR="00B912A5" w:rsidRDefault="00B912A5" w:rsidP="00E43FAE">
      <w:pPr>
        <w:rPr>
          <w:bCs/>
          <w:iCs/>
          <w:lang w:val="sr-Cyrl-RS"/>
        </w:rPr>
      </w:pPr>
    </w:p>
    <w:p w:rsidR="00B912A5" w:rsidRDefault="00B912A5" w:rsidP="00E43FAE">
      <w:pPr>
        <w:rPr>
          <w:bCs/>
          <w:iCs/>
          <w:lang w:val="sr-Cyrl-RS"/>
        </w:rPr>
      </w:pPr>
    </w:p>
    <w:p w:rsidR="00B912A5" w:rsidRDefault="00B912A5" w:rsidP="00E43FAE">
      <w:pPr>
        <w:rPr>
          <w:bCs/>
          <w:iCs/>
          <w:lang w:val="sr-Cyrl-RS"/>
        </w:rPr>
      </w:pPr>
    </w:p>
    <w:p w:rsidR="00B912A5" w:rsidRDefault="00B912A5" w:rsidP="00E43FAE">
      <w:pPr>
        <w:rPr>
          <w:bCs/>
          <w:iCs/>
          <w:lang w:val="sr-Cyrl-RS"/>
        </w:rPr>
      </w:pPr>
    </w:p>
    <w:p w:rsidR="00B912A5" w:rsidRDefault="00B912A5" w:rsidP="00E43FAE">
      <w:pPr>
        <w:rPr>
          <w:bCs/>
          <w:iCs/>
          <w:lang w:val="sr-Cyrl-RS"/>
        </w:rPr>
      </w:pPr>
    </w:p>
    <w:p w:rsidR="00B912A5" w:rsidRDefault="00B912A5" w:rsidP="00E43FAE">
      <w:pPr>
        <w:rPr>
          <w:bCs/>
          <w:iCs/>
          <w:lang w:val="sr-Cyrl-RS"/>
        </w:rPr>
      </w:pPr>
    </w:p>
    <w:p w:rsidR="00B912A5" w:rsidRDefault="00B912A5" w:rsidP="00E43FAE">
      <w:pPr>
        <w:rPr>
          <w:bCs/>
          <w:iCs/>
          <w:lang w:val="sr-Cyrl-RS"/>
        </w:rPr>
      </w:pPr>
    </w:p>
    <w:p w:rsidR="00B912A5" w:rsidRDefault="00B912A5" w:rsidP="00E43FAE">
      <w:pPr>
        <w:rPr>
          <w:bCs/>
          <w:iCs/>
          <w:lang w:val="sr-Cyrl-RS"/>
        </w:rPr>
      </w:pPr>
    </w:p>
    <w:p w:rsidR="00B912A5" w:rsidRDefault="00B912A5" w:rsidP="00E43FAE">
      <w:pPr>
        <w:rPr>
          <w:bCs/>
          <w:iCs/>
          <w:lang w:val="sr-Cyrl-RS"/>
        </w:rPr>
      </w:pPr>
    </w:p>
    <w:p w:rsidR="00B912A5" w:rsidRDefault="00B912A5" w:rsidP="00E43FAE">
      <w:pPr>
        <w:rPr>
          <w:bCs/>
          <w:iCs/>
          <w:lang w:val="sr-Cyrl-RS"/>
        </w:rPr>
      </w:pPr>
    </w:p>
    <w:p w:rsidR="00B912A5" w:rsidRDefault="00B912A5" w:rsidP="00E43FAE">
      <w:pPr>
        <w:rPr>
          <w:bCs/>
          <w:iCs/>
          <w:lang w:val="sr-Cyrl-RS"/>
        </w:rPr>
      </w:pPr>
    </w:p>
    <w:p w:rsidR="00B912A5" w:rsidRDefault="00B912A5" w:rsidP="00E43FAE">
      <w:pPr>
        <w:rPr>
          <w:bCs/>
          <w:iCs/>
          <w:lang w:val="sr-Cyrl-RS"/>
        </w:rPr>
      </w:pPr>
    </w:p>
    <w:p w:rsidR="00B912A5" w:rsidRDefault="00B912A5" w:rsidP="00E43FAE">
      <w:pPr>
        <w:rPr>
          <w:bCs/>
          <w:iCs/>
          <w:lang w:val="sr-Cyrl-RS"/>
        </w:rPr>
      </w:pPr>
    </w:p>
    <w:p w:rsidR="00B912A5" w:rsidRPr="007C2261" w:rsidRDefault="00B912A5" w:rsidP="00E43FAE">
      <w:pPr>
        <w:rPr>
          <w:bCs/>
          <w:iCs/>
          <w:lang w:val="sr-Cyrl-RS"/>
        </w:rPr>
      </w:pPr>
    </w:p>
    <w:p w:rsidR="00127AFC" w:rsidRPr="00AD0C56" w:rsidRDefault="002D5B2C" w:rsidP="00D76B68">
      <w:pPr>
        <w:pStyle w:val="Heading2"/>
        <w:numPr>
          <w:ilvl w:val="0"/>
          <w:numId w:val="5"/>
        </w:numPr>
        <w:rPr>
          <w:noProof/>
        </w:rPr>
      </w:pPr>
      <w:bookmarkStart w:id="17" w:name="_Toc364158545"/>
      <w:bookmarkStart w:id="18" w:name="_Toc395526464"/>
      <w:r w:rsidRPr="00AD0C56">
        <w:rPr>
          <w:noProof/>
        </w:rPr>
        <w:lastRenderedPageBreak/>
        <w:t>УСЛОВИ ЗА УЧЕШЋЕ У ПОСТУПКУ ЈАВНЕ НАБАВКЕ ИЗ ЧЛ. 75. И 76. ЗАКОНА И УПУТСТВО КАКО СЕ ДОКАЗУЈЕ ИСПУЊЕНОСТ ТИХ УСЛОВА</w:t>
      </w:r>
      <w:bookmarkEnd w:id="17"/>
      <w:bookmarkEnd w:id="18"/>
    </w:p>
    <w:p w:rsidR="005B2F84" w:rsidRPr="00553125" w:rsidRDefault="002D5B2C" w:rsidP="007C2261">
      <w:pPr>
        <w:spacing w:before="100" w:beforeAutospacing="1" w:line="210" w:lineRule="atLeast"/>
        <w:ind w:firstLine="360"/>
        <w:jc w:val="both"/>
        <w:rPr>
          <w:noProof/>
          <w:lang w:val="sr-Cyrl-RS"/>
        </w:rPr>
      </w:pPr>
      <w:r w:rsidRPr="002D5B2C">
        <w:rPr>
          <w:noProof/>
        </w:rPr>
        <w:t>Испуњеност обавезних услова за учешће у поступку јавне набавке, правно лице</w:t>
      </w:r>
      <w:r w:rsidR="00F41267">
        <w:rPr>
          <w:noProof/>
        </w:rPr>
        <w:t>, физичко лице и предузетник</w:t>
      </w:r>
      <w:r w:rsidRPr="002D5B2C">
        <w:rPr>
          <w:noProof/>
        </w:rPr>
        <w:t xml:space="preserve"> као понуђач, доказује достављањем следећих доказа:</w:t>
      </w:r>
    </w:p>
    <w:tbl>
      <w:tblPr>
        <w:tblW w:w="9090"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801"/>
        <w:gridCol w:w="2900"/>
        <w:gridCol w:w="5371"/>
        <w:gridCol w:w="18"/>
      </w:tblGrid>
      <w:tr w:rsidR="00901E56" w:rsidRPr="002D5B2C" w:rsidTr="00805F8C">
        <w:trPr>
          <w:trHeight w:val="738"/>
        </w:trPr>
        <w:tc>
          <w:tcPr>
            <w:tcW w:w="801" w:type="dxa"/>
            <w:vAlign w:val="center"/>
          </w:tcPr>
          <w:p w:rsidR="00901E56" w:rsidRPr="002D5B2C" w:rsidRDefault="00901E56" w:rsidP="00A324FE">
            <w:pPr>
              <w:jc w:val="center"/>
              <w:rPr>
                <w:noProof/>
              </w:rPr>
            </w:pPr>
            <w:r w:rsidRPr="002D5B2C">
              <w:rPr>
                <w:noProof/>
              </w:rPr>
              <w:t>Бр.</w:t>
            </w:r>
          </w:p>
        </w:tc>
        <w:tc>
          <w:tcPr>
            <w:tcW w:w="2900" w:type="dxa"/>
            <w:vAlign w:val="center"/>
          </w:tcPr>
          <w:p w:rsidR="00901E56" w:rsidRPr="002D5B2C" w:rsidRDefault="00901E56" w:rsidP="00A324FE">
            <w:pPr>
              <w:jc w:val="center"/>
              <w:rPr>
                <w:noProof/>
              </w:rPr>
            </w:pPr>
            <w:r w:rsidRPr="002D5B2C">
              <w:rPr>
                <w:noProof/>
              </w:rPr>
              <w:t>УСЛОВИ</w:t>
            </w:r>
          </w:p>
        </w:tc>
        <w:tc>
          <w:tcPr>
            <w:tcW w:w="5389" w:type="dxa"/>
            <w:gridSpan w:val="2"/>
            <w:vAlign w:val="center"/>
          </w:tcPr>
          <w:p w:rsidR="00901E56" w:rsidRPr="002D5B2C" w:rsidRDefault="00901E56" w:rsidP="00A324FE">
            <w:pPr>
              <w:jc w:val="center"/>
              <w:rPr>
                <w:noProof/>
              </w:rPr>
            </w:pPr>
            <w:r w:rsidRPr="002D5B2C">
              <w:rPr>
                <w:noProof/>
              </w:rPr>
              <w:t>ДОКАЗИ</w:t>
            </w:r>
          </w:p>
        </w:tc>
      </w:tr>
      <w:tr w:rsidR="002D5B2C" w:rsidRPr="002D5B2C" w:rsidTr="00805F8C">
        <w:trPr>
          <w:trHeight w:val="505"/>
        </w:trPr>
        <w:tc>
          <w:tcPr>
            <w:tcW w:w="9090" w:type="dxa"/>
            <w:gridSpan w:val="4"/>
          </w:tcPr>
          <w:p w:rsidR="002D5B2C" w:rsidRPr="009C505A" w:rsidRDefault="002D5B2C" w:rsidP="002D5B2C">
            <w:pPr>
              <w:jc w:val="center"/>
              <w:rPr>
                <w:b/>
                <w:noProof/>
              </w:rPr>
            </w:pPr>
            <w:r w:rsidRPr="009C505A">
              <w:rPr>
                <w:b/>
                <w:noProof/>
              </w:rPr>
              <w:t>ОБАВЕЗНИ УСЛОВИ ЗА УЧЕШЋЕ У ПОСТУПКУ ЈАВНЕ НАБАВКЕ ИЗ ЧЛАНА 75. ЗАКОНА</w:t>
            </w:r>
          </w:p>
        </w:tc>
      </w:tr>
      <w:tr w:rsidR="00901E56" w:rsidRPr="00EF6B5E" w:rsidTr="00805F8C">
        <w:trPr>
          <w:trHeight w:val="505"/>
        </w:trPr>
        <w:tc>
          <w:tcPr>
            <w:tcW w:w="801" w:type="dxa"/>
            <w:vAlign w:val="center"/>
          </w:tcPr>
          <w:p w:rsidR="00901E56" w:rsidRPr="00EF6B5E" w:rsidRDefault="00901E56" w:rsidP="00564722">
            <w:pPr>
              <w:jc w:val="center"/>
              <w:rPr>
                <w:noProof/>
              </w:rPr>
            </w:pPr>
            <w:r w:rsidRPr="00EF6B5E">
              <w:rPr>
                <w:noProof/>
              </w:rPr>
              <w:t>1.</w:t>
            </w:r>
          </w:p>
        </w:tc>
        <w:tc>
          <w:tcPr>
            <w:tcW w:w="2900" w:type="dxa"/>
          </w:tcPr>
          <w:p w:rsidR="00901E56" w:rsidRPr="00EF6B5E" w:rsidRDefault="00901E56" w:rsidP="00564722">
            <w:pPr>
              <w:pStyle w:val="stil1tekst"/>
              <w:ind w:left="0" w:right="63" w:firstLine="0"/>
              <w:rPr>
                <w:noProof/>
                <w:sz w:val="24"/>
                <w:szCs w:val="24"/>
              </w:rPr>
            </w:pPr>
            <w:r w:rsidRPr="00EF6B5E">
              <w:rPr>
                <w:noProof/>
                <w:sz w:val="24"/>
                <w:szCs w:val="24"/>
              </w:rPr>
              <w:t>Понуђач је регистрован код надлежног органа, односно уписан у одговарајући регистар</w:t>
            </w:r>
            <w:r>
              <w:rPr>
                <w:noProof/>
                <w:sz w:val="24"/>
                <w:szCs w:val="24"/>
              </w:rPr>
              <w:t>.</w:t>
            </w:r>
          </w:p>
        </w:tc>
        <w:tc>
          <w:tcPr>
            <w:tcW w:w="5389" w:type="dxa"/>
            <w:gridSpan w:val="2"/>
          </w:tcPr>
          <w:p w:rsidR="00901E56" w:rsidRPr="00EF6B5E" w:rsidRDefault="00901E56" w:rsidP="002D5B2C">
            <w:pPr>
              <w:jc w:val="both"/>
              <w:rPr>
                <w:noProof/>
              </w:rPr>
            </w:pPr>
            <w:r w:rsidRPr="00EF6B5E">
              <w:rPr>
                <w:noProof/>
              </w:rPr>
              <w:t>Извод из регистра Агенције за привредне регистре, односно извод из регистра надлежног Привредног суда.</w:t>
            </w:r>
          </w:p>
        </w:tc>
      </w:tr>
      <w:tr w:rsidR="00901E56" w:rsidRPr="00EF6B5E" w:rsidTr="00805F8C">
        <w:trPr>
          <w:trHeight w:val="458"/>
        </w:trPr>
        <w:tc>
          <w:tcPr>
            <w:tcW w:w="801" w:type="dxa"/>
            <w:vAlign w:val="center"/>
          </w:tcPr>
          <w:p w:rsidR="00901E56" w:rsidRPr="00EF6B5E" w:rsidRDefault="00901E56" w:rsidP="005131AC">
            <w:pPr>
              <w:jc w:val="center"/>
              <w:rPr>
                <w:noProof/>
              </w:rPr>
            </w:pPr>
            <w:r w:rsidRPr="00EF6B5E">
              <w:rPr>
                <w:noProof/>
              </w:rPr>
              <w:t>2.</w:t>
            </w:r>
          </w:p>
        </w:tc>
        <w:tc>
          <w:tcPr>
            <w:tcW w:w="2900" w:type="dxa"/>
            <w:vAlign w:val="center"/>
          </w:tcPr>
          <w:p w:rsidR="00901E56" w:rsidRPr="00EF6B5E" w:rsidRDefault="00901E56" w:rsidP="005131AC">
            <w:pPr>
              <w:pStyle w:val="stil1tekst"/>
              <w:ind w:left="0" w:right="63" w:firstLine="0"/>
              <w:rPr>
                <w:noProof/>
                <w:sz w:val="24"/>
                <w:szCs w:val="24"/>
              </w:rPr>
            </w:pPr>
            <w:r w:rsidRPr="00EF6B5E">
              <w:rPr>
                <w:noProof/>
                <w:sz w:val="24"/>
                <w:szCs w:val="24"/>
              </w:rPr>
              <w:t>Понуђач и његов законски заступник није осуђиван за неко од кривичних дела као члан организоване</w:t>
            </w:r>
            <w:r>
              <w:rPr>
                <w:noProof/>
                <w:sz w:val="24"/>
                <w:szCs w:val="24"/>
              </w:rPr>
              <w:t xml:space="preserve"> </w:t>
            </w:r>
            <w:r w:rsidRPr="00EF6B5E">
              <w:rPr>
                <w:noProof/>
                <w:sz w:val="24"/>
                <w:szCs w:val="24"/>
              </w:rPr>
              <w:t xml:space="preserve">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w:t>
            </w:r>
            <w:r w:rsidRPr="00BA48C3">
              <w:rPr>
                <w:noProof/>
                <w:sz w:val="24"/>
                <w:szCs w:val="24"/>
              </w:rPr>
              <w:t>преваре</w:t>
            </w:r>
            <w:r>
              <w:rPr>
                <w:noProof/>
                <w:sz w:val="24"/>
                <w:szCs w:val="24"/>
              </w:rPr>
              <w:t>.</w:t>
            </w:r>
          </w:p>
        </w:tc>
        <w:tc>
          <w:tcPr>
            <w:tcW w:w="5389" w:type="dxa"/>
            <w:gridSpan w:val="2"/>
          </w:tcPr>
          <w:p w:rsidR="00901E56" w:rsidRPr="00A37566" w:rsidRDefault="00901E56" w:rsidP="00DE4E38">
            <w:pPr>
              <w:pStyle w:val="Default"/>
              <w:jc w:val="both"/>
              <w:rPr>
                <w:rFonts w:ascii="Times New Roman" w:hAnsi="Times New Roman" w:cs="Times New Roman"/>
                <w:b/>
              </w:rPr>
            </w:pPr>
            <w:r w:rsidRPr="00A37566">
              <w:rPr>
                <w:rFonts w:ascii="Times New Roman" w:hAnsi="Times New Roman" w:cs="Times New Roman"/>
                <w:iCs/>
              </w:rPr>
              <w:t>Доказ за</w:t>
            </w:r>
            <w:r w:rsidRPr="00A37566">
              <w:rPr>
                <w:rFonts w:ascii="Times New Roman" w:hAnsi="Times New Roman" w:cs="Times New Roman"/>
                <w:b/>
                <w:iCs/>
              </w:rPr>
              <w:t xml:space="preserve"> </w:t>
            </w:r>
            <w:r w:rsidRPr="00A37566">
              <w:rPr>
                <w:rFonts w:ascii="Times New Roman" w:hAnsi="Times New Roman" w:cs="Times New Roman"/>
                <w:b/>
                <w:bCs/>
              </w:rPr>
              <w:t>правно лице</w:t>
            </w:r>
            <w:r w:rsidRPr="00A37566">
              <w:rPr>
                <w:rFonts w:ascii="Times New Roman" w:hAnsi="Times New Roman" w:cs="Times New Roman"/>
                <w:b/>
                <w:iCs/>
              </w:rPr>
              <w:t xml:space="preserve">: </w:t>
            </w:r>
          </w:p>
          <w:p w:rsidR="00901E56" w:rsidRPr="00A37566" w:rsidRDefault="00901E56" w:rsidP="00D76B68">
            <w:pPr>
              <w:pStyle w:val="Default"/>
              <w:numPr>
                <w:ilvl w:val="0"/>
                <w:numId w:val="6"/>
              </w:numPr>
              <w:ind w:left="33" w:firstLine="0"/>
              <w:jc w:val="both"/>
              <w:rPr>
                <w:rFonts w:ascii="Times New Roman" w:hAnsi="Times New Roman" w:cs="Times New Roman"/>
                <w:color w:val="auto"/>
              </w:rPr>
            </w:pPr>
            <w:r w:rsidRPr="00A37566">
              <w:rPr>
                <w:rFonts w:ascii="Times New Roman" w:hAnsi="Times New Roman" w:cs="Times New Roman"/>
              </w:rPr>
              <w:t>Извод из казнене евиденције, односно уверењe основног суда на чијем подручју се налази седиште домаћег правног лица</w:t>
            </w:r>
            <w:r w:rsidRPr="00A37566">
              <w:rPr>
                <w:rFonts w:ascii="Times New Roman" w:hAnsi="Times New Roman" w:cs="Times New Roman"/>
                <w:lang w:val="ru-RU"/>
              </w:rPr>
              <w:t>,</w:t>
            </w:r>
            <w:r w:rsidRPr="00A37566">
              <w:rPr>
                <w:rFonts w:ascii="Times New Roman" w:hAnsi="Times New Roman" w:cs="Times New Roman"/>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w:t>
            </w:r>
          </w:p>
          <w:p w:rsidR="00901E56" w:rsidRPr="00A37566" w:rsidRDefault="00901E56" w:rsidP="00D76B68">
            <w:pPr>
              <w:pStyle w:val="Default"/>
              <w:numPr>
                <w:ilvl w:val="0"/>
                <w:numId w:val="6"/>
              </w:numPr>
              <w:ind w:left="33" w:firstLine="0"/>
              <w:jc w:val="both"/>
              <w:rPr>
                <w:rFonts w:ascii="Times New Roman" w:hAnsi="Times New Roman" w:cs="Times New Roman"/>
                <w:color w:val="auto"/>
              </w:rPr>
            </w:pPr>
            <w:r w:rsidRPr="00A37566">
              <w:rPr>
                <w:rFonts w:ascii="Times New Roman" w:hAnsi="Times New Roman" w:cs="Times New Roman"/>
              </w:rPr>
              <w:t>Извод из казнене евиденције Посебног одељења за организовани криминал Вишег суда у Београду, којим се потврђује да правно лице није осуђивано за неко од кривичних дела организованог криминала;</w:t>
            </w:r>
          </w:p>
          <w:p w:rsidR="00901E56" w:rsidRPr="00A37566" w:rsidRDefault="00901E56" w:rsidP="00D76B68">
            <w:pPr>
              <w:pStyle w:val="Default"/>
              <w:numPr>
                <w:ilvl w:val="0"/>
                <w:numId w:val="6"/>
              </w:numPr>
              <w:ind w:left="33" w:firstLine="0"/>
              <w:jc w:val="both"/>
              <w:rPr>
                <w:rFonts w:ascii="Times New Roman" w:hAnsi="Times New Roman" w:cs="Times New Roman"/>
                <w:color w:val="auto"/>
              </w:rPr>
            </w:pPr>
            <w:r w:rsidRPr="00A37566">
              <w:rPr>
                <w:rFonts w:ascii="Times New Roman" w:hAnsi="Times New Roman" w:cs="Times New Roman"/>
              </w:rPr>
              <w:t xml:space="preserve">Извод из казнене евиденције, односно уверење надлежне полицијске управе МУП-а, којим се потврђује да </w:t>
            </w:r>
            <w:r w:rsidRPr="00A37566">
              <w:rPr>
                <w:rFonts w:ascii="Times New Roman" w:hAnsi="Times New Roman" w:cs="Times New Roman"/>
                <w:color w:val="auto"/>
              </w:rPr>
              <w:t xml:space="preserve">законски заступник понуђача </w:t>
            </w:r>
            <w:r w:rsidRPr="00A37566">
              <w:rPr>
                <w:rFonts w:ascii="Times New Roman" w:hAnsi="Times New Roman" w:cs="Times New Roman"/>
              </w:rPr>
              <w:t xml:space="preserve">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w:t>
            </w:r>
            <w:r w:rsidRPr="00A37566">
              <w:rPr>
                <w:rFonts w:ascii="Times New Roman" w:hAnsi="Times New Roman" w:cs="Times New Roman"/>
                <w:color w:val="auto"/>
              </w:rPr>
              <w:t>Уколико понуђач има више законских заступника дужан је да достави доказ за сваког од њих.</w:t>
            </w:r>
          </w:p>
          <w:p w:rsidR="00901E56" w:rsidRPr="00A37566" w:rsidRDefault="00901E56" w:rsidP="00B1757D">
            <w:pPr>
              <w:pStyle w:val="Default"/>
              <w:ind w:left="33"/>
              <w:jc w:val="both"/>
              <w:rPr>
                <w:rFonts w:ascii="Times New Roman" w:hAnsi="Times New Roman" w:cs="Times New Roman"/>
                <w:color w:val="auto"/>
              </w:rPr>
            </w:pPr>
          </w:p>
          <w:p w:rsidR="00901E56" w:rsidRPr="00A37566" w:rsidRDefault="00901E56" w:rsidP="00C62675">
            <w:pPr>
              <w:pStyle w:val="Default"/>
              <w:jc w:val="both"/>
              <w:rPr>
                <w:rFonts w:ascii="Times New Roman" w:hAnsi="Times New Roman" w:cs="Times New Roman"/>
                <w:iCs/>
              </w:rPr>
            </w:pPr>
            <w:r w:rsidRPr="00A37566">
              <w:rPr>
                <w:rFonts w:ascii="Times New Roman" w:hAnsi="Times New Roman" w:cs="Times New Roman"/>
                <w:iCs/>
              </w:rPr>
              <w:t>Доказ за</w:t>
            </w:r>
            <w:r w:rsidRPr="00A37566">
              <w:rPr>
                <w:rFonts w:ascii="Times New Roman" w:hAnsi="Times New Roman" w:cs="Times New Roman"/>
                <w:b/>
                <w:iCs/>
              </w:rPr>
              <w:t xml:space="preserve"> предузетнике:</w:t>
            </w:r>
          </w:p>
          <w:p w:rsidR="00901E56" w:rsidRPr="00A37566" w:rsidRDefault="00901E56" w:rsidP="00DE4E38">
            <w:pPr>
              <w:pStyle w:val="Default"/>
              <w:jc w:val="both"/>
              <w:rPr>
                <w:rFonts w:ascii="Times New Roman" w:hAnsi="Times New Roman" w:cs="Times New Roman"/>
                <w:iCs/>
              </w:rPr>
            </w:pPr>
            <w:r w:rsidRPr="00A37566">
              <w:rPr>
                <w:rFonts w:ascii="Times New Roman" w:hAnsi="Times New Roman" w:cs="Times New Roman"/>
                <w:iCs/>
              </w:rPr>
              <w:t xml:space="preserve">-Извод из казнене евиденције надлежне Полицијске управе МУП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заштите животне средине, кривично дело </w:t>
            </w:r>
            <w:r w:rsidRPr="00A37566">
              <w:rPr>
                <w:rFonts w:ascii="Times New Roman" w:hAnsi="Times New Roman" w:cs="Times New Roman"/>
                <w:iCs/>
              </w:rPr>
              <w:lastRenderedPageBreak/>
              <w:t xml:space="preserve">примања или давања мита, кривично дело преваре </w:t>
            </w:r>
            <w:r w:rsidRPr="00A37566">
              <w:rPr>
                <w:rFonts w:ascii="Times New Roman" w:hAnsi="Times New Roman" w:cs="Times New Roman"/>
              </w:rPr>
              <w:t>(захтев се може поднети према месту рођења или према месту пребивалишта)</w:t>
            </w:r>
            <w:r w:rsidRPr="00A37566">
              <w:rPr>
                <w:rFonts w:ascii="Times New Roman" w:hAnsi="Times New Roman" w:cs="Times New Roman"/>
                <w:iCs/>
              </w:rPr>
              <w:t>.</w:t>
            </w:r>
          </w:p>
          <w:p w:rsidR="00901E56" w:rsidRPr="00A37566" w:rsidRDefault="00901E56" w:rsidP="00127AFC">
            <w:pPr>
              <w:pStyle w:val="Default"/>
              <w:jc w:val="both"/>
              <w:rPr>
                <w:rFonts w:ascii="Times New Roman" w:hAnsi="Times New Roman" w:cs="Times New Roman"/>
                <w:iCs/>
              </w:rPr>
            </w:pPr>
          </w:p>
          <w:p w:rsidR="00901E56" w:rsidRPr="00A37566" w:rsidRDefault="00901E56" w:rsidP="00127AFC">
            <w:pPr>
              <w:pStyle w:val="Default"/>
              <w:jc w:val="both"/>
              <w:rPr>
                <w:rFonts w:ascii="Times New Roman" w:hAnsi="Times New Roman" w:cs="Times New Roman"/>
                <w:b/>
                <w:iCs/>
              </w:rPr>
            </w:pPr>
            <w:r w:rsidRPr="00A37566">
              <w:rPr>
                <w:rFonts w:ascii="Times New Roman" w:hAnsi="Times New Roman" w:cs="Times New Roman"/>
                <w:iCs/>
              </w:rPr>
              <w:t xml:space="preserve">Доказ за </w:t>
            </w:r>
            <w:r w:rsidRPr="00A37566">
              <w:rPr>
                <w:rFonts w:ascii="Times New Roman" w:hAnsi="Times New Roman" w:cs="Times New Roman"/>
                <w:b/>
                <w:iCs/>
              </w:rPr>
              <w:t>физичка лица:</w:t>
            </w:r>
          </w:p>
          <w:p w:rsidR="00901E56" w:rsidRPr="00A37566" w:rsidRDefault="00901E56" w:rsidP="002D5B2C">
            <w:pPr>
              <w:spacing w:after="120"/>
              <w:jc w:val="both"/>
              <w:rPr>
                <w:noProof/>
              </w:rPr>
            </w:pPr>
            <w:r w:rsidRPr="00A37566">
              <w:rPr>
                <w:iCs/>
              </w:rPr>
              <w:t>-Извод из казнене евиденције надлежне Полицијске управе МУП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заштите животне средине, кривично дело примања или давања мита, кривично дело преваре</w:t>
            </w:r>
            <w:r w:rsidRPr="00A37566">
              <w:t>(захтев се може поднети према месту рођења или према месту пребивалишта)</w:t>
            </w:r>
            <w:r w:rsidRPr="00A37566">
              <w:rPr>
                <w:iCs/>
              </w:rPr>
              <w:t>.</w:t>
            </w:r>
          </w:p>
        </w:tc>
      </w:tr>
      <w:tr w:rsidR="00901E56" w:rsidRPr="00EF6B5E" w:rsidTr="00805F8C">
        <w:trPr>
          <w:trHeight w:val="1174"/>
        </w:trPr>
        <w:tc>
          <w:tcPr>
            <w:tcW w:w="801" w:type="dxa"/>
            <w:vAlign w:val="center"/>
          </w:tcPr>
          <w:p w:rsidR="00901E56" w:rsidRPr="00EF6B5E" w:rsidRDefault="00901E56" w:rsidP="005131AC">
            <w:pPr>
              <w:jc w:val="center"/>
              <w:rPr>
                <w:noProof/>
              </w:rPr>
            </w:pPr>
            <w:r w:rsidRPr="00EF6B5E">
              <w:rPr>
                <w:noProof/>
              </w:rPr>
              <w:lastRenderedPageBreak/>
              <w:t>3.</w:t>
            </w:r>
          </w:p>
        </w:tc>
        <w:tc>
          <w:tcPr>
            <w:tcW w:w="2900" w:type="dxa"/>
            <w:vAlign w:val="center"/>
          </w:tcPr>
          <w:p w:rsidR="00901E56" w:rsidRPr="00EF6B5E" w:rsidRDefault="00901E56" w:rsidP="005131AC">
            <w:pPr>
              <w:jc w:val="both"/>
              <w:rPr>
                <w:noProof/>
              </w:rPr>
            </w:pPr>
            <w:r w:rsidRPr="00EF6B5E">
              <w:rPr>
                <w:noProof/>
              </w:rPr>
              <w:t>Понуђачу није изречена мера забране обављања делатности, која је на снази у време објављивања односно слања позива за подношење понуда</w:t>
            </w:r>
            <w:r>
              <w:rPr>
                <w:noProof/>
              </w:rPr>
              <w:t>.</w:t>
            </w:r>
          </w:p>
        </w:tc>
        <w:tc>
          <w:tcPr>
            <w:tcW w:w="5389" w:type="dxa"/>
            <w:gridSpan w:val="2"/>
          </w:tcPr>
          <w:p w:rsidR="00901E56" w:rsidRPr="005131AC" w:rsidRDefault="00901E56" w:rsidP="00DE4E38">
            <w:pPr>
              <w:pStyle w:val="Default"/>
              <w:jc w:val="both"/>
              <w:rPr>
                <w:rFonts w:ascii="Times New Roman" w:hAnsi="Times New Roman" w:cs="Times New Roman"/>
                <w:iCs/>
              </w:rPr>
            </w:pPr>
            <w:r w:rsidRPr="00A37566">
              <w:rPr>
                <w:rFonts w:ascii="Times New Roman" w:hAnsi="Times New Roman" w:cs="Times New Roman"/>
                <w:iCs/>
              </w:rPr>
              <w:t xml:space="preserve">Доказ за </w:t>
            </w:r>
            <w:r w:rsidRPr="00A37566">
              <w:rPr>
                <w:rFonts w:ascii="Times New Roman" w:hAnsi="Times New Roman" w:cs="Times New Roman"/>
                <w:b/>
                <w:bCs/>
              </w:rPr>
              <w:t>правно лице</w:t>
            </w:r>
            <w:r w:rsidR="005131AC">
              <w:rPr>
                <w:rFonts w:ascii="Times New Roman" w:hAnsi="Times New Roman" w:cs="Times New Roman"/>
                <w:iCs/>
              </w:rPr>
              <w:t>:</w:t>
            </w:r>
          </w:p>
          <w:p w:rsidR="00901E56" w:rsidRPr="00A37566" w:rsidRDefault="005131AC" w:rsidP="00DE4E38">
            <w:pPr>
              <w:pStyle w:val="Default"/>
              <w:jc w:val="both"/>
              <w:rPr>
                <w:rFonts w:ascii="Times New Roman" w:hAnsi="Times New Roman" w:cs="Times New Roman"/>
                <w:iCs/>
              </w:rPr>
            </w:pPr>
            <w:r>
              <w:rPr>
                <w:rFonts w:ascii="Times New Roman" w:hAnsi="Times New Roman" w:cs="Times New Roman"/>
                <w:iCs/>
              </w:rPr>
              <w:t xml:space="preserve">-Потврде привредног </w:t>
            </w:r>
            <w:r w:rsidR="00901E56" w:rsidRPr="00A37566">
              <w:rPr>
                <w:rFonts w:ascii="Times New Roman" w:hAnsi="Times New Roman" w:cs="Times New Roman"/>
                <w:iCs/>
              </w:rPr>
              <w:t>и прекршајног суда да му није изречена мера забране обављања делатности, или потврдe Агенције за привредне регистре да код овог органа није регистровано да му је као привредном друштву изречена мера забране обављања делатности</w:t>
            </w:r>
            <w:r w:rsidR="00901E56" w:rsidRPr="00A37566">
              <w:t>,</w:t>
            </w:r>
            <w:r w:rsidR="00901E56" w:rsidRPr="00A37566">
              <w:rPr>
                <w:rFonts w:ascii="Times New Roman" w:hAnsi="Times New Roman" w:cs="Times New Roman"/>
              </w:rPr>
              <w:t xml:space="preserve"> која је на снази у време објаве позива за подношење понуда</w:t>
            </w:r>
            <w:r w:rsidR="00901E56" w:rsidRPr="00A37566">
              <w:rPr>
                <w:rFonts w:ascii="Times New Roman" w:hAnsi="Times New Roman" w:cs="Times New Roman"/>
                <w:iCs/>
              </w:rPr>
              <w:t>;</w:t>
            </w:r>
          </w:p>
          <w:p w:rsidR="00901E56" w:rsidRPr="00A37566" w:rsidRDefault="00901E56" w:rsidP="00DE4E38">
            <w:pPr>
              <w:pStyle w:val="Default"/>
              <w:jc w:val="both"/>
              <w:rPr>
                <w:rFonts w:ascii="Times New Roman" w:hAnsi="Times New Roman" w:cs="Times New Roman"/>
              </w:rPr>
            </w:pPr>
          </w:p>
          <w:p w:rsidR="00901E56" w:rsidRPr="005131AC" w:rsidRDefault="00901E56" w:rsidP="00DE4E38">
            <w:pPr>
              <w:jc w:val="both"/>
              <w:rPr>
                <w:iCs/>
              </w:rPr>
            </w:pPr>
            <w:r w:rsidRPr="00A37566">
              <w:rPr>
                <w:iCs/>
              </w:rPr>
              <w:t xml:space="preserve">Доказ за </w:t>
            </w:r>
            <w:r w:rsidRPr="00A37566">
              <w:rPr>
                <w:b/>
                <w:bCs/>
              </w:rPr>
              <w:t>предузетника</w:t>
            </w:r>
            <w:r w:rsidR="005131AC">
              <w:rPr>
                <w:iCs/>
              </w:rPr>
              <w:t>:</w:t>
            </w:r>
          </w:p>
          <w:p w:rsidR="00901E56" w:rsidRPr="00A37566" w:rsidRDefault="00901E56" w:rsidP="00B1757D">
            <w:pPr>
              <w:pStyle w:val="Default"/>
              <w:jc w:val="both"/>
              <w:rPr>
                <w:rFonts w:ascii="Times New Roman" w:hAnsi="Times New Roman" w:cs="Times New Roman"/>
                <w:iCs/>
              </w:rPr>
            </w:pPr>
            <w:r w:rsidRPr="00A37566">
              <w:rPr>
                <w:iCs/>
              </w:rPr>
              <w:t>-</w:t>
            </w:r>
            <w:r w:rsidRPr="00A37566">
              <w:rPr>
                <w:rFonts w:ascii="Times New Roman" w:hAnsi="Times New Roman" w:cs="Times New Roman"/>
                <w:iCs/>
              </w:rPr>
              <w:t>Потврда прекршајног суда да му није изречена мера забране обављања делатности или потврдe Агенције за привредне регистре да код овог органа није регистровано да му је као привредном субјекту изречена мера забране обављања делатности</w:t>
            </w:r>
            <w:r w:rsidRPr="00A37566">
              <w:rPr>
                <w:rFonts w:ascii="Times New Roman" w:hAnsi="Times New Roman" w:cs="Times New Roman"/>
              </w:rPr>
              <w:t xml:space="preserve"> која је на снази у време објаве позива за подношење понуда</w:t>
            </w:r>
            <w:r w:rsidRPr="00A37566">
              <w:rPr>
                <w:rFonts w:ascii="Times New Roman" w:hAnsi="Times New Roman" w:cs="Times New Roman"/>
                <w:iCs/>
              </w:rPr>
              <w:t>;</w:t>
            </w:r>
          </w:p>
          <w:p w:rsidR="00901E56" w:rsidRPr="00A37566" w:rsidRDefault="00901E56" w:rsidP="00DE4E38">
            <w:pPr>
              <w:jc w:val="both"/>
              <w:rPr>
                <w:noProof/>
              </w:rPr>
            </w:pPr>
            <w:r w:rsidRPr="00A37566">
              <w:rPr>
                <w:iCs/>
              </w:rPr>
              <w:t xml:space="preserve"> </w:t>
            </w:r>
          </w:p>
          <w:p w:rsidR="00901E56" w:rsidRPr="00A37566" w:rsidRDefault="00901E56" w:rsidP="00DE4E38">
            <w:pPr>
              <w:pStyle w:val="Default"/>
              <w:jc w:val="both"/>
              <w:rPr>
                <w:rFonts w:ascii="Times New Roman" w:hAnsi="Times New Roman" w:cs="Times New Roman"/>
                <w:b/>
                <w:iCs/>
              </w:rPr>
            </w:pPr>
            <w:r w:rsidRPr="00A37566">
              <w:rPr>
                <w:rFonts w:ascii="Times New Roman" w:hAnsi="Times New Roman" w:cs="Times New Roman"/>
                <w:iCs/>
              </w:rPr>
              <w:t xml:space="preserve">Доказ за </w:t>
            </w:r>
            <w:r w:rsidRPr="00A37566">
              <w:rPr>
                <w:rFonts w:ascii="Times New Roman" w:hAnsi="Times New Roman" w:cs="Times New Roman"/>
                <w:b/>
                <w:iCs/>
              </w:rPr>
              <w:t>физичка лица:</w:t>
            </w:r>
          </w:p>
          <w:p w:rsidR="00901E56" w:rsidRPr="00A37566" w:rsidRDefault="00901E56" w:rsidP="002D5B2C">
            <w:pPr>
              <w:jc w:val="both"/>
              <w:rPr>
                <w:noProof/>
              </w:rPr>
            </w:pPr>
            <w:r w:rsidRPr="00A37566">
              <w:rPr>
                <w:noProof/>
              </w:rPr>
              <w:t>-</w:t>
            </w:r>
            <w:r w:rsidRPr="00A37566">
              <w:rPr>
                <w:iCs/>
              </w:rPr>
              <w:t>Потврда прекршајног суда да му није изречена мера забране обављања одређених послова</w:t>
            </w:r>
            <w:r w:rsidRPr="00A37566">
              <w:rPr>
                <w:noProof/>
              </w:rPr>
              <w:t>.</w:t>
            </w:r>
          </w:p>
        </w:tc>
      </w:tr>
      <w:tr w:rsidR="00901E56" w:rsidRPr="00EF6B5E" w:rsidTr="00805F8C">
        <w:trPr>
          <w:trHeight w:val="789"/>
        </w:trPr>
        <w:tc>
          <w:tcPr>
            <w:tcW w:w="801" w:type="dxa"/>
            <w:vAlign w:val="center"/>
          </w:tcPr>
          <w:p w:rsidR="00901E56" w:rsidRPr="00EF6B5E" w:rsidRDefault="00901E56" w:rsidP="005131AC">
            <w:pPr>
              <w:jc w:val="center"/>
              <w:rPr>
                <w:noProof/>
              </w:rPr>
            </w:pPr>
            <w:r w:rsidRPr="00EF6B5E">
              <w:rPr>
                <w:noProof/>
              </w:rPr>
              <w:t>4.</w:t>
            </w:r>
          </w:p>
        </w:tc>
        <w:tc>
          <w:tcPr>
            <w:tcW w:w="2900" w:type="dxa"/>
            <w:vAlign w:val="center"/>
          </w:tcPr>
          <w:p w:rsidR="00901E56" w:rsidRPr="00EF6B5E" w:rsidRDefault="00901E56" w:rsidP="005131AC">
            <w:pPr>
              <w:pStyle w:val="stil1tekst"/>
              <w:ind w:left="0" w:right="63" w:firstLine="0"/>
              <w:rPr>
                <w:noProof/>
                <w:sz w:val="24"/>
                <w:szCs w:val="24"/>
              </w:rPr>
            </w:pPr>
            <w:r w:rsidRPr="00EF6B5E">
              <w:rPr>
                <w:noProof/>
                <w:sz w:val="24"/>
                <w:szCs w:val="24"/>
              </w:rPr>
              <w:t xml:space="preserve">Понуђач је измирио доспеле порезе, доприносе и друге јавне дажбине у складу са прописима Републике Србије или стране државе када </w:t>
            </w:r>
            <w:r>
              <w:rPr>
                <w:noProof/>
                <w:sz w:val="24"/>
                <w:szCs w:val="24"/>
              </w:rPr>
              <w:t>има седиште на њеној територији.</w:t>
            </w:r>
          </w:p>
        </w:tc>
        <w:tc>
          <w:tcPr>
            <w:tcW w:w="5389" w:type="dxa"/>
            <w:gridSpan w:val="2"/>
          </w:tcPr>
          <w:p w:rsidR="00901E56" w:rsidRPr="00A37566" w:rsidRDefault="00901E56" w:rsidP="005131AC">
            <w:pPr>
              <w:pStyle w:val="Default"/>
              <w:jc w:val="both"/>
              <w:rPr>
                <w:rFonts w:ascii="Times New Roman" w:hAnsi="Times New Roman" w:cs="Times New Roman"/>
                <w:b/>
                <w:iCs/>
              </w:rPr>
            </w:pPr>
            <w:r w:rsidRPr="00A37566">
              <w:rPr>
                <w:rFonts w:ascii="Times New Roman" w:hAnsi="Times New Roman" w:cs="Times New Roman"/>
                <w:iCs/>
              </w:rPr>
              <w:t xml:space="preserve">Доказ за </w:t>
            </w:r>
            <w:r w:rsidRPr="00A37566">
              <w:rPr>
                <w:rFonts w:ascii="Times New Roman" w:hAnsi="Times New Roman" w:cs="Times New Roman"/>
                <w:b/>
                <w:iCs/>
              </w:rPr>
              <w:t>правно лице / предузетнике / физичка лица:</w:t>
            </w:r>
          </w:p>
          <w:p w:rsidR="00901E56" w:rsidRPr="005131AC" w:rsidRDefault="00901E56" w:rsidP="005131AC">
            <w:pPr>
              <w:pStyle w:val="Default"/>
              <w:jc w:val="both"/>
              <w:rPr>
                <w:rFonts w:ascii="Times New Roman" w:hAnsi="Times New Roman" w:cs="Times New Roman"/>
              </w:rPr>
            </w:pPr>
            <w:r w:rsidRPr="00A37566">
              <w:rPr>
                <w:rFonts w:ascii="Times New Roman" w:hAnsi="Times New Roman" w:cs="Times New Roman"/>
              </w:rPr>
              <w:t>У</w:t>
            </w:r>
            <w:r w:rsidRPr="00A37566">
              <w:rPr>
                <w:rFonts w:ascii="Times New Roman" w:hAnsi="Times New Roman" w:cs="Times New Roman"/>
                <w:iCs/>
              </w:rPr>
              <w:t>верења Пореске управе Министарства финансија и привреде да је измирио доспеле порезе и доприносе, и уверења надлежне локалне самоуправе да је измирио обавезе по основу изворних локалних јавних прихода,</w:t>
            </w:r>
            <w:r w:rsidRPr="00A37566">
              <w:rPr>
                <w:rFonts w:ascii="Times New Roman" w:hAnsi="Times New Roman" w:cs="Times New Roman"/>
              </w:rPr>
              <w:t xml:space="preserve"> или потврду Агенције за приватизацију да се понуђач налази у поступку приватизације</w:t>
            </w:r>
            <w:r w:rsidRPr="00A37566">
              <w:t>,</w:t>
            </w:r>
            <w:r w:rsidRPr="00A37566">
              <w:rPr>
                <w:rFonts w:ascii="Times New Roman" w:hAnsi="Times New Roman" w:cs="Times New Roman"/>
                <w:iCs/>
              </w:rPr>
              <w:t xml:space="preserve"> не старија од два месеца пре отварања понуде</w:t>
            </w:r>
            <w:r w:rsidR="005131AC">
              <w:rPr>
                <w:rFonts w:ascii="Times New Roman" w:hAnsi="Times New Roman" w:cs="Times New Roman"/>
                <w:bCs/>
                <w:iCs/>
              </w:rPr>
              <w:t>.</w:t>
            </w:r>
          </w:p>
          <w:p w:rsidR="00901E56" w:rsidRPr="00A37566" w:rsidRDefault="00901E56" w:rsidP="002D5B2C">
            <w:pPr>
              <w:jc w:val="both"/>
              <w:rPr>
                <w:noProof/>
              </w:rPr>
            </w:pPr>
            <w:r w:rsidRPr="00A37566">
              <w:rPr>
                <w:b/>
                <w:iCs/>
              </w:rPr>
              <w:t xml:space="preserve">Овај доказ достављају сви понуђачи било да </w:t>
            </w:r>
            <w:r w:rsidRPr="00A37566">
              <w:rPr>
                <w:b/>
              </w:rPr>
              <w:t xml:space="preserve">су </w:t>
            </w:r>
            <w:r w:rsidRPr="00A37566">
              <w:rPr>
                <w:b/>
                <w:iCs/>
              </w:rPr>
              <w:t>правна лица или предузетници</w:t>
            </w:r>
            <w:r w:rsidRPr="00A37566">
              <w:rPr>
                <w:b/>
                <w:noProof/>
              </w:rPr>
              <w:t>.</w:t>
            </w:r>
          </w:p>
        </w:tc>
      </w:tr>
      <w:tr w:rsidR="00901E56" w:rsidRPr="00EF6B5E" w:rsidTr="00805F8C">
        <w:trPr>
          <w:trHeight w:val="789"/>
        </w:trPr>
        <w:tc>
          <w:tcPr>
            <w:tcW w:w="801" w:type="dxa"/>
            <w:vAlign w:val="center"/>
          </w:tcPr>
          <w:p w:rsidR="00901E56" w:rsidRPr="00EF6B5E" w:rsidRDefault="00901E56" w:rsidP="005131AC">
            <w:pPr>
              <w:jc w:val="center"/>
              <w:rPr>
                <w:noProof/>
              </w:rPr>
            </w:pPr>
            <w:r w:rsidRPr="00EF6B5E">
              <w:rPr>
                <w:noProof/>
              </w:rPr>
              <w:lastRenderedPageBreak/>
              <w:t>5.</w:t>
            </w:r>
          </w:p>
        </w:tc>
        <w:tc>
          <w:tcPr>
            <w:tcW w:w="2900" w:type="dxa"/>
          </w:tcPr>
          <w:p w:rsidR="00901E56" w:rsidRPr="00EF6B5E" w:rsidRDefault="00901E56" w:rsidP="005131AC">
            <w:pPr>
              <w:jc w:val="both"/>
              <w:rPr>
                <w:noProof/>
              </w:rPr>
            </w:pPr>
            <w:r w:rsidRPr="00EF6B5E">
              <w:rPr>
                <w:noProof/>
              </w:rPr>
              <w:t>Понуђач има важећу дозволу надлежног органа за обављање делатности која је предмет јавне набавке, ако је таква дозвола предвиђена посебним прописом.</w:t>
            </w:r>
          </w:p>
        </w:tc>
        <w:tc>
          <w:tcPr>
            <w:tcW w:w="5389" w:type="dxa"/>
            <w:gridSpan w:val="2"/>
          </w:tcPr>
          <w:p w:rsidR="00901E56" w:rsidRPr="00A37566" w:rsidRDefault="00901E56" w:rsidP="005131AC">
            <w:pPr>
              <w:jc w:val="both"/>
              <w:rPr>
                <w:noProof/>
              </w:rPr>
            </w:pPr>
            <w:r w:rsidRPr="00A37566">
              <w:rPr>
                <w:iCs/>
              </w:rPr>
              <w:t xml:space="preserve">Доказ за </w:t>
            </w:r>
            <w:r w:rsidRPr="00A37566">
              <w:rPr>
                <w:b/>
                <w:iCs/>
              </w:rPr>
              <w:t>пр</w:t>
            </w:r>
            <w:r w:rsidR="00A97E6C">
              <w:rPr>
                <w:b/>
                <w:iCs/>
              </w:rPr>
              <w:t>авно лице</w:t>
            </w:r>
            <w:r w:rsidRPr="00A37566">
              <w:rPr>
                <w:b/>
                <w:iCs/>
              </w:rPr>
              <w:t>:</w:t>
            </w:r>
          </w:p>
          <w:p w:rsidR="00594D3C" w:rsidRPr="00594D3C" w:rsidRDefault="00594D3C" w:rsidP="00594D3C">
            <w:pPr>
              <w:jc w:val="both"/>
              <w:rPr>
                <w:noProof/>
                <w:lang w:val="sr-Cyrl-RS"/>
              </w:rPr>
            </w:pPr>
            <w:r w:rsidRPr="00594D3C">
              <w:rPr>
                <w:noProof/>
                <w:lang w:val="sr-Cyrl-RS"/>
              </w:rPr>
              <w:t>Решење Министарства здравља о дозволи за бављење прометом лекова и</w:t>
            </w:r>
          </w:p>
          <w:p w:rsidR="00594D3C" w:rsidRDefault="00594D3C" w:rsidP="00594D3C">
            <w:pPr>
              <w:jc w:val="both"/>
              <w:rPr>
                <w:noProof/>
                <w:lang w:val="sr-Cyrl-RS"/>
              </w:rPr>
            </w:pPr>
            <w:r w:rsidRPr="00594D3C">
              <w:rPr>
                <w:noProof/>
                <w:lang w:val="sr-Cyrl-RS"/>
              </w:rPr>
              <w:t xml:space="preserve">медицинских средстава на велико. </w:t>
            </w:r>
          </w:p>
          <w:p w:rsidR="00594D3C" w:rsidRPr="00594D3C" w:rsidRDefault="00594D3C" w:rsidP="00594D3C">
            <w:pPr>
              <w:jc w:val="both"/>
              <w:rPr>
                <w:b/>
                <w:noProof/>
                <w:lang w:val="sr-Cyrl-RS"/>
              </w:rPr>
            </w:pPr>
            <w:r w:rsidRPr="00594D3C">
              <w:rPr>
                <w:b/>
                <w:noProof/>
                <w:lang w:val="sr-Cyrl-RS"/>
              </w:rPr>
              <w:t>Дозвола мора бити важећа.</w:t>
            </w:r>
          </w:p>
          <w:p w:rsidR="00594D3C" w:rsidRPr="00594D3C" w:rsidRDefault="00594D3C" w:rsidP="00594D3C">
            <w:pPr>
              <w:jc w:val="both"/>
              <w:rPr>
                <w:noProof/>
                <w:lang w:val="sr-Cyrl-RS"/>
              </w:rPr>
            </w:pPr>
          </w:p>
        </w:tc>
      </w:tr>
      <w:tr w:rsidR="005D7291" w:rsidRPr="00A37566" w:rsidTr="00805F8C">
        <w:trPr>
          <w:trHeight w:val="789"/>
        </w:trPr>
        <w:tc>
          <w:tcPr>
            <w:tcW w:w="9090" w:type="dxa"/>
            <w:gridSpan w:val="4"/>
            <w:vAlign w:val="center"/>
          </w:tcPr>
          <w:p w:rsidR="005D7291" w:rsidRPr="00A37566" w:rsidRDefault="005D7291" w:rsidP="00D227E7">
            <w:pPr>
              <w:jc w:val="center"/>
              <w:rPr>
                <w:iCs/>
              </w:rPr>
            </w:pPr>
            <w:r w:rsidRPr="004B0118">
              <w:rPr>
                <w:b/>
                <w:iCs/>
              </w:rPr>
              <w:t>ДОДАТНИ УСЛОВИ ЗА УЧЕШЋЕ У ПОСТУПКУ ЈАВНЕ НАБАВКЕ ИЗ ЧЛАНА 76. ЗАКОНА</w:t>
            </w:r>
          </w:p>
        </w:tc>
      </w:tr>
      <w:tr w:rsidR="005D7291" w:rsidRPr="00A37566" w:rsidTr="00805F8C">
        <w:trPr>
          <w:trHeight w:val="789"/>
        </w:trPr>
        <w:tc>
          <w:tcPr>
            <w:tcW w:w="801" w:type="dxa"/>
            <w:vAlign w:val="center"/>
          </w:tcPr>
          <w:p w:rsidR="005D7291" w:rsidRPr="004B0118" w:rsidRDefault="008477B9" w:rsidP="00D227E7">
            <w:pPr>
              <w:jc w:val="center"/>
              <w:rPr>
                <w:noProof/>
              </w:rPr>
            </w:pPr>
            <w:r>
              <w:rPr>
                <w:noProof/>
                <w:lang w:val="sr-Cyrl-CS"/>
              </w:rPr>
              <w:t>6</w:t>
            </w:r>
            <w:r w:rsidR="005D7291">
              <w:rPr>
                <w:noProof/>
              </w:rPr>
              <w:t>.</w:t>
            </w:r>
          </w:p>
        </w:tc>
        <w:tc>
          <w:tcPr>
            <w:tcW w:w="2900" w:type="dxa"/>
            <w:vAlign w:val="center"/>
          </w:tcPr>
          <w:p w:rsidR="005D7291" w:rsidRPr="00EF6B5E" w:rsidRDefault="005D7291" w:rsidP="00E56254">
            <w:pPr>
              <w:rPr>
                <w:noProof/>
              </w:rPr>
            </w:pPr>
            <w:r w:rsidRPr="004B0118">
              <w:rPr>
                <w:noProof/>
                <w:lang w:val="sr-Latn-CS"/>
              </w:rPr>
              <w:t xml:space="preserve">Понуђач располаже довољним техничким и кадровским капацитетом- понуђач мора да има </w:t>
            </w:r>
            <w:r w:rsidR="00E56254">
              <w:rPr>
                <w:noProof/>
              </w:rPr>
              <w:t>нај</w:t>
            </w:r>
            <w:r w:rsidRPr="004B0118">
              <w:rPr>
                <w:noProof/>
                <w:lang w:val="sr-Latn-CS"/>
              </w:rPr>
              <w:t>м</w:t>
            </w:r>
            <w:r w:rsidR="00E56254">
              <w:rPr>
                <w:noProof/>
              </w:rPr>
              <w:t>ање</w:t>
            </w:r>
            <w:r w:rsidRPr="004B0118">
              <w:rPr>
                <w:noProof/>
                <w:lang w:val="sr-Latn-CS"/>
              </w:rPr>
              <w:t xml:space="preserve"> једно</w:t>
            </w:r>
            <w:r w:rsidRPr="004B0118">
              <w:rPr>
                <w:noProof/>
              </w:rPr>
              <w:t xml:space="preserve"> лице</w:t>
            </w:r>
            <w:r w:rsidRPr="004B0118">
              <w:rPr>
                <w:noProof/>
                <w:lang w:val="sr-Latn-CS"/>
              </w:rPr>
              <w:t xml:space="preserve"> запослено на пословима који су у непосредној вези са предметом јавне набавке кој</w:t>
            </w:r>
            <w:r w:rsidRPr="004B0118">
              <w:rPr>
                <w:noProof/>
              </w:rPr>
              <w:t>е</w:t>
            </w:r>
            <w:r w:rsidRPr="004B0118">
              <w:rPr>
                <w:noProof/>
                <w:lang w:val="sr-Latn-CS"/>
              </w:rPr>
              <w:t xml:space="preserve"> ће бити одговорно за извршење уговора.</w:t>
            </w:r>
          </w:p>
        </w:tc>
        <w:tc>
          <w:tcPr>
            <w:tcW w:w="5389" w:type="dxa"/>
            <w:gridSpan w:val="2"/>
            <w:vAlign w:val="center"/>
          </w:tcPr>
          <w:p w:rsidR="005D7291" w:rsidRPr="00A37566" w:rsidRDefault="005D7291" w:rsidP="00D227E7">
            <w:pPr>
              <w:rPr>
                <w:iCs/>
              </w:rPr>
            </w:pPr>
            <w:r w:rsidRPr="004B0118">
              <w:rPr>
                <w:iCs/>
                <w:lang w:val="sr-Latn-CS"/>
              </w:rPr>
              <w:t xml:space="preserve">Изјава понуђача о кључном техничком особљу и другим експертима који раде за понуђача, </w:t>
            </w:r>
            <w:r w:rsidRPr="004B0118">
              <w:rPr>
                <w:iCs/>
              </w:rPr>
              <w:t xml:space="preserve">са </w:t>
            </w:r>
            <w:r w:rsidR="00755AF5">
              <w:rPr>
                <w:iCs/>
              </w:rPr>
              <w:t xml:space="preserve">наведеним </w:t>
            </w:r>
            <w:r w:rsidRPr="004B0118">
              <w:rPr>
                <w:iCs/>
              </w:rPr>
              <w:t xml:space="preserve">бројевима контакт телефона, </w:t>
            </w:r>
            <w:r w:rsidRPr="004B0118">
              <w:rPr>
                <w:iCs/>
                <w:lang w:val="sr-Latn-CS"/>
              </w:rPr>
              <w:t>који ће бити одговорни за извршење уговора</w:t>
            </w:r>
            <w:r w:rsidRPr="004B0118">
              <w:rPr>
                <w:iCs/>
              </w:rPr>
              <w:t>.</w:t>
            </w:r>
          </w:p>
        </w:tc>
      </w:tr>
      <w:tr w:rsidR="00FF0F8B" w:rsidRPr="00DB6FA8" w:rsidTr="00E614DD">
        <w:tblPrEx>
          <w:tblLook w:val="04A0" w:firstRow="1" w:lastRow="0" w:firstColumn="1" w:lastColumn="0" w:noHBand="0" w:noVBand="1"/>
        </w:tblPrEx>
        <w:trPr>
          <w:gridAfter w:val="1"/>
          <w:wAfter w:w="18" w:type="dxa"/>
          <w:trHeight w:val="848"/>
        </w:trPr>
        <w:tc>
          <w:tcPr>
            <w:tcW w:w="801" w:type="dxa"/>
            <w:tcBorders>
              <w:top w:val="single" w:sz="4" w:space="0" w:color="auto"/>
              <w:left w:val="double" w:sz="4" w:space="0" w:color="auto"/>
              <w:bottom w:val="single" w:sz="4" w:space="0" w:color="auto"/>
              <w:right w:val="single" w:sz="4" w:space="0" w:color="auto"/>
            </w:tcBorders>
            <w:vAlign w:val="center"/>
          </w:tcPr>
          <w:p w:rsidR="00FF0F8B" w:rsidRPr="00DE0EA0" w:rsidRDefault="00FF0F8B" w:rsidP="00D766FD">
            <w:pPr>
              <w:jc w:val="center"/>
              <w:rPr>
                <w:noProof/>
              </w:rPr>
            </w:pPr>
            <w:r>
              <w:rPr>
                <w:noProof/>
              </w:rPr>
              <w:t>7</w:t>
            </w:r>
            <w:r w:rsidRPr="00DE0EA0">
              <w:rPr>
                <w:noProof/>
              </w:rPr>
              <w:t>.</w:t>
            </w:r>
          </w:p>
        </w:tc>
        <w:tc>
          <w:tcPr>
            <w:tcW w:w="2900" w:type="dxa"/>
            <w:tcBorders>
              <w:top w:val="single" w:sz="4" w:space="0" w:color="auto"/>
              <w:left w:val="single" w:sz="4" w:space="0" w:color="auto"/>
              <w:bottom w:val="single" w:sz="4" w:space="0" w:color="auto"/>
              <w:right w:val="single" w:sz="4" w:space="0" w:color="auto"/>
            </w:tcBorders>
            <w:vAlign w:val="center"/>
          </w:tcPr>
          <w:p w:rsidR="00FF0F8B" w:rsidRPr="001C21D5" w:rsidRDefault="00FF0F8B" w:rsidP="0042435B">
            <w:pPr>
              <w:jc w:val="both"/>
              <w:rPr>
                <w:noProof/>
                <w:lang w:val="sr-Cyrl-CS"/>
              </w:rPr>
            </w:pPr>
            <w:r w:rsidRPr="001D19F9">
              <w:rPr>
                <w:noProof/>
              </w:rPr>
              <w:t xml:space="preserve">Да понуђач располаже неопходним финансијским и пословним капацитетом, тј. да нема ни један дан неликвидности у периоду од шест месеци пре објављивања позива, односно од дана </w:t>
            </w:r>
            <w:r w:rsidR="0042435B">
              <w:rPr>
                <w:noProof/>
                <w:lang w:val="sr-Cyrl-RS"/>
              </w:rPr>
              <w:t>11</w:t>
            </w:r>
            <w:r w:rsidR="005961C3">
              <w:rPr>
                <w:noProof/>
                <w:lang w:val="sr-Cyrl-RS"/>
              </w:rPr>
              <w:t>.12</w:t>
            </w:r>
            <w:r w:rsidR="00683CA1">
              <w:rPr>
                <w:noProof/>
                <w:lang w:val="sr-Latn-RS"/>
              </w:rPr>
              <w:t>.2014</w:t>
            </w:r>
            <w:r w:rsidR="00683CA1" w:rsidRPr="006F0C38">
              <w:rPr>
                <w:noProof/>
                <w:lang w:val="en-US"/>
              </w:rPr>
              <w:t xml:space="preserve">. </w:t>
            </w:r>
            <w:r w:rsidR="00683CA1">
              <w:rPr>
                <w:noProof/>
                <w:lang w:val="sr-Cyrl-RS"/>
              </w:rPr>
              <w:t>д</w:t>
            </w:r>
            <w:r w:rsidR="00683CA1" w:rsidRPr="006F0C38">
              <w:rPr>
                <w:noProof/>
                <w:lang w:val="sr-Cyrl-CS"/>
              </w:rPr>
              <w:t>о</w:t>
            </w:r>
            <w:r w:rsidR="00683CA1">
              <w:rPr>
                <w:noProof/>
                <w:lang w:val="sr-Latn-RS"/>
              </w:rPr>
              <w:t xml:space="preserve"> </w:t>
            </w:r>
            <w:r w:rsidR="0042435B">
              <w:rPr>
                <w:noProof/>
                <w:lang w:val="sr-Cyrl-RS"/>
              </w:rPr>
              <w:t>11</w:t>
            </w:r>
            <w:r w:rsidR="005961C3">
              <w:rPr>
                <w:noProof/>
                <w:lang w:val="sr-Cyrl-RS"/>
              </w:rPr>
              <w:t>.06</w:t>
            </w:r>
            <w:r w:rsidR="00683CA1">
              <w:rPr>
                <w:noProof/>
                <w:lang w:val="sr-Latn-RS"/>
              </w:rPr>
              <w:t>.2015</w:t>
            </w:r>
            <w:r w:rsidR="00E27C89" w:rsidRPr="00E27C89">
              <w:rPr>
                <w:noProof/>
                <w:lang w:val="sr-Cyrl-CS"/>
              </w:rPr>
              <w:t xml:space="preserve">. </w:t>
            </w:r>
            <w:r w:rsidRPr="00607E7F">
              <w:rPr>
                <w:noProof/>
                <w:lang w:val="sr-Cyrl-CS"/>
              </w:rPr>
              <w:t xml:space="preserve"> </w:t>
            </w:r>
            <w:r w:rsidRPr="00607E7F">
              <w:rPr>
                <w:noProof/>
              </w:rPr>
              <w:t>године</w:t>
            </w:r>
            <w:r w:rsidR="001C21D5">
              <w:rPr>
                <w:noProof/>
                <w:lang w:val="sr-Cyrl-CS"/>
              </w:rPr>
              <w:t xml:space="preserve"> </w:t>
            </w:r>
            <w:r w:rsidR="001C21D5" w:rsidRPr="0037591C">
              <w:rPr>
                <w:noProof/>
              </w:rPr>
              <w:t>и да је ос</w:t>
            </w:r>
            <w:r w:rsidR="001C21D5">
              <w:rPr>
                <w:noProof/>
              </w:rPr>
              <w:t xml:space="preserve">тварио најмање </w:t>
            </w:r>
            <w:r w:rsidR="0042435B">
              <w:rPr>
                <w:noProof/>
                <w:lang w:val="sr-Cyrl-CS"/>
              </w:rPr>
              <w:t>15</w:t>
            </w:r>
            <w:r w:rsidR="001C21D5" w:rsidRPr="007E5CC1">
              <w:rPr>
                <w:noProof/>
              </w:rPr>
              <w:t>.000.000,00</w:t>
            </w:r>
            <w:r w:rsidR="001C21D5">
              <w:rPr>
                <w:noProof/>
              </w:rPr>
              <w:t xml:space="preserve"> динара</w:t>
            </w:r>
            <w:r w:rsidR="001C21D5" w:rsidRPr="0037591C">
              <w:rPr>
                <w:noProof/>
              </w:rPr>
              <w:t xml:space="preserve"> прихода у последње </w:t>
            </w:r>
            <w:r w:rsidR="001C21D5">
              <w:rPr>
                <w:noProof/>
                <w:lang w:val="sr-Cyrl-CS"/>
              </w:rPr>
              <w:t>две</w:t>
            </w:r>
            <w:r w:rsidR="001C21D5">
              <w:rPr>
                <w:noProof/>
              </w:rPr>
              <w:t xml:space="preserve"> </w:t>
            </w:r>
            <w:r w:rsidR="001C21D5" w:rsidRPr="0037591C">
              <w:rPr>
                <w:noProof/>
              </w:rPr>
              <w:t>године.</w:t>
            </w:r>
          </w:p>
        </w:tc>
        <w:tc>
          <w:tcPr>
            <w:tcW w:w="5371" w:type="dxa"/>
            <w:tcBorders>
              <w:top w:val="single" w:sz="4" w:space="0" w:color="auto"/>
              <w:left w:val="single" w:sz="4" w:space="0" w:color="auto"/>
              <w:bottom w:val="single" w:sz="4" w:space="0" w:color="auto"/>
              <w:right w:val="double" w:sz="4" w:space="0" w:color="auto"/>
            </w:tcBorders>
          </w:tcPr>
          <w:p w:rsidR="00FF0F8B" w:rsidRPr="00DB354F" w:rsidRDefault="00FF0F8B" w:rsidP="00401EC6">
            <w:pPr>
              <w:jc w:val="both"/>
              <w:rPr>
                <w:b/>
                <w:noProof/>
              </w:rPr>
            </w:pPr>
            <w:r w:rsidRPr="00DB354F">
              <w:rPr>
                <w:b/>
                <w:noProof/>
              </w:rPr>
              <w:t>Доказ за правно лице/предузетника/физичко лице:</w:t>
            </w:r>
          </w:p>
          <w:p w:rsidR="00FF0F8B" w:rsidRPr="00DB354F" w:rsidRDefault="00FF0F8B" w:rsidP="00401EC6">
            <w:pPr>
              <w:jc w:val="both"/>
              <w:rPr>
                <w:noProof/>
              </w:rPr>
            </w:pPr>
          </w:p>
          <w:p w:rsidR="00FF0F8B" w:rsidRPr="00AD1836" w:rsidRDefault="00FF0F8B" w:rsidP="00401EC6">
            <w:pPr>
              <w:jc w:val="both"/>
              <w:rPr>
                <w:noProof/>
              </w:rPr>
            </w:pPr>
            <w:r w:rsidRPr="00AD1836">
              <w:rPr>
                <w:noProof/>
              </w:rPr>
              <w:t>Потврда НБС о броју дана неликвидности за период од</w:t>
            </w:r>
            <w:r w:rsidRPr="00AD1836">
              <w:rPr>
                <w:noProof/>
                <w:color w:val="FF0000"/>
              </w:rPr>
              <w:t xml:space="preserve"> </w:t>
            </w:r>
            <w:r w:rsidR="00BC05ED" w:rsidRPr="001D19F9">
              <w:rPr>
                <w:noProof/>
              </w:rPr>
              <w:t>дана</w:t>
            </w:r>
            <w:r w:rsidR="00E27C89">
              <w:rPr>
                <w:noProof/>
              </w:rPr>
              <w:t xml:space="preserve"> </w:t>
            </w:r>
            <w:r w:rsidR="0042435B">
              <w:rPr>
                <w:noProof/>
                <w:lang w:val="sr-Cyrl-RS"/>
              </w:rPr>
              <w:t>11</w:t>
            </w:r>
            <w:r w:rsidR="005961C3">
              <w:rPr>
                <w:noProof/>
                <w:lang w:val="sr-Cyrl-RS"/>
              </w:rPr>
              <w:t>.12</w:t>
            </w:r>
            <w:r w:rsidR="005961C3">
              <w:rPr>
                <w:noProof/>
                <w:lang w:val="sr-Latn-RS"/>
              </w:rPr>
              <w:t>.2014</w:t>
            </w:r>
            <w:r w:rsidR="005961C3" w:rsidRPr="006F0C38">
              <w:rPr>
                <w:noProof/>
                <w:lang w:val="en-US"/>
              </w:rPr>
              <w:t xml:space="preserve">. </w:t>
            </w:r>
            <w:r w:rsidR="005961C3">
              <w:rPr>
                <w:noProof/>
                <w:lang w:val="sr-Cyrl-RS"/>
              </w:rPr>
              <w:t>д</w:t>
            </w:r>
            <w:r w:rsidR="005961C3" w:rsidRPr="006F0C38">
              <w:rPr>
                <w:noProof/>
                <w:lang w:val="sr-Cyrl-CS"/>
              </w:rPr>
              <w:t>о</w:t>
            </w:r>
            <w:r w:rsidR="005961C3">
              <w:rPr>
                <w:noProof/>
                <w:lang w:val="sr-Latn-RS"/>
              </w:rPr>
              <w:t xml:space="preserve"> </w:t>
            </w:r>
            <w:r w:rsidR="0042435B">
              <w:rPr>
                <w:noProof/>
                <w:lang w:val="sr-Cyrl-RS"/>
              </w:rPr>
              <w:t>11</w:t>
            </w:r>
            <w:r w:rsidR="005961C3">
              <w:rPr>
                <w:noProof/>
                <w:lang w:val="sr-Cyrl-RS"/>
              </w:rPr>
              <w:t>.06</w:t>
            </w:r>
            <w:r w:rsidR="005961C3">
              <w:rPr>
                <w:noProof/>
                <w:lang w:val="sr-Latn-RS"/>
              </w:rPr>
              <w:t>.2015</w:t>
            </w:r>
            <w:r w:rsidR="005961C3" w:rsidRPr="00E27C89">
              <w:rPr>
                <w:noProof/>
                <w:lang w:val="sr-Cyrl-CS"/>
              </w:rPr>
              <w:t xml:space="preserve">. </w:t>
            </w:r>
            <w:r w:rsidR="005961C3" w:rsidRPr="00607E7F">
              <w:rPr>
                <w:noProof/>
                <w:lang w:val="sr-Cyrl-CS"/>
              </w:rPr>
              <w:t xml:space="preserve"> </w:t>
            </w:r>
            <w:r w:rsidRPr="002763B6">
              <w:rPr>
                <w:noProof/>
              </w:rPr>
              <w:t>годин</w:t>
            </w:r>
            <w:r w:rsidRPr="00AD1836">
              <w:rPr>
                <w:noProof/>
              </w:rPr>
              <w:t>е.</w:t>
            </w:r>
          </w:p>
          <w:p w:rsidR="00FF0F8B" w:rsidRPr="00DB354F" w:rsidRDefault="00FF0F8B" w:rsidP="00401EC6">
            <w:pPr>
              <w:tabs>
                <w:tab w:val="left" w:pos="3045"/>
              </w:tabs>
              <w:jc w:val="both"/>
              <w:rPr>
                <w:noProof/>
              </w:rPr>
            </w:pPr>
            <w:r>
              <w:rPr>
                <w:noProof/>
              </w:rPr>
              <w:t>Потврду издаје:</w:t>
            </w:r>
            <w:r>
              <w:rPr>
                <w:noProof/>
              </w:rPr>
              <w:tab/>
            </w:r>
          </w:p>
          <w:p w:rsidR="00FF0F8B" w:rsidRDefault="00FF0F8B" w:rsidP="00401EC6">
            <w:pPr>
              <w:jc w:val="both"/>
              <w:rPr>
                <w:noProof/>
                <w:lang w:val="sr-Cyrl-CS"/>
              </w:rPr>
            </w:pPr>
            <w:r w:rsidRPr="00DB354F">
              <w:rPr>
                <w:noProof/>
              </w:rPr>
              <w:t>Народна банка Србије, Дирекција за регистре и принудну наплату, Одељење за принудну наплату, Одсек за пријем основа и налога принудне наплате, Крагујевац. Потврда се може наручити електронски, слањем захтева са потребним подацима о фирми и исказом која се потврда жели)</w:t>
            </w:r>
            <w:r w:rsidR="00607E7F">
              <w:rPr>
                <w:noProof/>
                <w:lang w:val="sr-Cyrl-CS"/>
              </w:rPr>
              <w:t>.</w:t>
            </w:r>
          </w:p>
          <w:p w:rsidR="001C21D5" w:rsidRPr="00607E7F" w:rsidRDefault="008A3D76" w:rsidP="00CA4621">
            <w:pPr>
              <w:jc w:val="both"/>
              <w:rPr>
                <w:noProof/>
                <w:lang w:val="sr-Cyrl-CS"/>
              </w:rPr>
            </w:pPr>
            <w:r w:rsidRPr="00EF3C22">
              <w:rPr>
                <w:noProof/>
              </w:rPr>
              <w:t xml:space="preserve">Извештај о бонитету НБС (или АПР) или понуђачеви биланси стања и биланси успеха, или изводи из тих биланса, за </w:t>
            </w:r>
            <w:r w:rsidR="005961C3">
              <w:rPr>
                <w:noProof/>
                <w:lang w:val="sr-Cyrl-RS"/>
              </w:rPr>
              <w:t xml:space="preserve">претходне </w:t>
            </w:r>
            <w:r>
              <w:rPr>
                <w:noProof/>
              </w:rPr>
              <w:t>две обрачунске године (201</w:t>
            </w:r>
            <w:r w:rsidR="005961C3">
              <w:rPr>
                <w:noProof/>
                <w:lang w:val="sr-Cyrl-RS"/>
              </w:rPr>
              <w:t>3</w:t>
            </w:r>
            <w:r>
              <w:rPr>
                <w:noProof/>
              </w:rPr>
              <w:t>. и 201</w:t>
            </w:r>
            <w:r w:rsidR="005961C3">
              <w:rPr>
                <w:noProof/>
                <w:lang w:val="sr-Cyrl-RS"/>
              </w:rPr>
              <w:t>4</w:t>
            </w:r>
            <w:r w:rsidRPr="00EF3C22">
              <w:rPr>
                <w:noProof/>
              </w:rPr>
              <w:t>.</w:t>
            </w:r>
            <w:r>
              <w:rPr>
                <w:noProof/>
              </w:rPr>
              <w:t xml:space="preserve"> </w:t>
            </w:r>
            <w:r w:rsidRPr="00EF3C22">
              <w:rPr>
                <w:noProof/>
              </w:rPr>
              <w:t xml:space="preserve">год.). </w:t>
            </w:r>
          </w:p>
        </w:tc>
      </w:tr>
      <w:tr w:rsidR="005D7291" w:rsidRPr="00A37566" w:rsidTr="00805F8C">
        <w:trPr>
          <w:trHeight w:val="789"/>
        </w:trPr>
        <w:tc>
          <w:tcPr>
            <w:tcW w:w="801" w:type="dxa"/>
            <w:vAlign w:val="center"/>
          </w:tcPr>
          <w:p w:rsidR="005D7291" w:rsidRPr="004B0118" w:rsidRDefault="00805F8C" w:rsidP="00D227E7">
            <w:pPr>
              <w:jc w:val="center"/>
              <w:rPr>
                <w:noProof/>
              </w:rPr>
            </w:pPr>
            <w:r>
              <w:rPr>
                <w:noProof/>
                <w:lang w:val="sr-Cyrl-CS"/>
              </w:rPr>
              <w:t>8</w:t>
            </w:r>
            <w:r w:rsidR="005D7291">
              <w:rPr>
                <w:noProof/>
              </w:rPr>
              <w:t>.</w:t>
            </w:r>
          </w:p>
        </w:tc>
        <w:tc>
          <w:tcPr>
            <w:tcW w:w="2900" w:type="dxa"/>
            <w:vAlign w:val="center"/>
          </w:tcPr>
          <w:p w:rsidR="005D7291" w:rsidRPr="00EF6B5E" w:rsidRDefault="005D7291" w:rsidP="00D227E7">
            <w:pPr>
              <w:rPr>
                <w:noProof/>
              </w:rPr>
            </w:pPr>
            <w:r w:rsidRPr="004B0118">
              <w:rPr>
                <w:noProof/>
              </w:rPr>
              <w:t>Да понуђач поседује решење носиоца дозволе за стављање у промет фармацеутског производа који је предмет набавке издато од стране Агенције за лекове и медицинска средства Србије.</w:t>
            </w:r>
          </w:p>
        </w:tc>
        <w:tc>
          <w:tcPr>
            <w:tcW w:w="5389" w:type="dxa"/>
            <w:gridSpan w:val="2"/>
          </w:tcPr>
          <w:p w:rsidR="005D7291" w:rsidRPr="004B0118" w:rsidRDefault="005D7291" w:rsidP="00D227E7">
            <w:pPr>
              <w:jc w:val="both"/>
              <w:rPr>
                <w:iCs/>
              </w:rPr>
            </w:pPr>
            <w:r w:rsidRPr="004B0118">
              <w:rPr>
                <w:iCs/>
              </w:rPr>
              <w:t>Решење АЛИМС-а мора бити важеће.</w:t>
            </w:r>
          </w:p>
          <w:p w:rsidR="005D7291" w:rsidRPr="00E56254" w:rsidRDefault="005D7291" w:rsidP="00D227E7">
            <w:pPr>
              <w:jc w:val="both"/>
              <w:rPr>
                <w:iCs/>
              </w:rPr>
            </w:pPr>
            <w:r w:rsidRPr="004B0118">
              <w:rPr>
                <w:iCs/>
              </w:rPr>
              <w:t>Уколико понуђач тврди да фармацеутски производ који нуди не подлеже регистрацији код АЛИМС-а, дужан је да достави изјаву понуђача и</w:t>
            </w:r>
            <w:r w:rsidR="00E56254">
              <w:rPr>
                <w:iCs/>
              </w:rPr>
              <w:t>/или</w:t>
            </w:r>
            <w:r w:rsidRPr="004B0118">
              <w:rPr>
                <w:iCs/>
              </w:rPr>
              <w:t xml:space="preserve"> потврду АЛИМС-а да предметни фармацеутски производ не полеже регистрацији код АЛИМС-а</w:t>
            </w:r>
            <w:r w:rsidR="00E56254">
              <w:rPr>
                <w:iCs/>
              </w:rPr>
              <w:t>.</w:t>
            </w:r>
          </w:p>
        </w:tc>
      </w:tr>
    </w:tbl>
    <w:p w:rsidR="008477B9" w:rsidRPr="008477B9" w:rsidRDefault="008477B9" w:rsidP="008477B9">
      <w:pPr>
        <w:jc w:val="both"/>
        <w:rPr>
          <w:noProof/>
          <w:lang w:val="sr-Cyrl-CS"/>
        </w:rPr>
      </w:pPr>
    </w:p>
    <w:p w:rsidR="008477B9" w:rsidRPr="00D766FD" w:rsidRDefault="008477B9" w:rsidP="00D766FD">
      <w:pPr>
        <w:jc w:val="both"/>
        <w:rPr>
          <w:noProof/>
        </w:rPr>
      </w:pPr>
    </w:p>
    <w:p w:rsidR="002D5B2C" w:rsidRPr="00EF6B5E" w:rsidRDefault="00893336" w:rsidP="00B84C11">
      <w:pPr>
        <w:pStyle w:val="ListParagraph"/>
        <w:numPr>
          <w:ilvl w:val="0"/>
          <w:numId w:val="1"/>
        </w:numPr>
        <w:jc w:val="both"/>
        <w:rPr>
          <w:noProof/>
        </w:rPr>
      </w:pPr>
      <w:r>
        <w:rPr>
          <w:noProof/>
        </w:rPr>
        <w:lastRenderedPageBreak/>
        <w:t xml:space="preserve">Докази из тачака 2. и </w:t>
      </w:r>
      <w:r w:rsidR="002D5B2C" w:rsidRPr="00EF6B5E">
        <w:rPr>
          <w:noProof/>
        </w:rPr>
        <w:t>4. не мо</w:t>
      </w:r>
      <w:r w:rsidR="007C298F">
        <w:rPr>
          <w:noProof/>
        </w:rPr>
        <w:t>гу</w:t>
      </w:r>
      <w:r w:rsidR="002D5B2C" w:rsidRPr="00EF6B5E">
        <w:rPr>
          <w:noProof/>
        </w:rPr>
        <w:t xml:space="preserve"> бити старији од два месеца пре отварања понуда.</w:t>
      </w:r>
    </w:p>
    <w:p w:rsidR="002D10FE" w:rsidRDefault="002D5B2C" w:rsidP="000119E9">
      <w:pPr>
        <w:pStyle w:val="ListParagraph"/>
        <w:numPr>
          <w:ilvl w:val="0"/>
          <w:numId w:val="1"/>
        </w:numPr>
        <w:jc w:val="both"/>
        <w:rPr>
          <w:noProof/>
        </w:rPr>
      </w:pPr>
      <w:r w:rsidRPr="00A37566">
        <w:rPr>
          <w:noProof/>
        </w:rPr>
        <w:t>Доказ из тачке 3. мора бити издат након објављивања позива за подношење понуда, односно с</w:t>
      </w:r>
      <w:r w:rsidR="003543C7">
        <w:rPr>
          <w:noProof/>
        </w:rPr>
        <w:t>лања позива за подношење понуда.</w:t>
      </w:r>
    </w:p>
    <w:p w:rsidR="007E5CC1" w:rsidRPr="003543C7" w:rsidRDefault="007E5CC1" w:rsidP="007E5CC1">
      <w:pPr>
        <w:pStyle w:val="ListParagraph"/>
        <w:ind w:left="405"/>
        <w:jc w:val="both"/>
        <w:rPr>
          <w:noProof/>
        </w:rPr>
      </w:pPr>
    </w:p>
    <w:p w:rsidR="00937994" w:rsidRPr="00A37566" w:rsidRDefault="00937994" w:rsidP="00B84C11">
      <w:pPr>
        <w:pStyle w:val="ListParagraph"/>
        <w:numPr>
          <w:ilvl w:val="0"/>
          <w:numId w:val="1"/>
        </w:numPr>
        <w:jc w:val="both"/>
        <w:rPr>
          <w:b/>
          <w:bCs/>
          <w:iCs/>
          <w:lang w:val="sr-Cyrl-CS"/>
        </w:rPr>
      </w:pPr>
      <w:r w:rsidRPr="00A37566">
        <w:rPr>
          <w:b/>
          <w:bCs/>
          <w:iCs/>
          <w:u w:val="single"/>
        </w:rPr>
        <w:t>Уколико п</w:t>
      </w:r>
      <w:r w:rsidRPr="00A37566">
        <w:rPr>
          <w:b/>
          <w:bCs/>
          <w:iCs/>
          <w:u w:val="single"/>
          <w:lang w:val="sr-Cyrl-CS"/>
        </w:rPr>
        <w:t>онуду</w:t>
      </w:r>
      <w:r w:rsidRPr="00A37566">
        <w:rPr>
          <w:b/>
          <w:bCs/>
          <w:iCs/>
          <w:u w:val="single"/>
        </w:rPr>
        <w:t xml:space="preserve"> подноси </w:t>
      </w:r>
      <w:r w:rsidRPr="00A37566">
        <w:rPr>
          <w:b/>
          <w:bCs/>
          <w:iCs/>
          <w:u w:val="single"/>
          <w:lang w:val="sr-Cyrl-CS"/>
        </w:rPr>
        <w:t>група понуђача</w:t>
      </w:r>
      <w:r w:rsidRPr="00A37566">
        <w:rPr>
          <w:bCs/>
          <w:iCs/>
        </w:rPr>
        <w:t xml:space="preserve"> понуђач је дужан да </w:t>
      </w:r>
      <w:r w:rsidR="005131AC">
        <w:rPr>
          <w:bCs/>
          <w:iCs/>
          <w:lang w:val="sr-Cyrl-CS"/>
        </w:rPr>
        <w:t xml:space="preserve">за </w:t>
      </w:r>
      <w:r w:rsidRPr="00A37566">
        <w:rPr>
          <w:bCs/>
          <w:iCs/>
          <w:lang w:val="sr-Cyrl-CS"/>
        </w:rPr>
        <w:t>сваког члана групе достави наведене доказе да испуњава услове из члана 75. став 1. тач. 1) до 4), а доказ из члана 75. став 1. тач. 5) Закона, дужан је да достави понуђач из групе понуђача којем је поверено извршење дела набавке за који је неопходна испуње</w:t>
      </w:r>
      <w:r w:rsidR="00CD6461">
        <w:rPr>
          <w:bCs/>
          <w:iCs/>
          <w:lang w:val="sr-Cyrl-CS"/>
        </w:rPr>
        <w:t>ност тог услова.</w:t>
      </w:r>
    </w:p>
    <w:p w:rsidR="00937994" w:rsidRPr="00A37566" w:rsidRDefault="00937994" w:rsidP="00937994">
      <w:pPr>
        <w:pStyle w:val="ListParagraph"/>
        <w:ind w:left="405"/>
        <w:jc w:val="both"/>
        <w:rPr>
          <w:b/>
          <w:bCs/>
          <w:iCs/>
          <w:lang w:val="sr-Cyrl-CS"/>
        </w:rPr>
      </w:pPr>
      <w:r w:rsidRPr="00A37566">
        <w:rPr>
          <w:b/>
          <w:bCs/>
          <w:iCs/>
          <w:lang w:val="sr-Cyrl-CS"/>
        </w:rPr>
        <w:t>Додатне услове група понуђача испуњава заједно.</w:t>
      </w:r>
    </w:p>
    <w:p w:rsidR="00937994" w:rsidRPr="00A37566" w:rsidRDefault="00937994" w:rsidP="00937994">
      <w:pPr>
        <w:pStyle w:val="ListParagraph"/>
        <w:ind w:left="405"/>
        <w:jc w:val="both"/>
        <w:rPr>
          <w:bCs/>
          <w:iCs/>
        </w:rPr>
      </w:pPr>
    </w:p>
    <w:p w:rsidR="00937994" w:rsidRPr="00FF0F8B" w:rsidRDefault="00937994" w:rsidP="00B84C11">
      <w:pPr>
        <w:pStyle w:val="ListParagraph"/>
        <w:numPr>
          <w:ilvl w:val="0"/>
          <w:numId w:val="1"/>
        </w:numPr>
        <w:jc w:val="both"/>
        <w:rPr>
          <w:bCs/>
          <w:iCs/>
        </w:rPr>
      </w:pPr>
      <w:r w:rsidRPr="00A37566">
        <w:rPr>
          <w:b/>
          <w:bCs/>
          <w:iCs/>
          <w:u w:val="single"/>
          <w:lang w:val="sr-Cyrl-CS"/>
        </w:rPr>
        <w:t>У</w:t>
      </w:r>
      <w:r w:rsidRPr="00A37566">
        <w:rPr>
          <w:b/>
          <w:bCs/>
          <w:iCs/>
          <w:u w:val="single"/>
        </w:rPr>
        <w:t>колико понуђач подноси понуду са подизвођачем</w:t>
      </w:r>
      <w:r w:rsidRPr="00A37566">
        <w:rPr>
          <w:bCs/>
          <w:iCs/>
        </w:rPr>
        <w:t xml:space="preserve">, понуђач је дужан да </w:t>
      </w:r>
      <w:r w:rsidRPr="00A37566">
        <w:rPr>
          <w:bCs/>
          <w:iCs/>
          <w:lang w:val="sr-Cyrl-CS"/>
        </w:rPr>
        <w:t>за подизвођача достави доказе да испуњава услове из члана 75. став 1. тач. 1) до 4) Закона, а доказ из члана 75. став 1. тач. 5) Закона, за део набавке који ће понуђ</w:t>
      </w:r>
      <w:r w:rsidR="005131AC">
        <w:rPr>
          <w:bCs/>
          <w:iCs/>
          <w:lang w:val="sr-Cyrl-CS"/>
        </w:rPr>
        <w:t>ач извршити преко подизвођача.</w:t>
      </w:r>
    </w:p>
    <w:p w:rsidR="00FF0F8B" w:rsidRPr="00A37566" w:rsidRDefault="00FF0F8B" w:rsidP="00FF0F8B">
      <w:pPr>
        <w:pStyle w:val="ListParagraph"/>
        <w:ind w:left="405"/>
        <w:jc w:val="both"/>
        <w:rPr>
          <w:bCs/>
          <w:iCs/>
        </w:rPr>
      </w:pPr>
    </w:p>
    <w:p w:rsidR="00937994" w:rsidRPr="00A37566" w:rsidRDefault="00937994" w:rsidP="00B84C11">
      <w:pPr>
        <w:pStyle w:val="ListParagraph"/>
        <w:numPr>
          <w:ilvl w:val="0"/>
          <w:numId w:val="1"/>
        </w:numPr>
        <w:tabs>
          <w:tab w:val="left" w:pos="680"/>
        </w:tabs>
        <w:jc w:val="both"/>
        <w:rPr>
          <w:bCs/>
          <w:lang w:val="sr-Cyrl-CS"/>
        </w:rPr>
      </w:pPr>
      <w:r w:rsidRPr="00A37566">
        <w:rPr>
          <w:rFonts w:eastAsia="TimesNewRomanPS-BoldMT"/>
          <w:bCs/>
          <w:lang w:val="sr-Cyrl-CS"/>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937994" w:rsidRPr="00A37566" w:rsidRDefault="00937994" w:rsidP="00B84C11">
      <w:pPr>
        <w:pStyle w:val="ListParagraph"/>
        <w:numPr>
          <w:ilvl w:val="0"/>
          <w:numId w:val="1"/>
        </w:numPr>
        <w:tabs>
          <w:tab w:val="left" w:pos="680"/>
        </w:tabs>
        <w:jc w:val="both"/>
        <w:rPr>
          <w:bCs/>
          <w:lang w:val="sr-Cyrl-CS"/>
        </w:rPr>
      </w:pPr>
      <w:r w:rsidRPr="00A37566">
        <w:rPr>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A37566">
        <w:rPr>
          <w:bCs/>
        </w:rPr>
        <w:t>т</w:t>
      </w:r>
      <w:r w:rsidRPr="00A37566">
        <w:rPr>
          <w:bCs/>
          <w:lang w:val="sr-Cyrl-CS"/>
        </w:rPr>
        <w:t>љиву.</w:t>
      </w:r>
    </w:p>
    <w:p w:rsidR="00973634" w:rsidRPr="001A558A" w:rsidRDefault="00973634" w:rsidP="00973634">
      <w:pPr>
        <w:pStyle w:val="ListParagraph"/>
        <w:numPr>
          <w:ilvl w:val="0"/>
          <w:numId w:val="1"/>
        </w:numPr>
        <w:tabs>
          <w:tab w:val="left" w:pos="680"/>
        </w:tabs>
        <w:jc w:val="both"/>
        <w:rPr>
          <w:b/>
          <w:u w:val="single"/>
        </w:rPr>
      </w:pPr>
      <w:r w:rsidRPr="001A558A">
        <w:rPr>
          <w:rFonts w:eastAsia="TimesNewRomanPS-BoldMT"/>
          <w:b/>
          <w:bCs/>
          <w:u w:val="single"/>
        </w:rPr>
        <w:t xml:space="preserve">Понуђачи који су регистровани у регистру понуђача који води Агенција за привредне регистре не морају да доставе доказе </w:t>
      </w:r>
      <w:r w:rsidRPr="001A558A">
        <w:rPr>
          <w:rFonts w:eastAsia="TimesNewRomanPS-BoldMT"/>
          <w:b/>
          <w:bCs/>
          <w:u w:val="single"/>
          <w:lang w:val="sr-Cyrl-CS"/>
        </w:rPr>
        <w:t>из чл. 75. ст. 1. тач. 1) до 4) већ уместо истих достављају фотокопију Решења о упису у регистар понуђача.</w:t>
      </w:r>
    </w:p>
    <w:p w:rsidR="00937994" w:rsidRPr="00A37566" w:rsidRDefault="00937994" w:rsidP="00B84C11">
      <w:pPr>
        <w:pStyle w:val="ListParagraph"/>
        <w:numPr>
          <w:ilvl w:val="0"/>
          <w:numId w:val="1"/>
        </w:numPr>
        <w:tabs>
          <w:tab w:val="left" w:pos="680"/>
        </w:tabs>
        <w:jc w:val="both"/>
        <w:rPr>
          <w:rFonts w:eastAsia="TimesNewRomanPS-BoldMT"/>
          <w:bCs/>
        </w:rPr>
      </w:pPr>
      <w:r w:rsidRPr="00A37566">
        <w:rPr>
          <w:rFonts w:eastAsia="TimesNewRomanPS-BoldMT"/>
          <w:bCs/>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rsidR="00937994" w:rsidRPr="00A37566" w:rsidRDefault="00937994" w:rsidP="00B84C11">
      <w:pPr>
        <w:pStyle w:val="ListParagraph"/>
        <w:numPr>
          <w:ilvl w:val="0"/>
          <w:numId w:val="1"/>
        </w:numPr>
        <w:jc w:val="both"/>
      </w:pPr>
      <w:r w:rsidRPr="00A37566">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осим уколико подноси електронску понуду када се доказ доставља у изворном електронском облику.</w:t>
      </w:r>
    </w:p>
    <w:p w:rsidR="00937994" w:rsidRPr="00A37566" w:rsidRDefault="00937994" w:rsidP="00B84C11">
      <w:pPr>
        <w:pStyle w:val="ListParagraph"/>
        <w:numPr>
          <w:ilvl w:val="0"/>
          <w:numId w:val="1"/>
        </w:numPr>
        <w:tabs>
          <w:tab w:val="left" w:pos="680"/>
        </w:tabs>
        <w:jc w:val="both"/>
      </w:pPr>
      <w:r w:rsidRPr="00A37566">
        <w:rPr>
          <w:rFonts w:eastAsia="TimesNewRomanPSMT"/>
          <w:bCs/>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937994" w:rsidRPr="00A37566" w:rsidRDefault="00937994" w:rsidP="00B84C11">
      <w:pPr>
        <w:pStyle w:val="ListParagraph"/>
        <w:numPr>
          <w:ilvl w:val="0"/>
          <w:numId w:val="1"/>
        </w:numPr>
        <w:tabs>
          <w:tab w:val="left" w:pos="680"/>
        </w:tabs>
        <w:jc w:val="both"/>
        <w:rPr>
          <w:rFonts w:eastAsia="TimesNewRomanPSMT"/>
          <w:b/>
          <w:bCs/>
          <w:color w:val="002060"/>
        </w:rPr>
      </w:pPr>
      <w:r w:rsidRPr="00A37566">
        <w:rPr>
          <w:rFonts w:eastAsia="TimesNewRomanPS-BoldMT"/>
          <w:bCs/>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A37566">
        <w:rPr>
          <w:rFonts w:eastAsia="TimesNewRomanPSMT"/>
          <w:bCs/>
        </w:rPr>
        <w:t>.</w:t>
      </w:r>
    </w:p>
    <w:p w:rsidR="0041010C" w:rsidRPr="007C2261" w:rsidRDefault="00937994" w:rsidP="00A430D5">
      <w:pPr>
        <w:pStyle w:val="ListParagraph"/>
        <w:numPr>
          <w:ilvl w:val="0"/>
          <w:numId w:val="1"/>
        </w:numPr>
        <w:tabs>
          <w:tab w:val="left" w:pos="680"/>
        </w:tabs>
        <w:jc w:val="both"/>
        <w:rPr>
          <w:rFonts w:eastAsia="TimesNewRomanPSMT"/>
          <w:bCs/>
        </w:rPr>
      </w:pPr>
      <w:r w:rsidRPr="00A37566">
        <w:rPr>
          <w:rFonts w:eastAsia="TimesNewRomanPSMT"/>
          <w:b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7C2261" w:rsidRDefault="007C2261" w:rsidP="007C2261">
      <w:pPr>
        <w:tabs>
          <w:tab w:val="left" w:pos="680"/>
        </w:tabs>
        <w:jc w:val="both"/>
        <w:rPr>
          <w:rFonts w:eastAsia="TimesNewRomanPSMT"/>
          <w:bCs/>
          <w:lang w:val="sr-Cyrl-RS"/>
        </w:rPr>
      </w:pPr>
    </w:p>
    <w:p w:rsidR="007C2261" w:rsidRDefault="007C2261" w:rsidP="007C2261">
      <w:pPr>
        <w:tabs>
          <w:tab w:val="left" w:pos="680"/>
        </w:tabs>
        <w:jc w:val="both"/>
        <w:rPr>
          <w:rFonts w:eastAsia="TimesNewRomanPSMT"/>
          <w:bCs/>
          <w:lang w:val="sr-Cyrl-RS"/>
        </w:rPr>
      </w:pPr>
    </w:p>
    <w:p w:rsidR="007C2261" w:rsidRDefault="007C2261" w:rsidP="007C2261">
      <w:pPr>
        <w:tabs>
          <w:tab w:val="left" w:pos="680"/>
        </w:tabs>
        <w:jc w:val="both"/>
        <w:rPr>
          <w:rFonts w:eastAsia="TimesNewRomanPSMT"/>
          <w:bCs/>
          <w:lang w:val="sr-Cyrl-RS"/>
        </w:rPr>
      </w:pPr>
    </w:p>
    <w:p w:rsidR="007C2261" w:rsidRDefault="007C2261" w:rsidP="007C2261">
      <w:pPr>
        <w:tabs>
          <w:tab w:val="left" w:pos="680"/>
        </w:tabs>
        <w:jc w:val="both"/>
        <w:rPr>
          <w:rFonts w:eastAsia="TimesNewRomanPSMT"/>
          <w:bCs/>
          <w:lang w:val="sr-Cyrl-RS"/>
        </w:rPr>
      </w:pPr>
    </w:p>
    <w:p w:rsidR="007C2261" w:rsidRPr="007C2261" w:rsidRDefault="007C2261" w:rsidP="007C2261">
      <w:pPr>
        <w:tabs>
          <w:tab w:val="left" w:pos="680"/>
        </w:tabs>
        <w:jc w:val="both"/>
        <w:rPr>
          <w:rFonts w:eastAsia="TimesNewRomanPSMT"/>
          <w:bCs/>
          <w:lang w:val="sr-Cyrl-RS"/>
        </w:rPr>
      </w:pPr>
    </w:p>
    <w:p w:rsidR="002D5B2C" w:rsidRPr="00EF6B5E" w:rsidRDefault="002D5B2C" w:rsidP="00D76B68">
      <w:pPr>
        <w:pStyle w:val="Heading2"/>
        <w:numPr>
          <w:ilvl w:val="0"/>
          <w:numId w:val="5"/>
        </w:numPr>
        <w:rPr>
          <w:noProof/>
        </w:rPr>
      </w:pPr>
      <w:bookmarkStart w:id="19" w:name="_Toc364158546"/>
      <w:bookmarkStart w:id="20" w:name="_Toc395526465"/>
      <w:r w:rsidRPr="00EF6B5E">
        <w:rPr>
          <w:noProof/>
        </w:rPr>
        <w:lastRenderedPageBreak/>
        <w:t>УПУТСТВО П</w:t>
      </w:r>
      <w:r w:rsidR="00343F79">
        <w:rPr>
          <w:noProof/>
        </w:rPr>
        <w:t>ОНУЂАЧИМА КАКО ДА САЧИНЕ ПОНУДУ</w:t>
      </w:r>
      <w:bookmarkEnd w:id="19"/>
      <w:bookmarkEnd w:id="20"/>
    </w:p>
    <w:p w:rsidR="00937994" w:rsidRDefault="00937994" w:rsidP="00937994">
      <w:pPr>
        <w:ind w:left="540"/>
        <w:jc w:val="both"/>
        <w:rPr>
          <w:noProof/>
        </w:rPr>
      </w:pPr>
    </w:p>
    <w:p w:rsidR="00A878F3" w:rsidRPr="00F87167" w:rsidRDefault="00A878F3" w:rsidP="00A878F3">
      <w:pPr>
        <w:jc w:val="both"/>
        <w:rPr>
          <w:b/>
          <w:bCs/>
          <w:i/>
          <w:iCs/>
        </w:rPr>
      </w:pPr>
      <w:r w:rsidRPr="00F87167">
        <w:rPr>
          <w:b/>
          <w:bCs/>
          <w:i/>
          <w:iCs/>
        </w:rPr>
        <w:t>1. ПОДАЦИ О ЈЕЗИКУ НА КОЈЕМ ПОНУДА МОРА ДА БУДЕ САСТАВЉЕНА</w:t>
      </w:r>
    </w:p>
    <w:p w:rsidR="00A878F3" w:rsidRPr="00F87167" w:rsidRDefault="00A878F3" w:rsidP="00A878F3">
      <w:pPr>
        <w:jc w:val="both"/>
        <w:rPr>
          <w:b/>
          <w:bCs/>
          <w:i/>
          <w:iCs/>
        </w:rPr>
      </w:pPr>
    </w:p>
    <w:p w:rsidR="00A878F3" w:rsidRPr="00F87167" w:rsidRDefault="00A878F3" w:rsidP="00A878F3">
      <w:pPr>
        <w:jc w:val="both"/>
        <w:rPr>
          <w:noProof/>
        </w:rPr>
      </w:pPr>
      <w:r w:rsidRPr="00F87167">
        <w:rPr>
          <w:noProof/>
        </w:rPr>
        <w:t>Понуда се саставља на српском језику, ћи</w:t>
      </w:r>
      <w:r w:rsidR="00307D18" w:rsidRPr="00F87167">
        <w:rPr>
          <w:noProof/>
        </w:rPr>
        <w:t>риличним или латиничним писмом.</w:t>
      </w:r>
    </w:p>
    <w:p w:rsidR="00A878F3" w:rsidRDefault="00A878F3" w:rsidP="00A878F3">
      <w:pPr>
        <w:jc w:val="both"/>
      </w:pPr>
    </w:p>
    <w:p w:rsidR="0041010C" w:rsidRPr="0041010C" w:rsidRDefault="0041010C" w:rsidP="00A878F3">
      <w:pPr>
        <w:jc w:val="both"/>
      </w:pPr>
    </w:p>
    <w:p w:rsidR="00A878F3" w:rsidRPr="00F87167" w:rsidRDefault="00A878F3" w:rsidP="00A878F3">
      <w:pPr>
        <w:jc w:val="both"/>
        <w:rPr>
          <w:rFonts w:eastAsia="TimesNewRomanPSMT"/>
          <w:bCs/>
        </w:rPr>
      </w:pPr>
      <w:r w:rsidRPr="00F87167">
        <w:rPr>
          <w:b/>
          <w:bCs/>
          <w:i/>
          <w:iCs/>
        </w:rPr>
        <w:t>2. НАЧИН НА КОЈИ ПОНУДА МОРА ДА БУДЕ САЧИЊЕНА</w:t>
      </w:r>
    </w:p>
    <w:p w:rsidR="00A878F3" w:rsidRPr="00A878F3" w:rsidRDefault="00A878F3" w:rsidP="00A878F3">
      <w:pPr>
        <w:jc w:val="both"/>
        <w:rPr>
          <w:rFonts w:eastAsia="TimesNewRomanPSMT"/>
          <w:bCs/>
          <w:highlight w:val="green"/>
        </w:rPr>
      </w:pPr>
    </w:p>
    <w:p w:rsidR="0084500F" w:rsidRPr="0084500F" w:rsidRDefault="0084500F" w:rsidP="00A878F3">
      <w:pPr>
        <w:jc w:val="both"/>
        <w:rPr>
          <w:noProof/>
        </w:rPr>
      </w:pPr>
      <w:r w:rsidRPr="00EF6B5E">
        <w:rPr>
          <w:noProof/>
        </w:rPr>
        <w:t>Понуда се попуњава помоћу писаће машине, рачунара или хемијске оловке (штампаним словима, на обрацима који су саставни део конкурсне документације)</w:t>
      </w:r>
      <w:r>
        <w:rPr>
          <w:noProof/>
        </w:rPr>
        <w:t>.</w:t>
      </w:r>
    </w:p>
    <w:p w:rsidR="00A878F3" w:rsidRPr="005131AC" w:rsidRDefault="00A878F3" w:rsidP="00A878F3">
      <w:pPr>
        <w:jc w:val="both"/>
        <w:rPr>
          <w:rFonts w:eastAsia="TimesNewRomanPSMT"/>
          <w:bCs/>
        </w:rPr>
      </w:pPr>
      <w:r w:rsidRPr="00EC12C4">
        <w:rPr>
          <w:rFonts w:eastAsia="TimesNewRomanPSMT"/>
          <w:bCs/>
        </w:rPr>
        <w:t xml:space="preserve">Понуђач понуду подноси у затвореној коверти или кутији, затворену на начин да се приликом отварања понуда може са сигурношћу </w:t>
      </w:r>
      <w:r w:rsidR="005131AC">
        <w:rPr>
          <w:rFonts w:eastAsia="TimesNewRomanPSMT"/>
          <w:bCs/>
        </w:rPr>
        <w:t>утврдити да се први пут отвара.</w:t>
      </w:r>
    </w:p>
    <w:p w:rsidR="00A878F3" w:rsidRPr="005131AC" w:rsidRDefault="00A878F3" w:rsidP="00A878F3">
      <w:pPr>
        <w:jc w:val="both"/>
        <w:rPr>
          <w:rFonts w:eastAsia="TimesNewRomanPSMT"/>
          <w:bCs/>
        </w:rPr>
      </w:pPr>
      <w:r w:rsidRPr="00EC12C4">
        <w:rPr>
          <w:rFonts w:eastAsia="TimesNewRomanPSMT"/>
          <w:bCs/>
        </w:rPr>
        <w:t>На полеђини коверте или на кутији навести назив</w:t>
      </w:r>
      <w:r w:rsidRPr="00EC12C4">
        <w:rPr>
          <w:rFonts w:eastAsia="TimesNewRomanPSMT"/>
          <w:bCs/>
          <w:lang w:val="sr-Cyrl-CS"/>
        </w:rPr>
        <w:t xml:space="preserve"> и адресу</w:t>
      </w:r>
      <w:r w:rsidR="005131AC">
        <w:rPr>
          <w:rFonts w:eastAsia="TimesNewRomanPSMT"/>
          <w:bCs/>
        </w:rPr>
        <w:t xml:space="preserve"> понуђача.</w:t>
      </w:r>
    </w:p>
    <w:p w:rsidR="00A878F3" w:rsidRPr="00EC12C4" w:rsidRDefault="00A878F3" w:rsidP="00A878F3">
      <w:pPr>
        <w:jc w:val="both"/>
        <w:rPr>
          <w:rFonts w:eastAsia="TimesNewRomanPSMT"/>
          <w:bCs/>
        </w:rPr>
      </w:pPr>
      <w:r w:rsidRPr="00EC12C4">
        <w:rPr>
          <w:rFonts w:eastAsia="TimesNewRomanPSMT"/>
          <w:b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A37566" w:rsidRDefault="00A37566" w:rsidP="00A878F3">
      <w:pPr>
        <w:autoSpaceDE w:val="0"/>
        <w:autoSpaceDN w:val="0"/>
        <w:adjustRightInd w:val="0"/>
        <w:jc w:val="both"/>
        <w:rPr>
          <w:rFonts w:eastAsia="TimesNewRomanPSMT"/>
          <w:bCs/>
          <w:highlight w:val="green"/>
        </w:rPr>
      </w:pPr>
    </w:p>
    <w:p w:rsidR="001B4E69" w:rsidRPr="00E71BEB" w:rsidRDefault="00A878F3" w:rsidP="00A878F3">
      <w:pPr>
        <w:autoSpaceDE w:val="0"/>
        <w:autoSpaceDN w:val="0"/>
        <w:adjustRightInd w:val="0"/>
        <w:jc w:val="both"/>
        <w:rPr>
          <w:rFonts w:eastAsia="TimesNewRomanPS-BoldMT"/>
          <w:bCs/>
        </w:rPr>
      </w:pPr>
      <w:r w:rsidRPr="00260308">
        <w:rPr>
          <w:rFonts w:eastAsia="TimesNewRomanPSMT"/>
          <w:bCs/>
        </w:rPr>
        <w:t xml:space="preserve">Понуду доставити </w:t>
      </w:r>
      <w:r w:rsidR="003A5A82" w:rsidRPr="00EC12C4">
        <w:rPr>
          <w:rFonts w:eastAsia="TimesNewRomanPSMT"/>
          <w:bCs/>
        </w:rPr>
        <w:t>непосредно или путем поште</w:t>
      </w:r>
      <w:r w:rsidR="00155EA2">
        <w:rPr>
          <w:rFonts w:eastAsia="TimesNewRomanPSMT"/>
          <w:bCs/>
        </w:rPr>
        <w:t xml:space="preserve"> </w:t>
      </w:r>
      <w:r w:rsidRPr="00260308">
        <w:rPr>
          <w:rFonts w:eastAsia="TimesNewRomanPSMT"/>
          <w:bCs/>
        </w:rPr>
        <w:t>на адрес</w:t>
      </w:r>
      <w:r w:rsidRPr="009A5352">
        <w:rPr>
          <w:rFonts w:eastAsia="TimesNewRomanPSMT"/>
          <w:bCs/>
        </w:rPr>
        <w:t>у:</w:t>
      </w:r>
      <w:r w:rsidRPr="00E71BEB">
        <w:rPr>
          <w:rFonts w:eastAsia="TimesNewRomanPSMT"/>
          <w:bCs/>
        </w:rPr>
        <w:t xml:space="preserve"> </w:t>
      </w:r>
      <w:r w:rsidR="00466DF7" w:rsidRPr="00466DF7">
        <w:rPr>
          <w:b/>
        </w:rPr>
        <w:t>Клинички центар Војводине,</w:t>
      </w:r>
      <w:r w:rsidR="00466DF7" w:rsidRPr="000765F0">
        <w:t xml:space="preserve"> </w:t>
      </w:r>
      <w:r w:rsidR="00184FE2" w:rsidRPr="00E71BEB">
        <w:rPr>
          <w:rFonts w:eastAsia="TimesNewRomanPSMT"/>
          <w:b/>
          <w:bCs/>
        </w:rPr>
        <w:t>21000 Нови Сад, Хајдук Вељкова број 1</w:t>
      </w:r>
      <w:r w:rsidRPr="00E71BEB">
        <w:rPr>
          <w:i/>
          <w:iCs/>
        </w:rPr>
        <w:t xml:space="preserve">, </w:t>
      </w:r>
      <w:r w:rsidR="004F2BAB" w:rsidRPr="004F2BAB">
        <w:rPr>
          <w:iCs/>
        </w:rPr>
        <w:t xml:space="preserve">искључиво </w:t>
      </w:r>
      <w:r w:rsidR="004F2BAB" w:rsidRPr="00260308">
        <w:rPr>
          <w:rFonts w:eastAsia="TimesNewRomanPSMT"/>
          <w:bCs/>
        </w:rPr>
        <w:t xml:space="preserve">преко писарнице </w:t>
      </w:r>
      <w:r w:rsidR="004F2BAB">
        <w:rPr>
          <w:rFonts w:eastAsia="TimesNewRomanPSMT"/>
          <w:bCs/>
        </w:rPr>
        <w:t xml:space="preserve">Клиничког центра Војводине, </w:t>
      </w:r>
      <w:r w:rsidR="00E71BEB">
        <w:rPr>
          <w:rFonts w:eastAsia="TimesNewRomanPSMT"/>
          <w:bCs/>
        </w:rPr>
        <w:t xml:space="preserve">са назнаком </w:t>
      </w:r>
      <w:r w:rsidR="002259B4" w:rsidRPr="00E71BEB">
        <w:rPr>
          <w:rFonts w:eastAsia="TimesNewRomanPS-BoldMT"/>
          <w:bCs/>
        </w:rPr>
        <w:t xml:space="preserve">да је реч о понуди, уз обавезно </w:t>
      </w:r>
      <w:r w:rsidR="002259B4" w:rsidRPr="00E71BEB">
        <w:rPr>
          <w:rFonts w:eastAsia="TimesNewRomanPS-BoldMT"/>
          <w:b/>
          <w:bCs/>
        </w:rPr>
        <w:t>навођење предмета набавке и редног броја</w:t>
      </w:r>
      <w:r w:rsidR="002259B4" w:rsidRPr="00D42BBA">
        <w:rPr>
          <w:rFonts w:eastAsia="TimesNewRomanPS-BoldMT"/>
          <w:b/>
          <w:bCs/>
        </w:rPr>
        <w:t xml:space="preserve"> набавке</w:t>
      </w:r>
      <w:r w:rsidR="00553125">
        <w:rPr>
          <w:rFonts w:eastAsia="TimesNewRomanPS-BoldMT"/>
          <w:b/>
          <w:bCs/>
          <w:lang w:val="sr-Cyrl-RS"/>
        </w:rPr>
        <w:t xml:space="preserve">, </w:t>
      </w:r>
      <w:r w:rsidR="00DE7CD2" w:rsidRPr="00DA286C">
        <w:rPr>
          <w:rFonts w:eastAsia="TimesNewRomanPS-BoldMT"/>
          <w:b/>
          <w:bCs/>
          <w:lang w:val="sr-Cyrl-CS"/>
        </w:rPr>
        <w:t>као и редног броја и назива партије</w:t>
      </w:r>
      <w:r w:rsidR="004F5744">
        <w:rPr>
          <w:rFonts w:eastAsia="TimesNewRomanPS-BoldMT"/>
          <w:b/>
          <w:bCs/>
          <w:lang w:val="sr-Cyrl-RS"/>
        </w:rPr>
        <w:t xml:space="preserve"> </w:t>
      </w:r>
      <w:r w:rsidR="001B4E69" w:rsidRPr="00E71BEB">
        <w:rPr>
          <w:rFonts w:eastAsia="TimesNewRomanPS-BoldMT"/>
          <w:bCs/>
        </w:rPr>
        <w:t xml:space="preserve">(подаци </w:t>
      </w:r>
      <w:r w:rsidR="00BB33C6">
        <w:t>дати</w:t>
      </w:r>
      <w:r w:rsidR="001B4E69" w:rsidRPr="00E71BEB">
        <w:t xml:space="preserve"> у </w:t>
      </w:r>
      <w:r w:rsidR="001B4E69" w:rsidRPr="00E71BEB">
        <w:rPr>
          <w:lang w:val="sr-Cyrl-CS"/>
        </w:rPr>
        <w:t xml:space="preserve">поглављу </w:t>
      </w:r>
      <w:r w:rsidR="001B4E69" w:rsidRPr="00E71BEB">
        <w:t>1.</w:t>
      </w:r>
      <w:r w:rsidR="001B4E69" w:rsidRPr="00E71BEB">
        <w:rPr>
          <w:lang w:val="ru-RU"/>
        </w:rPr>
        <w:t xml:space="preserve"> </w:t>
      </w:r>
      <w:r w:rsidR="001B4E69" w:rsidRPr="00E71BEB">
        <w:t>конкурсне документације)</w:t>
      </w:r>
      <w:r w:rsidR="00A00892">
        <w:rPr>
          <w:rFonts w:eastAsia="TimesNewRomanPS-BoldMT"/>
          <w:bCs/>
        </w:rPr>
        <w:t>.</w:t>
      </w:r>
    </w:p>
    <w:p w:rsidR="008D5A7C" w:rsidRPr="005131AC" w:rsidRDefault="00CD6461" w:rsidP="00A878F3">
      <w:pPr>
        <w:autoSpaceDE w:val="0"/>
        <w:autoSpaceDN w:val="0"/>
        <w:adjustRightInd w:val="0"/>
        <w:jc w:val="both"/>
      </w:pPr>
      <w:r>
        <w:rPr>
          <w:rFonts w:eastAsia="TimesNewRomanPS-BoldMT"/>
          <w:bCs/>
        </w:rPr>
        <w:t>На полеђини понуде</w:t>
      </w:r>
      <w:r w:rsidR="00A878F3" w:rsidRPr="00E71BEB">
        <w:rPr>
          <w:rFonts w:eastAsia="TimesNewRomanPSMT"/>
          <w:b/>
          <w:bCs/>
        </w:rPr>
        <w:t xml:space="preserve"> </w:t>
      </w:r>
      <w:r w:rsidR="001B4E69" w:rsidRPr="00E71BEB">
        <w:rPr>
          <w:rFonts w:eastAsia="TimesNewRomanPSMT"/>
          <w:bCs/>
        </w:rPr>
        <w:t>обавезно ставити назнаку</w:t>
      </w:r>
      <w:r w:rsidR="001B4E69" w:rsidRPr="00E71BEB">
        <w:rPr>
          <w:rFonts w:eastAsia="TimesNewRomanPSMT"/>
          <w:b/>
          <w:bCs/>
        </w:rPr>
        <w:t xml:space="preserve"> „</w:t>
      </w:r>
      <w:r w:rsidR="00A878F3" w:rsidRPr="00E71BEB">
        <w:rPr>
          <w:rFonts w:eastAsia="TimesNewRomanPS-BoldMT"/>
          <w:b/>
          <w:bCs/>
        </w:rPr>
        <w:t>НЕ ОТВАРАТИ”</w:t>
      </w:r>
      <w:r w:rsidR="00A878F3" w:rsidRPr="00E71BEB">
        <w:rPr>
          <w:b/>
        </w:rPr>
        <w:t>.</w:t>
      </w:r>
    </w:p>
    <w:p w:rsidR="008D5A7C" w:rsidRPr="005131AC" w:rsidRDefault="008D5A7C" w:rsidP="00A878F3">
      <w:pPr>
        <w:autoSpaceDE w:val="0"/>
        <w:autoSpaceDN w:val="0"/>
        <w:adjustRightInd w:val="0"/>
        <w:jc w:val="both"/>
      </w:pPr>
    </w:p>
    <w:p w:rsidR="00A878F3" w:rsidRPr="005131AC" w:rsidRDefault="00A878F3" w:rsidP="00A878F3">
      <w:pPr>
        <w:autoSpaceDE w:val="0"/>
        <w:autoSpaceDN w:val="0"/>
        <w:adjustRightInd w:val="0"/>
        <w:jc w:val="both"/>
        <w:rPr>
          <w:b/>
        </w:rPr>
      </w:pPr>
      <w:r w:rsidRPr="00E71BEB">
        <w:rPr>
          <w:b/>
        </w:rPr>
        <w:t xml:space="preserve">Понуда се сматра благовременом уколико је примљена од стране наручиоца до </w:t>
      </w:r>
      <w:r w:rsidR="001B4E69" w:rsidRPr="00E71BEB">
        <w:rPr>
          <w:b/>
        </w:rPr>
        <w:t>датума (дана) и часа назначеног у Позиву за подношење понуда</w:t>
      </w:r>
      <w:r w:rsidRPr="00E71BEB">
        <w:rPr>
          <w:b/>
          <w:i/>
          <w:iCs/>
        </w:rPr>
        <w:t>.</w:t>
      </w:r>
    </w:p>
    <w:p w:rsidR="00307D18" w:rsidRDefault="00307D18" w:rsidP="00A878F3">
      <w:pPr>
        <w:autoSpaceDE w:val="0"/>
        <w:autoSpaceDN w:val="0"/>
        <w:adjustRightInd w:val="0"/>
        <w:jc w:val="both"/>
        <w:rPr>
          <w:highlight w:val="green"/>
        </w:rPr>
      </w:pPr>
    </w:p>
    <w:p w:rsidR="00A878F3" w:rsidRPr="00EC12C4" w:rsidRDefault="00A878F3" w:rsidP="00A878F3">
      <w:pPr>
        <w:autoSpaceDE w:val="0"/>
        <w:autoSpaceDN w:val="0"/>
        <w:adjustRightInd w:val="0"/>
        <w:jc w:val="both"/>
      </w:pPr>
      <w:r w:rsidRPr="00EC12C4">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EC12C4">
        <w:rPr>
          <w:lang w:val="sr-Cyrl-CS"/>
        </w:rPr>
        <w:t>н</w:t>
      </w:r>
      <w:r w:rsidRPr="00EC12C4">
        <w:t>аручулац ће понуђачу предати потврду пријема понуде. У потврди о пријему наручилац ће наве</w:t>
      </w:r>
      <w:r w:rsidR="008C35F8">
        <w:t>сти датум и сат пријема понуде.</w:t>
      </w:r>
    </w:p>
    <w:p w:rsidR="00A878F3" w:rsidRPr="00EC12C4" w:rsidRDefault="00A878F3" w:rsidP="00A878F3">
      <w:pPr>
        <w:autoSpaceDE w:val="0"/>
        <w:autoSpaceDN w:val="0"/>
        <w:adjustRightInd w:val="0"/>
        <w:jc w:val="both"/>
      </w:pPr>
      <w:r w:rsidRPr="00EC12C4">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
    <w:p w:rsidR="00553125" w:rsidRPr="00553125" w:rsidRDefault="00553125" w:rsidP="00A878F3">
      <w:pPr>
        <w:jc w:val="both"/>
        <w:rPr>
          <w:rFonts w:eastAsia="TimesNewRomanPSMT"/>
          <w:bCs/>
          <w:highlight w:val="green"/>
          <w:lang w:val="sr-Cyrl-RS"/>
        </w:rPr>
      </w:pPr>
    </w:p>
    <w:p w:rsidR="00A878F3" w:rsidRDefault="00A878F3" w:rsidP="00A878F3">
      <w:pPr>
        <w:jc w:val="both"/>
        <w:rPr>
          <w:b/>
          <w:bCs/>
          <w:i/>
          <w:iCs/>
        </w:rPr>
      </w:pPr>
      <w:r w:rsidRPr="00EC12C4">
        <w:rPr>
          <w:b/>
          <w:i/>
          <w:iCs/>
        </w:rPr>
        <w:t>3.</w:t>
      </w:r>
      <w:r w:rsidRPr="00EC12C4">
        <w:rPr>
          <w:b/>
          <w:bCs/>
          <w:i/>
          <w:iCs/>
        </w:rPr>
        <w:t xml:space="preserve"> ПАРТИЈЕ</w:t>
      </w:r>
    </w:p>
    <w:p w:rsidR="00C21A19" w:rsidRPr="00C21A19" w:rsidRDefault="00C21A19" w:rsidP="00A878F3">
      <w:pPr>
        <w:jc w:val="both"/>
      </w:pPr>
    </w:p>
    <w:p w:rsidR="00C96438" w:rsidRDefault="00C96438" w:rsidP="00C96438">
      <w:pPr>
        <w:jc w:val="both"/>
        <w:rPr>
          <w:noProof/>
        </w:rPr>
      </w:pPr>
      <w:r>
        <w:rPr>
          <w:noProof/>
        </w:rPr>
        <w:t xml:space="preserve">Предмет јавне набавке </w:t>
      </w:r>
      <w:r w:rsidR="002A2DFD">
        <w:rPr>
          <w:noProof/>
          <w:lang w:val="sr-Latn-RS"/>
        </w:rPr>
        <w:t>je</w:t>
      </w:r>
      <w:r>
        <w:rPr>
          <w:noProof/>
        </w:rPr>
        <w:t xml:space="preserve"> обликован по партијама.</w:t>
      </w:r>
    </w:p>
    <w:p w:rsidR="002A2DFD" w:rsidRPr="00553125" w:rsidRDefault="002A2DFD" w:rsidP="002A2DFD">
      <w:pPr>
        <w:spacing w:line="276" w:lineRule="auto"/>
        <w:jc w:val="both"/>
        <w:rPr>
          <w:rFonts w:eastAsia="TimesNewRomanPSMT"/>
          <w:bCs/>
          <w:lang w:val="sr-Cyrl-RS"/>
        </w:rPr>
      </w:pPr>
    </w:p>
    <w:p w:rsidR="002A2DFD" w:rsidRDefault="002A2DFD" w:rsidP="00485912">
      <w:pPr>
        <w:pStyle w:val="ListParagraph"/>
        <w:numPr>
          <w:ilvl w:val="0"/>
          <w:numId w:val="11"/>
        </w:numPr>
        <w:spacing w:line="276" w:lineRule="auto"/>
        <w:ind w:left="360"/>
        <w:jc w:val="both"/>
        <w:rPr>
          <w:rFonts w:eastAsia="TimesNewRomanPSMT"/>
          <w:bCs/>
        </w:rPr>
      </w:pPr>
      <w:r>
        <w:rPr>
          <w:rFonts w:eastAsia="TimesNewRomanPSMT"/>
          <w:bCs/>
        </w:rPr>
        <w:t>Понуђач може да поднесе понуду за једну или више партија. Понуда мора да обухвати најмање једну целокупну партију.</w:t>
      </w:r>
    </w:p>
    <w:p w:rsidR="002A2DFD" w:rsidRDefault="002A2DFD" w:rsidP="00485912">
      <w:pPr>
        <w:pStyle w:val="ListParagraph"/>
        <w:numPr>
          <w:ilvl w:val="0"/>
          <w:numId w:val="11"/>
        </w:numPr>
        <w:spacing w:line="276" w:lineRule="auto"/>
        <w:ind w:left="360"/>
        <w:jc w:val="both"/>
        <w:rPr>
          <w:rFonts w:eastAsia="TimesNewRomanPSMT"/>
          <w:bCs/>
        </w:rPr>
      </w:pPr>
      <w:r>
        <w:rPr>
          <w:rFonts w:eastAsia="TimesNewRomanPSMT"/>
          <w:bCs/>
        </w:rPr>
        <w:t>Понуђач је дужан да у понуди наведе да ли се понуда односи на целокупну набавку или само на одређене партије.</w:t>
      </w:r>
    </w:p>
    <w:p w:rsidR="002A2DFD" w:rsidRDefault="002A2DFD" w:rsidP="00485912">
      <w:pPr>
        <w:pStyle w:val="ListParagraph"/>
        <w:numPr>
          <w:ilvl w:val="0"/>
          <w:numId w:val="11"/>
        </w:numPr>
        <w:spacing w:line="276" w:lineRule="auto"/>
        <w:ind w:left="360"/>
        <w:jc w:val="both"/>
        <w:rPr>
          <w:rFonts w:eastAsia="TimesNewRomanPSMT"/>
          <w:bCs/>
        </w:rPr>
      </w:pPr>
      <w:r>
        <w:rPr>
          <w:rFonts w:eastAsia="TimesNewRomanPSMT"/>
          <w:bCs/>
        </w:rPr>
        <w:t>У случају да понуђач поднесе понуду за две или више партија, она мора бити поднета тако да се може оцењивати за сваку партију посебно.</w:t>
      </w:r>
    </w:p>
    <w:p w:rsidR="002A2DFD" w:rsidRDefault="002A2DFD" w:rsidP="00485912">
      <w:pPr>
        <w:pStyle w:val="ListParagraph"/>
        <w:numPr>
          <w:ilvl w:val="0"/>
          <w:numId w:val="11"/>
        </w:numPr>
        <w:spacing w:line="276" w:lineRule="auto"/>
        <w:ind w:left="360"/>
        <w:jc w:val="both"/>
        <w:rPr>
          <w:rFonts w:eastAsia="TimesNewRomanPSMT"/>
          <w:bCs/>
        </w:rPr>
      </w:pPr>
      <w:r>
        <w:rPr>
          <w:rFonts w:eastAsia="TimesNewRomanPSMT"/>
          <w:bCs/>
        </w:rPr>
        <w:t>Докази из чл. 75. и 76. Закона, у случају да понуђач поднесе понуду за две или више партија, не морају бити достављени за сваку партију посебно, односно могу бити достављени у једном примерку за све партије.</w:t>
      </w:r>
    </w:p>
    <w:p w:rsidR="002A2DFD" w:rsidRDefault="002A2DFD" w:rsidP="00485912">
      <w:pPr>
        <w:pStyle w:val="ListParagraph"/>
        <w:numPr>
          <w:ilvl w:val="0"/>
          <w:numId w:val="11"/>
        </w:numPr>
        <w:spacing w:line="276" w:lineRule="auto"/>
        <w:ind w:left="360"/>
        <w:jc w:val="both"/>
        <w:rPr>
          <w:rFonts w:eastAsia="TimesNewRomanPSMT"/>
          <w:b/>
          <w:bCs/>
        </w:rPr>
      </w:pPr>
      <w:r>
        <w:rPr>
          <w:b/>
          <w:lang w:val="sr-Cyrl-CS"/>
        </w:rPr>
        <w:lastRenderedPageBreak/>
        <w:t xml:space="preserve">Понуђачи који подносе понуде за више партија морају у посебној коверти доставити документацију </w:t>
      </w:r>
      <w:r w:rsidR="007E5CC1">
        <w:rPr>
          <w:b/>
          <w:lang w:val="sr-Cyrl-CS"/>
        </w:rPr>
        <w:t xml:space="preserve">о испуњености услова (поглавље </w:t>
      </w:r>
      <w:r w:rsidR="007E5CC1">
        <w:rPr>
          <w:b/>
          <w:lang w:val="sr-Latn-RS"/>
        </w:rPr>
        <w:t>4</w:t>
      </w:r>
      <w:r>
        <w:rPr>
          <w:b/>
          <w:lang w:val="sr-Cyrl-CS"/>
        </w:rPr>
        <w:t>. конкурсне документације)</w:t>
      </w:r>
      <w:r>
        <w:rPr>
          <w:b/>
          <w:lang w:val="sr-Latn-CS"/>
        </w:rPr>
        <w:t xml:space="preserve">, </w:t>
      </w:r>
      <w:r>
        <w:rPr>
          <w:b/>
          <w:lang w:val="sr-Cyrl-CS"/>
        </w:rPr>
        <w:t>а у посебним ковертама понуде са припадајућом документацијом за сваку партију понаособ</w:t>
      </w:r>
      <w:r>
        <w:rPr>
          <w:b/>
        </w:rPr>
        <w:t>.</w:t>
      </w:r>
    </w:p>
    <w:p w:rsidR="002A2DFD" w:rsidRDefault="002A2DFD" w:rsidP="00C96438">
      <w:pPr>
        <w:jc w:val="both"/>
        <w:rPr>
          <w:noProof/>
        </w:rPr>
      </w:pPr>
    </w:p>
    <w:p w:rsidR="0037117C" w:rsidRPr="004F5744" w:rsidRDefault="0037117C" w:rsidP="00A878F3">
      <w:pPr>
        <w:jc w:val="both"/>
        <w:rPr>
          <w:lang w:val="sr-Cyrl-RS"/>
        </w:rPr>
      </w:pPr>
    </w:p>
    <w:p w:rsidR="00A878F3" w:rsidRPr="00EC12C4" w:rsidRDefault="00A878F3" w:rsidP="00A878F3">
      <w:pPr>
        <w:jc w:val="both"/>
        <w:rPr>
          <w:bCs/>
          <w:iCs/>
        </w:rPr>
      </w:pPr>
      <w:r w:rsidRPr="001B2B46">
        <w:rPr>
          <w:b/>
          <w:i/>
          <w:iCs/>
        </w:rPr>
        <w:t>4.</w:t>
      </w:r>
      <w:r w:rsidRPr="001B2B46">
        <w:rPr>
          <w:b/>
          <w:bCs/>
          <w:i/>
          <w:iCs/>
        </w:rPr>
        <w:t xml:space="preserve">  ПОНУДА СА ВАРИЈАНТАМА</w:t>
      </w:r>
    </w:p>
    <w:p w:rsidR="00A878F3" w:rsidRPr="001B2B46" w:rsidRDefault="00A878F3" w:rsidP="00A878F3">
      <w:pPr>
        <w:jc w:val="both"/>
        <w:rPr>
          <w:bCs/>
          <w:iCs/>
        </w:rPr>
      </w:pPr>
    </w:p>
    <w:p w:rsidR="00B84C11" w:rsidRPr="001B2B46" w:rsidRDefault="00B84C11" w:rsidP="00B84C11">
      <w:pPr>
        <w:jc w:val="both"/>
        <w:rPr>
          <w:b/>
          <w:bCs/>
          <w:i/>
          <w:iCs/>
        </w:rPr>
      </w:pPr>
      <w:r w:rsidRPr="001B2B46">
        <w:rPr>
          <w:bCs/>
          <w:iCs/>
        </w:rPr>
        <w:t>Подношење понуде са варијантама није дозвољено.</w:t>
      </w:r>
    </w:p>
    <w:p w:rsidR="00A878F3" w:rsidRPr="00A878F3" w:rsidRDefault="00A878F3" w:rsidP="00A878F3">
      <w:pPr>
        <w:jc w:val="both"/>
        <w:rPr>
          <w:highlight w:val="green"/>
        </w:rPr>
      </w:pPr>
    </w:p>
    <w:p w:rsidR="002A6122" w:rsidRPr="001B2B46" w:rsidRDefault="002A6122" w:rsidP="002A6122">
      <w:pPr>
        <w:jc w:val="both"/>
        <w:rPr>
          <w:b/>
          <w:bCs/>
          <w:i/>
          <w:iCs/>
        </w:rPr>
      </w:pPr>
      <w:r w:rsidRPr="002A6122">
        <w:rPr>
          <w:b/>
          <w:bCs/>
          <w:i/>
          <w:iCs/>
        </w:rPr>
        <w:t>5. НАЧИН ИЗМЕНЕ, ДОПУНЕ И ОПОЗИВА ПОНУДЕ</w:t>
      </w:r>
    </w:p>
    <w:p w:rsidR="002A6122" w:rsidRPr="002A6122" w:rsidRDefault="002A6122" w:rsidP="002A6122">
      <w:pPr>
        <w:jc w:val="both"/>
        <w:rPr>
          <w:b/>
          <w:bCs/>
          <w:i/>
          <w:iCs/>
        </w:rPr>
      </w:pPr>
    </w:p>
    <w:p w:rsidR="002A6122" w:rsidRPr="002A6122" w:rsidRDefault="002A6122" w:rsidP="002A6122">
      <w:pPr>
        <w:jc w:val="both"/>
        <w:rPr>
          <w:bCs/>
          <w:iCs/>
        </w:rPr>
      </w:pPr>
      <w:r w:rsidRPr="002A6122">
        <w:rPr>
          <w:bCs/>
          <w:iCs/>
        </w:rPr>
        <w:t>У року за подношење понуде понуђач може да измени, допуни или опозове своју понуду на начин који је одређен за подношење понуде.</w:t>
      </w:r>
    </w:p>
    <w:p w:rsidR="002A6122" w:rsidRPr="002A6122" w:rsidRDefault="002A6122" w:rsidP="002A6122">
      <w:pPr>
        <w:jc w:val="both"/>
        <w:rPr>
          <w:bCs/>
          <w:iCs/>
        </w:rPr>
      </w:pPr>
      <w:r w:rsidRPr="002A6122">
        <w:rPr>
          <w:bCs/>
          <w:iCs/>
        </w:rPr>
        <w:t xml:space="preserve">Понуђач је дужан да јасно назначи који део понуде мења односно која документа накнадно доставља. </w:t>
      </w:r>
    </w:p>
    <w:p w:rsidR="002A6122" w:rsidRPr="005131AC" w:rsidRDefault="002A6122" w:rsidP="002A6122">
      <w:pPr>
        <w:jc w:val="both"/>
        <w:rPr>
          <w:bCs/>
          <w:iCs/>
        </w:rPr>
      </w:pPr>
      <w:r w:rsidRPr="002A6122">
        <w:rPr>
          <w:bCs/>
          <w:iCs/>
        </w:rPr>
        <w:t>Писано обавештење о измени, допуни или опозиву понуде понуђач доставља непосредно или путем поште на адресу: Клинички центар Војводине, 21000 Нови Сад, Хајдук Вељкова бро</w:t>
      </w:r>
      <w:r w:rsidR="005131AC">
        <w:rPr>
          <w:bCs/>
          <w:iCs/>
        </w:rPr>
        <w:t xml:space="preserve">ј 1, искључиво преко писарнице </w:t>
      </w:r>
      <w:r w:rsidRPr="002A6122">
        <w:rPr>
          <w:bCs/>
          <w:iCs/>
        </w:rPr>
        <w:t xml:space="preserve">Клиничког центра Војводине, са назнаком да је реч о измени, допуни или опозиву понуде, уз обавезно навођење предмета набавке и редног броја набавке (подаци дати у </w:t>
      </w:r>
      <w:r w:rsidRPr="002A6122">
        <w:rPr>
          <w:bCs/>
          <w:iCs/>
          <w:lang w:val="sr-Cyrl-CS"/>
        </w:rPr>
        <w:t xml:space="preserve">поглављу </w:t>
      </w:r>
      <w:r w:rsidRPr="002A6122">
        <w:rPr>
          <w:bCs/>
          <w:iCs/>
        </w:rPr>
        <w:t>1.</w:t>
      </w:r>
      <w:r w:rsidRPr="002A6122">
        <w:rPr>
          <w:bCs/>
          <w:iCs/>
          <w:lang w:val="ru-RU"/>
        </w:rPr>
        <w:t xml:space="preserve"> </w:t>
      </w:r>
      <w:r w:rsidR="005131AC">
        <w:rPr>
          <w:bCs/>
          <w:iCs/>
        </w:rPr>
        <w:t>конкурсне документације).</w:t>
      </w:r>
    </w:p>
    <w:p w:rsidR="002A6122" w:rsidRPr="002A6122" w:rsidRDefault="002A6122" w:rsidP="002A6122">
      <w:pPr>
        <w:jc w:val="both"/>
        <w:rPr>
          <w:bCs/>
          <w:iCs/>
        </w:rPr>
      </w:pPr>
    </w:p>
    <w:p w:rsidR="002A6122" w:rsidRPr="002A6122" w:rsidRDefault="002A6122" w:rsidP="002A6122">
      <w:pPr>
        <w:jc w:val="both"/>
        <w:rPr>
          <w:bCs/>
          <w:iCs/>
        </w:rPr>
      </w:pPr>
      <w:r w:rsidRPr="002A6122">
        <w:rPr>
          <w:bCs/>
          <w:iCs/>
        </w:rPr>
        <w:t>На полеђини коверте или на кутији навести назив</w:t>
      </w:r>
      <w:r w:rsidRPr="002A6122">
        <w:rPr>
          <w:bCs/>
          <w:iCs/>
          <w:lang w:val="sr-Cyrl-CS"/>
        </w:rPr>
        <w:t xml:space="preserve"> и адресу</w:t>
      </w:r>
      <w:r w:rsidRPr="002A6122">
        <w:rPr>
          <w:bCs/>
          <w:iCs/>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2A6122" w:rsidRPr="002A6122" w:rsidRDefault="002A6122" w:rsidP="002A6122">
      <w:pPr>
        <w:jc w:val="both"/>
        <w:rPr>
          <w:bCs/>
          <w:iCs/>
        </w:rPr>
      </w:pPr>
      <w:r w:rsidRPr="002A6122">
        <w:rPr>
          <w:bCs/>
          <w:iCs/>
        </w:rPr>
        <w:t>По истеку рока за подношење понуда понуђач не може да повуче нити да мења своју понуду.</w:t>
      </w:r>
    </w:p>
    <w:p w:rsidR="00A878F3" w:rsidRPr="00A878F3" w:rsidRDefault="00A878F3" w:rsidP="00A878F3">
      <w:pPr>
        <w:jc w:val="both"/>
        <w:rPr>
          <w:b/>
          <w:i/>
          <w:iCs/>
          <w:highlight w:val="green"/>
        </w:rPr>
      </w:pPr>
    </w:p>
    <w:p w:rsidR="00A878F3" w:rsidRPr="00EC12C4" w:rsidRDefault="00A878F3" w:rsidP="00A878F3">
      <w:pPr>
        <w:jc w:val="both"/>
        <w:rPr>
          <w:bCs/>
          <w:iCs/>
        </w:rPr>
      </w:pPr>
      <w:r w:rsidRPr="00EC12C4">
        <w:rPr>
          <w:b/>
          <w:bCs/>
          <w:i/>
          <w:iCs/>
        </w:rPr>
        <w:t xml:space="preserve">6. УЧЕСТВОВАЊЕ У ЗАЈЕДНИЧКОЈ ПОНУДИ ИЛИ КАО ПОДИЗВОЂАЧ </w:t>
      </w:r>
    </w:p>
    <w:p w:rsidR="00A878F3" w:rsidRPr="00EC12C4" w:rsidRDefault="00A878F3" w:rsidP="00A878F3">
      <w:pPr>
        <w:jc w:val="both"/>
        <w:rPr>
          <w:bCs/>
          <w:iCs/>
        </w:rPr>
      </w:pPr>
    </w:p>
    <w:p w:rsidR="00A878F3" w:rsidRPr="005131AC" w:rsidRDefault="00A878F3" w:rsidP="00A878F3">
      <w:pPr>
        <w:jc w:val="both"/>
        <w:rPr>
          <w:iCs/>
        </w:rPr>
      </w:pPr>
      <w:r w:rsidRPr="00EC12C4">
        <w:rPr>
          <w:bCs/>
          <w:iCs/>
        </w:rPr>
        <w:t>Понуђач може да поднесе само једну понуду.</w:t>
      </w:r>
    </w:p>
    <w:p w:rsidR="00A878F3" w:rsidRPr="00EC12C4" w:rsidRDefault="00A878F3" w:rsidP="00A878F3">
      <w:pPr>
        <w:jc w:val="both"/>
        <w:rPr>
          <w:iCs/>
        </w:rPr>
      </w:pPr>
      <w:r w:rsidRPr="00EC12C4">
        <w:rPr>
          <w:iCs/>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A878F3" w:rsidRPr="00EC12C4" w:rsidRDefault="00307D18" w:rsidP="00A878F3">
      <w:pPr>
        <w:jc w:val="both"/>
        <w:rPr>
          <w:i/>
          <w:iCs/>
        </w:rPr>
      </w:pPr>
      <w:r w:rsidRPr="00EC12C4">
        <w:rPr>
          <w:iCs/>
        </w:rPr>
        <w:t xml:space="preserve">У Обрасцу понуде, </w:t>
      </w:r>
      <w:r w:rsidR="00A878F3" w:rsidRPr="00EC12C4">
        <w:rPr>
          <w:iCs/>
        </w:rPr>
        <w:t>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A878F3" w:rsidRPr="00EC12C4" w:rsidRDefault="00A878F3" w:rsidP="00A878F3">
      <w:pPr>
        <w:jc w:val="both"/>
      </w:pPr>
    </w:p>
    <w:p w:rsidR="00A878F3" w:rsidRPr="00EC12C4" w:rsidRDefault="00A878F3" w:rsidP="00A878F3">
      <w:pPr>
        <w:jc w:val="both"/>
        <w:rPr>
          <w:iCs/>
        </w:rPr>
      </w:pPr>
      <w:r w:rsidRPr="00EC12C4">
        <w:rPr>
          <w:b/>
          <w:bCs/>
          <w:i/>
          <w:iCs/>
        </w:rPr>
        <w:t>7. ПОНУДА СА ПОДИЗВОЂАЧЕМ</w:t>
      </w:r>
    </w:p>
    <w:p w:rsidR="00A878F3" w:rsidRPr="00EC12C4" w:rsidRDefault="00A878F3" w:rsidP="00A878F3">
      <w:pPr>
        <w:jc w:val="both"/>
        <w:rPr>
          <w:iCs/>
        </w:rPr>
      </w:pPr>
    </w:p>
    <w:p w:rsidR="00A878F3" w:rsidRPr="005131AC" w:rsidRDefault="00A878F3" w:rsidP="00A878F3">
      <w:pPr>
        <w:jc w:val="both"/>
        <w:rPr>
          <w:iCs/>
        </w:rPr>
      </w:pPr>
      <w:r w:rsidRPr="00EC12C4">
        <w:rPr>
          <w:iCs/>
        </w:rPr>
        <w:t>Уколико понуђач подноси понуду са подизвођачем дужан је да у Обрасцу понуде</w:t>
      </w:r>
      <w:r w:rsidRPr="00EC12C4">
        <w:rPr>
          <w:iCs/>
          <w:lang w:val="sr-Cyrl-CS"/>
        </w:rPr>
        <w:t xml:space="preserve"> </w:t>
      </w:r>
      <w:r w:rsidRPr="00EC12C4">
        <w:rPr>
          <w:iCs/>
        </w:rPr>
        <w:t>наведе да понуду подноси са подизвођачем, проценат укупне вредности набавке</w:t>
      </w:r>
      <w:r w:rsidR="005131AC">
        <w:rPr>
          <w:iCs/>
        </w:rPr>
        <w:t xml:space="preserve"> који ће поверити подизвођачу, </w:t>
      </w:r>
      <w:r w:rsidRPr="00EC12C4">
        <w:rPr>
          <w:iCs/>
        </w:rPr>
        <w:t>а који не може бити већи од 50%, као и део предмета набавке који</w:t>
      </w:r>
      <w:r w:rsidR="005131AC">
        <w:rPr>
          <w:iCs/>
        </w:rPr>
        <w:t xml:space="preserve"> ће извршити преко подизвођача.</w:t>
      </w:r>
    </w:p>
    <w:p w:rsidR="00A878F3" w:rsidRPr="00EC12C4" w:rsidRDefault="00A878F3" w:rsidP="00A878F3">
      <w:pPr>
        <w:jc w:val="both"/>
        <w:rPr>
          <w:iCs/>
        </w:rPr>
      </w:pPr>
      <w:r w:rsidRPr="00EC12C4">
        <w:rPr>
          <w:iCs/>
        </w:rPr>
        <w:t>Понуђач у Обрасцу понуде</w:t>
      </w:r>
      <w:r w:rsidRPr="00EC12C4">
        <w:rPr>
          <w:i/>
          <w:iCs/>
        </w:rPr>
        <w:t xml:space="preserve"> </w:t>
      </w:r>
      <w:r w:rsidRPr="00EC12C4">
        <w:rPr>
          <w:iCs/>
        </w:rPr>
        <w:t>наводи назив и седиште подизвођача, уколико ће делимично извршењ</w:t>
      </w:r>
      <w:r w:rsidR="00A00892">
        <w:rPr>
          <w:iCs/>
        </w:rPr>
        <w:t>е набавке поверити подизвођачу.</w:t>
      </w:r>
    </w:p>
    <w:p w:rsidR="00A878F3" w:rsidRPr="00EC12C4" w:rsidRDefault="00A878F3" w:rsidP="00A878F3">
      <w:pPr>
        <w:jc w:val="both"/>
        <w:rPr>
          <w:iCs/>
          <w:highlight w:val="green"/>
        </w:rPr>
      </w:pPr>
    </w:p>
    <w:p w:rsidR="00A878F3" w:rsidRPr="005131AC" w:rsidRDefault="00A878F3" w:rsidP="00A878F3">
      <w:pPr>
        <w:jc w:val="both"/>
        <w:rPr>
          <w:rFonts w:eastAsia="TimesNewRomanPSMT"/>
          <w:bCs/>
        </w:rPr>
      </w:pPr>
      <w:r w:rsidRPr="00EC12C4">
        <w:rPr>
          <w:iCs/>
        </w:rPr>
        <w:lastRenderedPageBreak/>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p>
    <w:p w:rsidR="00A878F3" w:rsidRPr="00EC12C4" w:rsidRDefault="00A878F3" w:rsidP="00A878F3">
      <w:pPr>
        <w:jc w:val="both"/>
        <w:rPr>
          <w:iCs/>
        </w:rPr>
      </w:pPr>
      <w:r w:rsidRPr="00EC12C4">
        <w:rPr>
          <w:rFonts w:eastAsia="TimesNewRomanPSMT"/>
          <w:bCs/>
        </w:rPr>
        <w:t xml:space="preserve">Понуђач је дужан да за подизвођаче достави доказе о испуњености услова који су наведени у </w:t>
      </w:r>
      <w:r w:rsidRPr="00EC12C4">
        <w:rPr>
          <w:rFonts w:eastAsia="TimesNewRomanPSMT"/>
          <w:bCs/>
          <w:lang w:val="sr-Cyrl-CS"/>
        </w:rPr>
        <w:t>поглављу</w:t>
      </w:r>
      <w:r w:rsidRPr="00EC12C4">
        <w:rPr>
          <w:rFonts w:eastAsia="TimesNewRomanPSMT"/>
          <w:bCs/>
        </w:rPr>
        <w:t xml:space="preserve"> </w:t>
      </w:r>
      <w:r w:rsidR="002A4E57">
        <w:rPr>
          <w:rFonts w:eastAsia="TimesNewRomanPSMT"/>
          <w:bCs/>
          <w:lang w:val="sr-Cyrl-CS"/>
        </w:rPr>
        <w:t>4</w:t>
      </w:r>
      <w:r w:rsidR="0084500F" w:rsidRPr="00EC12C4">
        <w:rPr>
          <w:rFonts w:eastAsia="TimesNewRomanPSMT"/>
          <w:bCs/>
        </w:rPr>
        <w:t>.</w:t>
      </w:r>
      <w:r w:rsidRPr="00EC12C4">
        <w:rPr>
          <w:rFonts w:eastAsia="TimesNewRomanPSMT"/>
          <w:bCs/>
        </w:rPr>
        <w:t xml:space="preserve"> конкурсне документације, у складу са Упутством како се доказује испуњеност услова.</w:t>
      </w:r>
    </w:p>
    <w:p w:rsidR="00A878F3" w:rsidRDefault="00A878F3" w:rsidP="00A878F3">
      <w:pPr>
        <w:jc w:val="both"/>
        <w:rPr>
          <w:iCs/>
        </w:rPr>
      </w:pPr>
      <w:r w:rsidRPr="00EC12C4">
        <w:rPr>
          <w:iCs/>
        </w:rPr>
        <w:t>Понуђач је дужан да наручиоцу, на његов захтев, омогући приступ код подизвођача, ради утврђивања испуњености тражених услова.</w:t>
      </w:r>
    </w:p>
    <w:p w:rsidR="00EA0ED1" w:rsidRPr="005131AC" w:rsidRDefault="00EA0ED1" w:rsidP="00EA0ED1">
      <w:pPr>
        <w:jc w:val="both"/>
        <w:rPr>
          <w:iCs/>
        </w:rPr>
      </w:pPr>
      <w:r w:rsidRPr="00EA0ED1">
        <w:rPr>
          <w:iCs/>
        </w:rPr>
        <w:t xml:space="preserve">Понуђач у потпуности одговара наручиоцу за извршење обавеза из поступка јавне набавке, односно извршење уговорних обавеза, </w:t>
      </w:r>
      <w:r w:rsidR="005131AC">
        <w:rPr>
          <w:iCs/>
        </w:rPr>
        <w:t>без обзира на број подизвођача.</w:t>
      </w:r>
    </w:p>
    <w:p w:rsidR="00EA0ED1" w:rsidRPr="00EA0ED1" w:rsidRDefault="00EA0ED1" w:rsidP="00A878F3">
      <w:pPr>
        <w:jc w:val="both"/>
      </w:pPr>
      <w:r>
        <w:t>Наручилац не дозвољава пренос доспелих потраживања директно подизвођачу у смислу члана 80. став 9. Закона о јавним набавкам</w:t>
      </w:r>
      <w:r w:rsidR="00A00892">
        <w:t>a</w:t>
      </w:r>
      <w:r>
        <w:t>.</w:t>
      </w:r>
    </w:p>
    <w:p w:rsidR="00A878F3" w:rsidRPr="00EC12C4" w:rsidRDefault="00A878F3" w:rsidP="00A878F3">
      <w:pPr>
        <w:jc w:val="both"/>
        <w:rPr>
          <w:b/>
          <w:i/>
        </w:rPr>
      </w:pPr>
    </w:p>
    <w:p w:rsidR="00A878F3" w:rsidRPr="00EC12C4" w:rsidRDefault="00A878F3" w:rsidP="00A878F3">
      <w:pPr>
        <w:jc w:val="both"/>
      </w:pPr>
      <w:r w:rsidRPr="00EC12C4">
        <w:rPr>
          <w:b/>
          <w:i/>
        </w:rPr>
        <w:t>8. ЗАЈЕДНИЧКА ПОНУДА</w:t>
      </w:r>
    </w:p>
    <w:p w:rsidR="00A878F3" w:rsidRPr="00EC12C4" w:rsidRDefault="00A878F3" w:rsidP="00A878F3">
      <w:pPr>
        <w:jc w:val="both"/>
      </w:pPr>
    </w:p>
    <w:p w:rsidR="00A878F3" w:rsidRPr="00EC12C4" w:rsidRDefault="00A878F3" w:rsidP="00A878F3">
      <w:pPr>
        <w:jc w:val="both"/>
      </w:pPr>
      <w:r w:rsidRPr="00EC12C4">
        <w:t>Понуду може поднети група понуђача.</w:t>
      </w:r>
    </w:p>
    <w:p w:rsidR="00A878F3" w:rsidRPr="005131AC" w:rsidRDefault="00A878F3" w:rsidP="00A878F3">
      <w:pPr>
        <w:jc w:val="both"/>
      </w:pPr>
      <w:r w:rsidRPr="00EC12C4">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w:t>
      </w:r>
      <w:r w:rsidRPr="00EC12C4">
        <w:rPr>
          <w:lang w:val="sr-Cyrl-CS"/>
        </w:rPr>
        <w:t>.</w:t>
      </w:r>
      <w:r w:rsidRPr="00EC12C4">
        <w:t xml:space="preserve"> 4. тач</w:t>
      </w:r>
      <w:r w:rsidRPr="00EC12C4">
        <w:rPr>
          <w:lang w:val="sr-Cyrl-CS"/>
        </w:rPr>
        <w:t>.</w:t>
      </w:r>
      <w:r w:rsidRPr="00EC12C4">
        <w:t xml:space="preserve"> 1</w:t>
      </w:r>
      <w:r w:rsidRPr="00EC12C4">
        <w:rPr>
          <w:lang w:val="sr-Cyrl-CS"/>
        </w:rPr>
        <w:t>)</w:t>
      </w:r>
      <w:r w:rsidRPr="00EC12C4">
        <w:t xml:space="preserve"> до 6</w:t>
      </w:r>
      <w:r w:rsidRPr="00EC12C4">
        <w:rPr>
          <w:lang w:val="sr-Cyrl-CS"/>
        </w:rPr>
        <w:t>)</w:t>
      </w:r>
      <w:r w:rsidR="005131AC">
        <w:t xml:space="preserve"> Закона и то податке о:</w:t>
      </w:r>
    </w:p>
    <w:p w:rsidR="00A878F3" w:rsidRPr="00EC12C4" w:rsidRDefault="00A878F3" w:rsidP="00D76B68">
      <w:pPr>
        <w:numPr>
          <w:ilvl w:val="0"/>
          <w:numId w:val="7"/>
        </w:numPr>
        <w:suppressAutoHyphens/>
        <w:spacing w:line="100" w:lineRule="atLeast"/>
        <w:jc w:val="both"/>
      </w:pPr>
      <w:r w:rsidRPr="00EC12C4">
        <w:t xml:space="preserve">члану групе који ће бити носилац посла, односно који ће поднети понуду и који ће заступати </w:t>
      </w:r>
      <w:r w:rsidR="005131AC">
        <w:t>групу понуђача пред наручиоцем,</w:t>
      </w:r>
    </w:p>
    <w:p w:rsidR="00A878F3" w:rsidRPr="00EC12C4" w:rsidRDefault="00A878F3" w:rsidP="00D76B68">
      <w:pPr>
        <w:numPr>
          <w:ilvl w:val="0"/>
          <w:numId w:val="7"/>
        </w:numPr>
        <w:suppressAutoHyphens/>
        <w:spacing w:line="100" w:lineRule="atLeast"/>
        <w:jc w:val="both"/>
      </w:pPr>
      <w:r w:rsidRPr="00EC12C4">
        <w:t>понуђачу који ће у име г</w:t>
      </w:r>
      <w:r w:rsidR="005131AC">
        <w:t>рупе понуђача потписати уговор,</w:t>
      </w:r>
    </w:p>
    <w:p w:rsidR="00A878F3" w:rsidRPr="00EC12C4" w:rsidRDefault="00A878F3" w:rsidP="00D76B68">
      <w:pPr>
        <w:numPr>
          <w:ilvl w:val="0"/>
          <w:numId w:val="7"/>
        </w:numPr>
        <w:suppressAutoHyphens/>
        <w:spacing w:line="100" w:lineRule="atLeast"/>
        <w:jc w:val="both"/>
      </w:pPr>
      <w:r w:rsidRPr="00EC12C4">
        <w:t>понуђачу који ће у име групе пон</w:t>
      </w:r>
      <w:r w:rsidR="005131AC">
        <w:t>уђача дати средство обезбеђења,</w:t>
      </w:r>
    </w:p>
    <w:p w:rsidR="00A878F3" w:rsidRPr="00EC12C4" w:rsidRDefault="005131AC" w:rsidP="00D76B68">
      <w:pPr>
        <w:numPr>
          <w:ilvl w:val="0"/>
          <w:numId w:val="7"/>
        </w:numPr>
        <w:suppressAutoHyphens/>
        <w:spacing w:line="100" w:lineRule="atLeast"/>
        <w:jc w:val="both"/>
      </w:pPr>
      <w:r>
        <w:t>понуђачу који ће издати рачун,</w:t>
      </w:r>
    </w:p>
    <w:p w:rsidR="00A878F3" w:rsidRPr="00EC12C4" w:rsidRDefault="00A878F3" w:rsidP="00D76B68">
      <w:pPr>
        <w:numPr>
          <w:ilvl w:val="0"/>
          <w:numId w:val="7"/>
        </w:numPr>
        <w:suppressAutoHyphens/>
        <w:spacing w:line="100" w:lineRule="atLeast"/>
        <w:jc w:val="both"/>
      </w:pPr>
      <w:r w:rsidRPr="00EC12C4">
        <w:t>рачуну на</w:t>
      </w:r>
      <w:r w:rsidR="005131AC">
        <w:t xml:space="preserve"> који ће бити извршено плаћање,</w:t>
      </w:r>
    </w:p>
    <w:p w:rsidR="00A878F3" w:rsidRPr="00EC12C4" w:rsidRDefault="00A878F3" w:rsidP="00D76B68">
      <w:pPr>
        <w:pStyle w:val="ListParagraph"/>
        <w:numPr>
          <w:ilvl w:val="0"/>
          <w:numId w:val="7"/>
        </w:numPr>
        <w:suppressAutoHyphens/>
        <w:spacing w:line="100" w:lineRule="atLeast"/>
        <w:contextualSpacing w:val="0"/>
        <w:jc w:val="both"/>
        <w:rPr>
          <w:rFonts w:eastAsia="TimesNewRomanPSMT"/>
          <w:bCs/>
        </w:rPr>
      </w:pPr>
      <w:r w:rsidRPr="00EC12C4">
        <w:t>обавезама сваког од понуђача из групе понуђача за извршење уговора.</w:t>
      </w:r>
    </w:p>
    <w:p w:rsidR="00A878F3" w:rsidRPr="00EC12C4" w:rsidRDefault="00A878F3" w:rsidP="00A878F3">
      <w:pPr>
        <w:pStyle w:val="ListParagraph"/>
        <w:jc w:val="both"/>
        <w:rPr>
          <w:rFonts w:eastAsia="TimesNewRomanPSMT"/>
          <w:bCs/>
        </w:rPr>
      </w:pPr>
    </w:p>
    <w:p w:rsidR="00A878F3" w:rsidRPr="00EC12C4" w:rsidRDefault="00A878F3" w:rsidP="00A878F3">
      <w:pPr>
        <w:jc w:val="both"/>
      </w:pPr>
      <w:r w:rsidRPr="00EC12C4">
        <w:rPr>
          <w:rFonts w:eastAsia="TimesNewRomanPSMT"/>
          <w:bCs/>
        </w:rPr>
        <w:t xml:space="preserve">Група понуђача је дужна да достави све доказе о испуњености услова који су наведени у </w:t>
      </w:r>
      <w:r w:rsidRPr="00EC12C4">
        <w:rPr>
          <w:rFonts w:eastAsia="TimesNewRomanPSMT"/>
          <w:bCs/>
          <w:lang w:val="sr-Cyrl-CS"/>
        </w:rPr>
        <w:t>поглављу</w:t>
      </w:r>
      <w:r w:rsidRPr="00EC12C4">
        <w:rPr>
          <w:rFonts w:eastAsia="TimesNewRomanPSMT"/>
          <w:bCs/>
        </w:rPr>
        <w:t xml:space="preserve"> </w:t>
      </w:r>
      <w:r w:rsidR="002A4E57">
        <w:rPr>
          <w:rFonts w:eastAsia="TimesNewRomanPSMT"/>
          <w:bCs/>
          <w:lang w:val="sr-Cyrl-CS"/>
        </w:rPr>
        <w:t>4</w:t>
      </w:r>
      <w:r w:rsidR="0084500F" w:rsidRPr="00EC12C4">
        <w:rPr>
          <w:rFonts w:eastAsia="TimesNewRomanPSMT"/>
          <w:bCs/>
        </w:rPr>
        <w:t>.</w:t>
      </w:r>
      <w:r w:rsidRPr="00EC12C4">
        <w:rPr>
          <w:rFonts w:eastAsia="TimesNewRomanPSMT"/>
          <w:bCs/>
          <w:lang w:val="ru-RU"/>
        </w:rPr>
        <w:t xml:space="preserve"> </w:t>
      </w:r>
      <w:r w:rsidRPr="00EC12C4">
        <w:rPr>
          <w:rFonts w:eastAsia="TimesNewRomanPSMT"/>
          <w:bCs/>
        </w:rPr>
        <w:t>конкурсне документације, у складу са Упутством како се доказује испуњеност услова.</w:t>
      </w:r>
    </w:p>
    <w:p w:rsidR="00A878F3" w:rsidRPr="005131AC" w:rsidRDefault="00A878F3" w:rsidP="00A878F3">
      <w:pPr>
        <w:jc w:val="both"/>
      </w:pPr>
      <w:r w:rsidRPr="00EC12C4">
        <w:t>Понуђачи из групе понуђача одговарају неограничено солидарно према</w:t>
      </w:r>
      <w:r w:rsidR="005131AC">
        <w:t xml:space="preserve"> наручиоцу.</w:t>
      </w:r>
    </w:p>
    <w:p w:rsidR="00A878F3" w:rsidRPr="00EC12C4" w:rsidRDefault="00A878F3" w:rsidP="00A878F3">
      <w:pPr>
        <w:jc w:val="both"/>
      </w:pPr>
      <w:r w:rsidRPr="00EC12C4">
        <w:t>Задруга може поднети понуду самостално, у своје име, а за рачун задругара или заједничку понуду у име задругара.</w:t>
      </w:r>
    </w:p>
    <w:p w:rsidR="00A878F3" w:rsidRPr="00EC12C4" w:rsidRDefault="00A878F3" w:rsidP="00A878F3">
      <w:pPr>
        <w:jc w:val="both"/>
      </w:pPr>
      <w:r w:rsidRPr="00EC12C4">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A878F3" w:rsidRPr="00EC12C4" w:rsidRDefault="00A878F3" w:rsidP="00A878F3">
      <w:pPr>
        <w:jc w:val="both"/>
      </w:pPr>
      <w:r w:rsidRPr="00EC12C4">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A878F3" w:rsidRPr="00A878F3" w:rsidRDefault="00A878F3" w:rsidP="00A878F3">
      <w:pPr>
        <w:jc w:val="both"/>
        <w:rPr>
          <w:highlight w:val="green"/>
        </w:rPr>
      </w:pPr>
    </w:p>
    <w:p w:rsidR="00A878F3" w:rsidRPr="00EC12C4" w:rsidRDefault="00A878F3" w:rsidP="00A878F3">
      <w:pPr>
        <w:jc w:val="both"/>
      </w:pPr>
      <w:r w:rsidRPr="00EC12C4">
        <w:rPr>
          <w:b/>
          <w:bCs/>
          <w:i/>
          <w:iCs/>
        </w:rPr>
        <w:t>9. НАЧИН И УСЛОВ</w:t>
      </w:r>
      <w:r w:rsidRPr="00EC12C4">
        <w:rPr>
          <w:b/>
          <w:bCs/>
          <w:i/>
          <w:iCs/>
          <w:lang w:val="sr-Cyrl-CS"/>
        </w:rPr>
        <w:t>И</w:t>
      </w:r>
      <w:r w:rsidRPr="00EC12C4">
        <w:rPr>
          <w:b/>
          <w:bCs/>
          <w:i/>
          <w:iCs/>
        </w:rPr>
        <w:t xml:space="preserve"> ПЛАЋАЊА, ГАРАНТНИ РОК, КАО И ДРУГЕ ОКОЛНОСТИ</w:t>
      </w:r>
      <w:r w:rsidR="00CD6461">
        <w:rPr>
          <w:b/>
          <w:bCs/>
          <w:i/>
          <w:iCs/>
        </w:rPr>
        <w:t xml:space="preserve"> ОД КОЈИХ ЗАВИСИ ПРИХВАТЉИВОСТ </w:t>
      </w:r>
      <w:r w:rsidRPr="00EC12C4">
        <w:rPr>
          <w:b/>
          <w:bCs/>
          <w:i/>
          <w:iCs/>
        </w:rPr>
        <w:t>ПОНУДЕ</w:t>
      </w:r>
    </w:p>
    <w:p w:rsidR="00A878F3" w:rsidRPr="00A878F3" w:rsidRDefault="00A878F3" w:rsidP="00A878F3">
      <w:pPr>
        <w:jc w:val="both"/>
        <w:rPr>
          <w:highlight w:val="green"/>
        </w:rPr>
      </w:pPr>
    </w:p>
    <w:p w:rsidR="006F2440" w:rsidRDefault="006F2440" w:rsidP="006F2440">
      <w:pPr>
        <w:jc w:val="both"/>
        <w:rPr>
          <w:b/>
          <w:iCs/>
        </w:rPr>
      </w:pPr>
      <w:r>
        <w:rPr>
          <w:b/>
          <w:bCs/>
          <w:iCs/>
        </w:rPr>
        <w:t>9.1.</w:t>
      </w:r>
      <w:r>
        <w:rPr>
          <w:b/>
          <w:bCs/>
          <w:i/>
          <w:iCs/>
        </w:rPr>
        <w:t xml:space="preserve"> </w:t>
      </w:r>
      <w:r>
        <w:rPr>
          <w:b/>
          <w:iCs/>
          <w:u w:val="single"/>
        </w:rPr>
        <w:t>Захтеви у погледу начина, рока и услова плаћања</w:t>
      </w:r>
    </w:p>
    <w:p w:rsidR="006F2440" w:rsidRDefault="006F2440" w:rsidP="006F2440">
      <w:pPr>
        <w:jc w:val="both"/>
        <w:rPr>
          <w:i/>
          <w:iCs/>
        </w:rPr>
      </w:pPr>
      <w:r>
        <w:rPr>
          <w:iCs/>
        </w:rPr>
        <w:t xml:space="preserve">Наручилац захтева </w:t>
      </w:r>
      <w:r>
        <w:rPr>
          <w:iCs/>
          <w:lang w:val="sr-Cyrl-RS"/>
        </w:rPr>
        <w:t>одложено плаћање са роком од</w:t>
      </w:r>
      <w:r>
        <w:rPr>
          <w:iCs/>
          <w:lang w:val="sr-Cyrl-CS"/>
        </w:rPr>
        <w:t xml:space="preserve"> 90 дана од дана испоруке добара, а све</w:t>
      </w:r>
      <w:r>
        <w:rPr>
          <w:i/>
          <w:iCs/>
          <w:lang w:val="sr-Cyrl-CS"/>
        </w:rPr>
        <w:t xml:space="preserve"> </w:t>
      </w:r>
      <w:r>
        <w:rPr>
          <w:iCs/>
        </w:rPr>
        <w:t>на основу документа који испоставља понуђач</w:t>
      </w:r>
      <w:r>
        <w:rPr>
          <w:iCs/>
          <w:lang w:val="sr-Cyrl-CS"/>
        </w:rPr>
        <w:t>, а</w:t>
      </w:r>
      <w:r>
        <w:rPr>
          <w:iCs/>
        </w:rPr>
        <w:t xml:space="preserve"> којим је потврђена испорука добара.</w:t>
      </w:r>
      <w:r>
        <w:rPr>
          <w:i/>
          <w:iCs/>
        </w:rPr>
        <w:t xml:space="preserve"> </w:t>
      </w:r>
    </w:p>
    <w:p w:rsidR="006F2440" w:rsidRDefault="006F2440" w:rsidP="006F2440">
      <w:pPr>
        <w:jc w:val="both"/>
        <w:rPr>
          <w:iCs/>
        </w:rPr>
      </w:pPr>
      <w:r>
        <w:rPr>
          <w:iCs/>
        </w:rPr>
        <w:t>Плаћање се врши уплатом на рачун понуђача.</w:t>
      </w:r>
    </w:p>
    <w:p w:rsidR="006F2440" w:rsidRDefault="006F2440" w:rsidP="006F2440">
      <w:pPr>
        <w:jc w:val="both"/>
        <w:rPr>
          <w:iCs/>
          <w:lang w:val="sr-Cyrl-RS"/>
        </w:rPr>
      </w:pPr>
      <w:r>
        <w:rPr>
          <w:iCs/>
        </w:rPr>
        <w:t>Понуђачу није дозвољено да захтева аванс.</w:t>
      </w:r>
    </w:p>
    <w:p w:rsidR="00CA4621" w:rsidRDefault="00CA4621" w:rsidP="00A878F3">
      <w:pPr>
        <w:jc w:val="both"/>
        <w:rPr>
          <w:b/>
          <w:bCs/>
          <w:i/>
          <w:iCs/>
          <w:highlight w:val="green"/>
          <w:lang w:val="sr-Latn-RS"/>
        </w:rPr>
      </w:pPr>
    </w:p>
    <w:p w:rsidR="006F2440" w:rsidRPr="006F2440" w:rsidRDefault="006F2440" w:rsidP="00A878F3">
      <w:pPr>
        <w:jc w:val="both"/>
        <w:rPr>
          <w:b/>
          <w:bCs/>
          <w:i/>
          <w:iCs/>
          <w:highlight w:val="green"/>
          <w:lang w:val="sr-Latn-RS"/>
        </w:rPr>
      </w:pPr>
    </w:p>
    <w:p w:rsidR="00A878F3" w:rsidRPr="00BC05ED" w:rsidRDefault="00A878F3" w:rsidP="00A878F3">
      <w:pPr>
        <w:jc w:val="both"/>
        <w:rPr>
          <w:b/>
          <w:iCs/>
        </w:rPr>
      </w:pPr>
      <w:r w:rsidRPr="00BC05ED">
        <w:rPr>
          <w:b/>
          <w:bCs/>
          <w:iCs/>
        </w:rPr>
        <w:lastRenderedPageBreak/>
        <w:t xml:space="preserve">9.2. </w:t>
      </w:r>
      <w:r w:rsidRPr="00BC05ED">
        <w:rPr>
          <w:b/>
          <w:iCs/>
          <w:u w:val="single"/>
        </w:rPr>
        <w:t>Захтеви у погледу гарантног рока</w:t>
      </w:r>
    </w:p>
    <w:p w:rsidR="00BC05ED" w:rsidRDefault="00BC05ED" w:rsidP="00A878F3">
      <w:pPr>
        <w:jc w:val="both"/>
        <w:rPr>
          <w:iCs/>
          <w:lang w:val="sr-Latn-RS"/>
        </w:rPr>
      </w:pPr>
      <w:r w:rsidRPr="00BC05ED">
        <w:rPr>
          <w:iCs/>
        </w:rPr>
        <w:t xml:space="preserve">Наручилац </w:t>
      </w:r>
      <w:r w:rsidRPr="00BC05ED">
        <w:rPr>
          <w:iCs/>
          <w:lang w:val="sr-Cyrl-RS"/>
        </w:rPr>
        <w:t xml:space="preserve">нема </w:t>
      </w:r>
      <w:r w:rsidRPr="00BC05ED">
        <w:rPr>
          <w:iCs/>
        </w:rPr>
        <w:t xml:space="preserve">захтева </w:t>
      </w:r>
      <w:r w:rsidRPr="00BC05ED">
        <w:rPr>
          <w:iCs/>
          <w:lang w:val="sr-Cyrl-RS"/>
        </w:rPr>
        <w:t xml:space="preserve">у погледу гарантног рока. </w:t>
      </w:r>
    </w:p>
    <w:p w:rsidR="006F2440" w:rsidRPr="006F2440" w:rsidRDefault="006F2440" w:rsidP="00A878F3">
      <w:pPr>
        <w:jc w:val="both"/>
        <w:rPr>
          <w:iCs/>
          <w:lang w:val="sr-Latn-RS"/>
        </w:rPr>
      </w:pPr>
    </w:p>
    <w:p w:rsidR="005131AC" w:rsidRPr="00771C28" w:rsidRDefault="005131AC" w:rsidP="005131AC">
      <w:pPr>
        <w:jc w:val="both"/>
        <w:rPr>
          <w:b/>
          <w:iCs/>
        </w:rPr>
      </w:pPr>
      <w:r w:rsidRPr="0023541D">
        <w:rPr>
          <w:b/>
          <w:bCs/>
          <w:iCs/>
        </w:rPr>
        <w:t>9.3.</w:t>
      </w:r>
      <w:r w:rsidRPr="00771C28">
        <w:rPr>
          <w:b/>
          <w:bCs/>
          <w:i/>
          <w:iCs/>
        </w:rPr>
        <w:t xml:space="preserve"> </w:t>
      </w:r>
      <w:r>
        <w:rPr>
          <w:b/>
          <w:iCs/>
          <w:u w:val="single"/>
        </w:rPr>
        <w:t>Захтев у погледу рока (</w:t>
      </w:r>
      <w:r w:rsidRPr="00771C28">
        <w:rPr>
          <w:b/>
          <w:iCs/>
          <w:u w:val="single"/>
        </w:rPr>
        <w:t>испоруке добара, извршења услуге, извођења радова)</w:t>
      </w:r>
    </w:p>
    <w:p w:rsidR="005131AC" w:rsidRPr="00736C6F" w:rsidRDefault="005131AC" w:rsidP="005131AC">
      <w:pPr>
        <w:jc w:val="both"/>
        <w:rPr>
          <w:bCs/>
        </w:rPr>
      </w:pPr>
      <w:r>
        <w:rPr>
          <w:bCs/>
          <w:lang w:val="sr-Latn-CS"/>
        </w:rPr>
        <w:t xml:space="preserve">Наручилац захтева да </w:t>
      </w:r>
      <w:r w:rsidRPr="00736C6F">
        <w:rPr>
          <w:bCs/>
          <w:lang w:val="sr-Latn-CS"/>
        </w:rPr>
        <w:t xml:space="preserve">испорука буде сукцесивна, по захтеву Наручиоца, а рок испоруке да не буде дужи </w:t>
      </w:r>
      <w:r w:rsidRPr="00407855">
        <w:rPr>
          <w:bCs/>
          <w:lang w:val="sr-Latn-CS"/>
        </w:rPr>
        <w:t xml:space="preserve">од </w:t>
      </w:r>
      <w:r w:rsidR="00D766FD" w:rsidRPr="00A47653">
        <w:rPr>
          <w:bCs/>
        </w:rPr>
        <w:t>48</w:t>
      </w:r>
      <w:r w:rsidR="00D766FD">
        <w:rPr>
          <w:bCs/>
        </w:rPr>
        <w:t xml:space="preserve"> </w:t>
      </w:r>
      <w:r w:rsidR="008C35F8">
        <w:rPr>
          <w:bCs/>
        </w:rPr>
        <w:t>чаc</w:t>
      </w:r>
      <w:r w:rsidR="00A47653">
        <w:rPr>
          <w:bCs/>
          <w:lang w:val="sr-Cyrl-CS"/>
        </w:rPr>
        <w:t xml:space="preserve">ова </w:t>
      </w:r>
      <w:r w:rsidRPr="00407855">
        <w:rPr>
          <w:bCs/>
          <w:lang w:val="sr-Latn-CS"/>
        </w:rPr>
        <w:t>од</w:t>
      </w:r>
      <w:r w:rsidRPr="00736C6F">
        <w:rPr>
          <w:bCs/>
          <w:lang w:val="sr-Latn-CS"/>
        </w:rPr>
        <w:t xml:space="preserve"> </w:t>
      </w:r>
      <w:r w:rsidRPr="00736C6F">
        <w:rPr>
          <w:bCs/>
        </w:rPr>
        <w:t>часа подношења</w:t>
      </w:r>
      <w:r w:rsidRPr="00736C6F">
        <w:rPr>
          <w:bCs/>
          <w:lang w:val="sr-Latn-CS"/>
        </w:rPr>
        <w:t xml:space="preserve"> захтева Наручиоца.</w:t>
      </w:r>
    </w:p>
    <w:p w:rsidR="005131AC" w:rsidRPr="00771C28" w:rsidRDefault="005131AC" w:rsidP="005131AC">
      <w:pPr>
        <w:jc w:val="both"/>
        <w:rPr>
          <w:noProof/>
          <w:lang w:val="sr-Cyrl-CS"/>
        </w:rPr>
      </w:pPr>
      <w:r w:rsidRPr="00736C6F">
        <w:rPr>
          <w:bCs/>
          <w:lang w:val="sr-Cyrl-CS"/>
        </w:rPr>
        <w:t>Рок испоруке мора бити изражен у часовима као целом броју, и не може се изражавати у децималама или другим јединицама за мерење времена.</w:t>
      </w:r>
    </w:p>
    <w:p w:rsidR="00D273B0" w:rsidRDefault="00D273B0" w:rsidP="00A878F3">
      <w:pPr>
        <w:jc w:val="both"/>
        <w:rPr>
          <w:iCs/>
          <w:highlight w:val="green"/>
        </w:rPr>
      </w:pPr>
    </w:p>
    <w:p w:rsidR="005131AC" w:rsidRPr="005B40B1" w:rsidRDefault="005131AC" w:rsidP="005131AC">
      <w:pPr>
        <w:jc w:val="both"/>
      </w:pPr>
      <w:r w:rsidRPr="00407855">
        <w:rPr>
          <w:iCs/>
        </w:rPr>
        <w:t xml:space="preserve">Место испоруке добара која су предмет јавне набавке је </w:t>
      </w:r>
      <w:r w:rsidRPr="00501E47">
        <w:rPr>
          <w:noProof/>
        </w:rPr>
        <w:t>ФЦО магацин Централне апотеке наручиоца</w:t>
      </w:r>
      <w:r w:rsidRPr="00407855">
        <w:rPr>
          <w:noProof/>
        </w:rPr>
        <w:t xml:space="preserve">, </w:t>
      </w:r>
      <w:r w:rsidRPr="00407855">
        <w:rPr>
          <w:lang w:val="sr-Latn-CS"/>
        </w:rPr>
        <w:t>са обавезом истовара добара</w:t>
      </w:r>
      <w:r w:rsidRPr="00407855">
        <w:t>.</w:t>
      </w:r>
    </w:p>
    <w:p w:rsidR="005131AC" w:rsidRPr="00184FE2" w:rsidRDefault="005131AC" w:rsidP="005131AC">
      <w:pPr>
        <w:jc w:val="both"/>
        <w:rPr>
          <w:b/>
          <w:bCs/>
          <w:i/>
          <w:iCs/>
          <w:highlight w:val="green"/>
        </w:rPr>
      </w:pPr>
    </w:p>
    <w:p w:rsidR="005131AC" w:rsidRPr="00771C28" w:rsidRDefault="005131AC" w:rsidP="005131AC">
      <w:pPr>
        <w:jc w:val="both"/>
        <w:rPr>
          <w:b/>
          <w:iCs/>
        </w:rPr>
      </w:pPr>
      <w:r w:rsidRPr="008840A4">
        <w:rPr>
          <w:b/>
          <w:bCs/>
          <w:iCs/>
        </w:rPr>
        <w:t xml:space="preserve">9.4. </w:t>
      </w:r>
      <w:r w:rsidRPr="00771C28">
        <w:rPr>
          <w:b/>
          <w:iCs/>
          <w:u w:val="single"/>
        </w:rPr>
        <w:t>Захтев у погледу рока важења понуде</w:t>
      </w:r>
    </w:p>
    <w:p w:rsidR="005131AC" w:rsidRPr="00771C28" w:rsidRDefault="005131AC" w:rsidP="005131AC">
      <w:pPr>
        <w:jc w:val="both"/>
        <w:rPr>
          <w:iCs/>
        </w:rPr>
      </w:pPr>
      <w:r w:rsidRPr="00736C6F">
        <w:rPr>
          <w:iCs/>
        </w:rPr>
        <w:t xml:space="preserve">Рок важења понуде не може бити краћи </w:t>
      </w:r>
      <w:r w:rsidRPr="00407855">
        <w:rPr>
          <w:iCs/>
        </w:rPr>
        <w:t>од 60 дана од</w:t>
      </w:r>
      <w:r w:rsidRPr="00736C6F">
        <w:rPr>
          <w:iCs/>
        </w:rPr>
        <w:t xml:space="preserve"> дана отварања понуда.</w:t>
      </w:r>
    </w:p>
    <w:p w:rsidR="005131AC" w:rsidRPr="00771C28" w:rsidRDefault="005131AC" w:rsidP="005131AC">
      <w:pPr>
        <w:jc w:val="both"/>
        <w:rPr>
          <w:iCs/>
        </w:rPr>
      </w:pPr>
      <w:r w:rsidRPr="00771C28">
        <w:rPr>
          <w:iCs/>
        </w:rPr>
        <w:t xml:space="preserve">У случају истека рока важења понуде, </w:t>
      </w:r>
      <w:r w:rsidR="000119E9">
        <w:rPr>
          <w:iCs/>
        </w:rPr>
        <w:t>Н</w:t>
      </w:r>
      <w:r w:rsidRPr="00771C28">
        <w:rPr>
          <w:iCs/>
        </w:rPr>
        <w:t>аручилац је дужан да у писаном облику затражи од понуђача продужење рока важења понуде.</w:t>
      </w:r>
    </w:p>
    <w:p w:rsidR="00A878F3" w:rsidRDefault="005131AC" w:rsidP="00A878F3">
      <w:pPr>
        <w:jc w:val="both"/>
        <w:rPr>
          <w:iCs/>
        </w:rPr>
      </w:pPr>
      <w:r w:rsidRPr="00771C28">
        <w:rPr>
          <w:iCs/>
        </w:rPr>
        <w:t>Понуђач који прихвати захтев за продужење рока важења понуде на може мењати понуду.</w:t>
      </w:r>
    </w:p>
    <w:p w:rsidR="0023541D" w:rsidRPr="0023541D" w:rsidRDefault="0023541D" w:rsidP="00A878F3">
      <w:pPr>
        <w:jc w:val="both"/>
        <w:rPr>
          <w:b/>
          <w:bCs/>
          <w:i/>
          <w:iCs/>
        </w:rPr>
      </w:pPr>
    </w:p>
    <w:p w:rsidR="00F0579E" w:rsidRPr="000746DE" w:rsidRDefault="00F0579E" w:rsidP="00F0579E">
      <w:pPr>
        <w:jc w:val="both"/>
        <w:rPr>
          <w:b/>
          <w:u w:val="single"/>
        </w:rPr>
      </w:pPr>
      <w:r w:rsidRPr="008840A4">
        <w:rPr>
          <w:b/>
        </w:rPr>
        <w:t xml:space="preserve">9.5. </w:t>
      </w:r>
      <w:r w:rsidRPr="000746DE">
        <w:rPr>
          <w:b/>
          <w:u w:val="single"/>
        </w:rPr>
        <w:t>Други захтеви</w:t>
      </w:r>
    </w:p>
    <w:p w:rsidR="00292FAC" w:rsidRDefault="000119E9" w:rsidP="000119E9">
      <w:pPr>
        <w:jc w:val="both"/>
        <w:rPr>
          <w:noProof/>
          <w:lang w:val="en-US"/>
        </w:rPr>
      </w:pPr>
      <w:r w:rsidRPr="00870AFC">
        <w:rPr>
          <w:noProof/>
        </w:rPr>
        <w:t>Наручилац захт</w:t>
      </w:r>
      <w:r>
        <w:rPr>
          <w:noProof/>
        </w:rPr>
        <w:t xml:space="preserve">ева да понуђач достави каталоге </w:t>
      </w:r>
      <w:r w:rsidR="00755AF5">
        <w:rPr>
          <w:noProof/>
        </w:rPr>
        <w:t>понуђених добара</w:t>
      </w:r>
      <w:r w:rsidR="008477B9">
        <w:rPr>
          <w:noProof/>
        </w:rPr>
        <w:t xml:space="preserve"> </w:t>
      </w:r>
      <w:r w:rsidR="008477B9">
        <w:rPr>
          <w:noProof/>
          <w:lang w:val="sr-Cyrl-CS"/>
        </w:rPr>
        <w:t>на српском језику</w:t>
      </w:r>
      <w:r w:rsidR="00755AF5">
        <w:rPr>
          <w:noProof/>
        </w:rPr>
        <w:t xml:space="preserve"> </w:t>
      </w:r>
      <w:r>
        <w:rPr>
          <w:noProof/>
        </w:rPr>
        <w:t>и означи у истим</w:t>
      </w:r>
      <w:r w:rsidRPr="00870AFC">
        <w:rPr>
          <w:noProof/>
        </w:rPr>
        <w:t xml:space="preserve"> добра која нуди</w:t>
      </w:r>
      <w:r>
        <w:rPr>
          <w:noProof/>
        </w:rPr>
        <w:t>.</w:t>
      </w:r>
      <w:r w:rsidR="008477B9">
        <w:rPr>
          <w:noProof/>
          <w:lang w:val="sr-Cyrl-CS"/>
        </w:rPr>
        <w:t xml:space="preserve"> Прихватиће се и каталог на страном језику уз обавезан слободан превод понуђача са приложеном изјавом да је превод на српски језик веродостојан и да одговара свим подацима наведеним у каталогу.</w:t>
      </w:r>
    </w:p>
    <w:p w:rsidR="0081520B" w:rsidRPr="0081520B" w:rsidRDefault="0081520B" w:rsidP="000119E9">
      <w:pPr>
        <w:jc w:val="both"/>
        <w:rPr>
          <w:noProof/>
          <w:lang w:val="en-US"/>
        </w:rPr>
      </w:pPr>
      <w:r w:rsidRPr="008A316D">
        <w:rPr>
          <w:lang w:val="sr-Cyrl-RS"/>
        </w:rPr>
        <w:t>Д</w:t>
      </w:r>
      <w:r w:rsidRPr="008A316D">
        <w:t xml:space="preserve">озвољено </w:t>
      </w:r>
      <w:r w:rsidRPr="008A316D">
        <w:rPr>
          <w:lang w:val="sr-Cyrl-RS"/>
        </w:rPr>
        <w:t xml:space="preserve">је </w:t>
      </w:r>
      <w:r w:rsidRPr="008A316D">
        <w:t>приложити извод из каталога на енглеском језику и превод на српски језик</w:t>
      </w:r>
      <w:r w:rsidRPr="008A316D">
        <w:rPr>
          <w:lang w:val="sr-Cyrl-RS"/>
        </w:rPr>
        <w:t>, о</w:t>
      </w:r>
      <w:r w:rsidRPr="008A316D">
        <w:t>дносно штампани примерак електронског каталога.</w:t>
      </w:r>
    </w:p>
    <w:p w:rsidR="008477B9" w:rsidRDefault="008477B9" w:rsidP="000119E9">
      <w:pPr>
        <w:jc w:val="both"/>
        <w:rPr>
          <w:noProof/>
          <w:lang w:val="sr-Cyrl-CS"/>
        </w:rPr>
      </w:pPr>
    </w:p>
    <w:p w:rsidR="008477B9" w:rsidRDefault="00292FAC" w:rsidP="000119E9">
      <w:pPr>
        <w:jc w:val="both"/>
        <w:rPr>
          <w:color w:val="222222"/>
          <w:lang w:val="sr-Cyrl-CS"/>
        </w:rPr>
      </w:pPr>
      <w:r>
        <w:rPr>
          <w:noProof/>
          <w:lang w:val="sr-Cyrl-CS"/>
        </w:rPr>
        <w:t xml:space="preserve">Наручилац не захтева да </w:t>
      </w:r>
      <w:r w:rsidR="00755AF5">
        <w:rPr>
          <w:noProof/>
          <w:lang w:val="sr-Cyrl-CS"/>
        </w:rPr>
        <w:t xml:space="preserve">се </w:t>
      </w:r>
      <w:r w:rsidRPr="005B2F84">
        <w:t>достав</w:t>
      </w:r>
      <w:r w:rsidR="00755AF5" w:rsidRPr="005B2F84">
        <w:t>е</w:t>
      </w:r>
      <w:r w:rsidRPr="005B2F84">
        <w:t xml:space="preserve"> превод</w:t>
      </w:r>
      <w:r w:rsidR="00755AF5" w:rsidRPr="005B2F84">
        <w:t>и</w:t>
      </w:r>
      <w:r w:rsidRPr="005B2F84">
        <w:t xml:space="preserve"> </w:t>
      </w:r>
      <w:r w:rsidR="003479D9" w:rsidRPr="005B2F84">
        <w:t>с</w:t>
      </w:r>
      <w:r w:rsidRPr="005B2F84">
        <w:t>ертификата</w:t>
      </w:r>
      <w:r w:rsidR="008477B9" w:rsidRPr="005B2F84">
        <w:rPr>
          <w:lang w:val="sr-Cyrl-CS"/>
        </w:rPr>
        <w:t>.</w:t>
      </w:r>
    </w:p>
    <w:p w:rsidR="008477B9" w:rsidRDefault="008477B9" w:rsidP="008477B9">
      <w:pPr>
        <w:shd w:val="clear" w:color="auto" w:fill="FFFFFF"/>
        <w:rPr>
          <w:rFonts w:ascii="Calibri" w:hAnsi="Calibri"/>
          <w:color w:val="000000"/>
          <w:sz w:val="23"/>
          <w:szCs w:val="23"/>
        </w:rPr>
      </w:pPr>
      <w:r>
        <w:rPr>
          <w:rFonts w:ascii="Calibri" w:hAnsi="Calibri"/>
          <w:color w:val="000000"/>
          <w:sz w:val="23"/>
          <w:szCs w:val="23"/>
        </w:rPr>
        <w:t> </w:t>
      </w:r>
    </w:p>
    <w:p w:rsidR="000119E9" w:rsidRPr="00E27C89" w:rsidRDefault="000119E9" w:rsidP="000119E9">
      <w:pPr>
        <w:jc w:val="both"/>
        <w:rPr>
          <w:noProof/>
          <w:lang w:val="sr-Cyrl-RS"/>
        </w:rPr>
      </w:pPr>
      <w:r w:rsidRPr="00CE6AFE">
        <w:rPr>
          <w:i/>
          <w:noProof/>
        </w:rPr>
        <w:t>Уколико буде било потребе</w:t>
      </w:r>
      <w:r w:rsidRPr="00263315">
        <w:rPr>
          <w:noProof/>
        </w:rPr>
        <w:t xml:space="preserve">, Наручилац ће, </w:t>
      </w:r>
      <w:r w:rsidRPr="00CE6AFE">
        <w:rPr>
          <w:i/>
          <w:noProof/>
        </w:rPr>
        <w:t>након отв</w:t>
      </w:r>
      <w:r w:rsidR="00EE14B5">
        <w:rPr>
          <w:i/>
          <w:noProof/>
        </w:rPr>
        <w:t>а</w:t>
      </w:r>
      <w:r w:rsidRPr="00CE6AFE">
        <w:rPr>
          <w:i/>
          <w:noProof/>
        </w:rPr>
        <w:t>рања понуда</w:t>
      </w:r>
      <w:r w:rsidRPr="00263315">
        <w:rPr>
          <w:noProof/>
        </w:rPr>
        <w:t>, тражити за одређена понуђена добра да се доставе узорци, како би имао прецизан увид у иста.</w:t>
      </w:r>
      <w:r w:rsidR="00E27C89">
        <w:rPr>
          <w:noProof/>
          <w:lang w:val="sr-Cyrl-RS"/>
        </w:rPr>
        <w:t xml:space="preserve"> Наручилац ће Понуђача обавестити о томе у писаној форми.</w:t>
      </w:r>
    </w:p>
    <w:p w:rsidR="000119E9" w:rsidRDefault="000119E9" w:rsidP="00A878F3">
      <w:pPr>
        <w:jc w:val="both"/>
        <w:rPr>
          <w:b/>
          <w:bCs/>
          <w:i/>
          <w:iCs/>
        </w:rPr>
      </w:pPr>
    </w:p>
    <w:p w:rsidR="008477B9" w:rsidRPr="008477B9" w:rsidRDefault="008477B9" w:rsidP="00A878F3">
      <w:pPr>
        <w:jc w:val="both"/>
        <w:rPr>
          <w:b/>
          <w:bCs/>
          <w:i/>
          <w:iCs/>
          <w:lang w:val="sr-Cyrl-CS"/>
        </w:rPr>
      </w:pPr>
    </w:p>
    <w:p w:rsidR="00A878F3" w:rsidRPr="000746DE" w:rsidRDefault="00A878F3" w:rsidP="00A878F3">
      <w:pPr>
        <w:jc w:val="both"/>
        <w:rPr>
          <w:b/>
          <w:bCs/>
          <w:i/>
          <w:iCs/>
        </w:rPr>
      </w:pPr>
      <w:r w:rsidRPr="000746DE">
        <w:rPr>
          <w:b/>
          <w:bCs/>
          <w:i/>
          <w:iCs/>
        </w:rPr>
        <w:t>10. ВАЛУТА И НАЧИН НА КОЈИ МОРА ДА БУДЕ НАВЕДЕНА И ИЗРАЖЕНА ЦЕНА У ПОНУДИ</w:t>
      </w:r>
    </w:p>
    <w:p w:rsidR="00A878F3" w:rsidRPr="000746DE" w:rsidRDefault="00A878F3" w:rsidP="00A878F3">
      <w:pPr>
        <w:jc w:val="both"/>
        <w:rPr>
          <w:b/>
          <w:bCs/>
          <w:i/>
          <w:iCs/>
        </w:rPr>
      </w:pPr>
    </w:p>
    <w:p w:rsidR="00A878F3" w:rsidRPr="000746DE" w:rsidRDefault="00A878F3" w:rsidP="00A878F3">
      <w:pPr>
        <w:jc w:val="both"/>
        <w:rPr>
          <w:iCs/>
        </w:rPr>
      </w:pPr>
      <w:r w:rsidRPr="000746DE">
        <w:rPr>
          <w:iCs/>
        </w:rPr>
        <w:t xml:space="preserve">Цена мора бити исказана у динарима, са и </w:t>
      </w:r>
      <w:r w:rsidRPr="000746DE">
        <w:rPr>
          <w:iCs/>
          <w:color w:val="00000A"/>
        </w:rPr>
        <w:t>без пореза на додату вредност,</w:t>
      </w:r>
      <w:r w:rsidRPr="000746DE">
        <w:rPr>
          <w:color w:val="00000A"/>
        </w:rPr>
        <w:t xml:space="preserve"> </w:t>
      </w:r>
      <w:r w:rsidRPr="000746DE">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A878F3" w:rsidRPr="000746DE" w:rsidRDefault="00A878F3" w:rsidP="00A878F3">
      <w:pPr>
        <w:jc w:val="both"/>
        <w:rPr>
          <w:iCs/>
        </w:rPr>
      </w:pPr>
      <w:r w:rsidRPr="000746DE">
        <w:rPr>
          <w:iCs/>
        </w:rPr>
        <w:t>У цену је урачунат</w:t>
      </w:r>
      <w:r w:rsidR="009C505A" w:rsidRPr="000746DE">
        <w:rPr>
          <w:iCs/>
        </w:rPr>
        <w:t>а</w:t>
      </w:r>
      <w:r w:rsidRPr="000746DE">
        <w:rPr>
          <w:iCs/>
        </w:rPr>
        <w:t xml:space="preserve"> цена предмета јавне</w:t>
      </w:r>
      <w:r w:rsidR="009C505A" w:rsidRPr="000746DE">
        <w:rPr>
          <w:iCs/>
        </w:rPr>
        <w:t xml:space="preserve"> набавке, испорука, монтажа и остали повезани трошкови</w:t>
      </w:r>
      <w:r w:rsidRPr="000746DE">
        <w:rPr>
          <w:iCs/>
        </w:rPr>
        <w:t>.</w:t>
      </w:r>
    </w:p>
    <w:p w:rsidR="00A878F3" w:rsidRPr="00F0579E" w:rsidRDefault="00A878F3" w:rsidP="00A878F3">
      <w:pPr>
        <w:jc w:val="both"/>
      </w:pPr>
      <w:r w:rsidRPr="00407855">
        <w:rPr>
          <w:iCs/>
        </w:rPr>
        <w:t>Цена је фиксна и не може се мењати.</w:t>
      </w:r>
    </w:p>
    <w:p w:rsidR="006D7665" w:rsidRPr="006D7665" w:rsidRDefault="006D7665" w:rsidP="00A878F3">
      <w:pPr>
        <w:jc w:val="both"/>
        <w:rPr>
          <w:highlight w:val="green"/>
        </w:rPr>
      </w:pPr>
    </w:p>
    <w:p w:rsidR="00A878F3" w:rsidRPr="000746DE" w:rsidRDefault="00A878F3" w:rsidP="00A878F3">
      <w:pPr>
        <w:jc w:val="both"/>
        <w:rPr>
          <w:iCs/>
        </w:rPr>
      </w:pPr>
      <w:r w:rsidRPr="000746DE">
        <w:t>Ако је у понуди исказана неуобичајено ниска цена, наручилац ће поступити у складу са чланом 92. Закона.</w:t>
      </w:r>
    </w:p>
    <w:p w:rsidR="000119E9" w:rsidRDefault="00A878F3" w:rsidP="00A878F3">
      <w:pPr>
        <w:jc w:val="both"/>
        <w:rPr>
          <w:iCs/>
          <w:lang w:val="sr-Cyrl-CS"/>
        </w:rPr>
      </w:pPr>
      <w:r w:rsidRPr="000746DE">
        <w:rPr>
          <w:iCs/>
        </w:rPr>
        <w:t>Ако понуђена цена укључује увозну царину и друге дажбине, понуђач је дужан да тај део одвојено искаже у динарима.</w:t>
      </w:r>
    </w:p>
    <w:p w:rsidR="00586A45" w:rsidRDefault="00586A45" w:rsidP="00A878F3">
      <w:pPr>
        <w:jc w:val="both"/>
        <w:rPr>
          <w:iCs/>
          <w:lang w:val="sr-Cyrl-CS"/>
        </w:rPr>
      </w:pPr>
    </w:p>
    <w:p w:rsidR="00586A45" w:rsidRPr="00586A45" w:rsidRDefault="00586A45" w:rsidP="00A878F3">
      <w:pPr>
        <w:jc w:val="both"/>
        <w:rPr>
          <w:b/>
          <w:i/>
          <w:iCs/>
          <w:lang w:val="sr-Cyrl-CS"/>
        </w:rPr>
      </w:pPr>
    </w:p>
    <w:p w:rsidR="00A878F3" w:rsidRPr="000746DE" w:rsidRDefault="00A878F3" w:rsidP="00A878F3">
      <w:pPr>
        <w:jc w:val="both"/>
        <w:rPr>
          <w:b/>
          <w:i/>
          <w:iCs/>
        </w:rPr>
      </w:pPr>
      <w:r w:rsidRPr="000746DE">
        <w:rPr>
          <w:b/>
          <w:i/>
          <w:iCs/>
        </w:rPr>
        <w:lastRenderedPageBreak/>
        <w:t xml:space="preserve">11. ПОДАЦИ О ДРЖАВНОМ ОРГАНУ ИЛИ ОРГАНИЗАЦИЈИ, ОДНОСНО ОРГАНУ ИЛИ </w:t>
      </w:r>
      <w:r w:rsidR="00F0579E">
        <w:rPr>
          <w:b/>
          <w:i/>
          <w:iCs/>
        </w:rPr>
        <w:t>СЛУЖБИ ТЕРИТОРИЈАЛНЕ АУТОНОМИЈЕ</w:t>
      </w:r>
      <w:r w:rsidRPr="000746DE">
        <w:rPr>
          <w:b/>
          <w:i/>
          <w:iCs/>
        </w:rPr>
        <w:t xml:space="preserve">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w:t>
      </w:r>
      <w:r w:rsidR="008C35F8">
        <w:rPr>
          <w:b/>
          <w:i/>
          <w:iCs/>
        </w:rPr>
        <w:t>ВРШЕЊЕ УГОВОРА О ЈАВНОЈ НАБАВЦИ</w:t>
      </w:r>
    </w:p>
    <w:p w:rsidR="00A878F3" w:rsidRPr="000746DE" w:rsidRDefault="00A878F3" w:rsidP="00A878F3">
      <w:pPr>
        <w:jc w:val="both"/>
        <w:rPr>
          <w:b/>
          <w:i/>
          <w:iCs/>
        </w:rPr>
      </w:pPr>
    </w:p>
    <w:p w:rsidR="00A878F3" w:rsidRPr="000746DE" w:rsidRDefault="00A878F3" w:rsidP="00A878F3">
      <w:pPr>
        <w:jc w:val="both"/>
        <w:rPr>
          <w:rFonts w:eastAsia="TimesNewRomanPSMT"/>
          <w:bCs/>
          <w:iCs/>
        </w:rPr>
      </w:pPr>
      <w:r w:rsidRPr="000746DE">
        <w:rPr>
          <w:rFonts w:eastAsia="TimesNewRomanPSMT"/>
          <w:bCs/>
          <w:iCs/>
        </w:rPr>
        <w:t>Подаци о пореским обавезама се могу добити у Пореској управи, Министарства финансија.</w:t>
      </w:r>
    </w:p>
    <w:p w:rsidR="00A878F3" w:rsidRPr="000746DE" w:rsidRDefault="00A878F3" w:rsidP="00A878F3">
      <w:pPr>
        <w:jc w:val="both"/>
        <w:rPr>
          <w:rFonts w:eastAsia="TimesNewRomanPSMT"/>
          <w:bCs/>
          <w:iCs/>
        </w:rPr>
      </w:pPr>
      <w:r w:rsidRPr="000746DE">
        <w:rPr>
          <w:rFonts w:eastAsia="TimesNewRomanPSMT"/>
          <w:bCs/>
          <w:iCs/>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A878F3" w:rsidRPr="000746DE" w:rsidRDefault="00A878F3" w:rsidP="00A878F3">
      <w:pPr>
        <w:jc w:val="both"/>
      </w:pPr>
      <w:r w:rsidRPr="000746DE">
        <w:rPr>
          <w:rFonts w:eastAsia="TimesNewRomanPSMT"/>
          <w:bCs/>
          <w:iCs/>
        </w:rPr>
        <w:t>Подаци о заштити при запошљавању и условима рада се могу добити у Министарству рада, запошљавања и социјалне политике.</w:t>
      </w:r>
    </w:p>
    <w:p w:rsidR="00A878F3" w:rsidRDefault="00A878F3" w:rsidP="00A878F3">
      <w:pPr>
        <w:jc w:val="both"/>
      </w:pPr>
    </w:p>
    <w:p w:rsidR="00E56254" w:rsidRPr="00E56254" w:rsidRDefault="00E56254" w:rsidP="00A878F3">
      <w:pPr>
        <w:jc w:val="both"/>
      </w:pPr>
    </w:p>
    <w:p w:rsidR="00A878F3" w:rsidRPr="000746DE" w:rsidRDefault="00A878F3" w:rsidP="00A878F3">
      <w:pPr>
        <w:jc w:val="both"/>
        <w:rPr>
          <w:b/>
          <w:i/>
          <w:iCs/>
        </w:rPr>
      </w:pPr>
      <w:r w:rsidRPr="000746DE">
        <w:rPr>
          <w:b/>
          <w:i/>
          <w:iCs/>
        </w:rPr>
        <w:t>12. ПОДАЦИ О ВРСТИ, САДРЖИНИ, НАЧИНУ ПОДНОШЕЊА, ВИСИНИ И РОКОВИМА ОБЕЗБЕЂЕЊА ИСПУЊЕЊА ОБАВЕЗА ПОНУЂАЧА</w:t>
      </w:r>
    </w:p>
    <w:p w:rsidR="002F1535" w:rsidRDefault="002F1535" w:rsidP="002F1535">
      <w:pPr>
        <w:jc w:val="both"/>
        <w:rPr>
          <w:lang w:val="sr-Cyrl-CS"/>
        </w:rPr>
      </w:pPr>
    </w:p>
    <w:p w:rsidR="002F1535" w:rsidRDefault="002F1535" w:rsidP="002F1535">
      <w:pPr>
        <w:pBdr>
          <w:top w:val="single" w:sz="4" w:space="1" w:color="auto"/>
          <w:left w:val="single" w:sz="4" w:space="4" w:color="auto"/>
          <w:bottom w:val="single" w:sz="4" w:space="1" w:color="auto"/>
          <w:right w:val="single" w:sz="4" w:space="4" w:color="auto"/>
        </w:pBdr>
        <w:jc w:val="both"/>
        <w:rPr>
          <w:noProof/>
          <w:lang w:val="sr-Cyrl-CS"/>
        </w:rPr>
      </w:pPr>
      <w:r w:rsidRPr="008C35F8">
        <w:t xml:space="preserve">Понуђач је дужан да уз понуду достави </w:t>
      </w:r>
      <w:r w:rsidRPr="008C35F8">
        <w:rPr>
          <w:b/>
        </w:rPr>
        <w:t>регистровану бланко меницу и менично овлашћење</w:t>
      </w:r>
      <w:r w:rsidRPr="008C35F8">
        <w:rPr>
          <w:b/>
          <w:noProof/>
        </w:rPr>
        <w:t xml:space="preserve"> за озбиљност понуде</w:t>
      </w:r>
      <w:r w:rsidRPr="008C35F8">
        <w:rPr>
          <w:noProof/>
        </w:rPr>
        <w:t>, попуњено на износ од 10% од укупне вредности понуде без ПДВ-а, којом понуђачи гарантује исп</w:t>
      </w:r>
      <w:r>
        <w:rPr>
          <w:noProof/>
        </w:rPr>
        <w:t>уњење својих обавеза у поступку</w:t>
      </w:r>
    </w:p>
    <w:p w:rsidR="002F1535" w:rsidRPr="002F1535" w:rsidRDefault="002F1535" w:rsidP="002F1535">
      <w:pPr>
        <w:pBdr>
          <w:top w:val="single" w:sz="4" w:space="1" w:color="auto"/>
          <w:left w:val="single" w:sz="4" w:space="4" w:color="auto"/>
          <w:bottom w:val="single" w:sz="4" w:space="1" w:color="auto"/>
          <w:right w:val="single" w:sz="4" w:space="4" w:color="auto"/>
        </w:pBdr>
        <w:jc w:val="both"/>
        <w:rPr>
          <w:noProof/>
          <w:lang w:val="sr-Cyrl-CS"/>
        </w:rPr>
      </w:pPr>
      <w:r w:rsidRPr="008C35F8">
        <w:rPr>
          <w:noProof/>
        </w:rPr>
        <w:t>јавне набавке.</w:t>
      </w:r>
    </w:p>
    <w:p w:rsidR="002F1535" w:rsidRPr="002F1535" w:rsidRDefault="006B6D2F" w:rsidP="002F1535">
      <w:pPr>
        <w:pBdr>
          <w:top w:val="single" w:sz="4" w:space="1" w:color="auto"/>
          <w:left w:val="single" w:sz="4" w:space="4" w:color="auto"/>
          <w:bottom w:val="single" w:sz="4" w:space="1" w:color="auto"/>
          <w:right w:val="single" w:sz="4" w:space="4" w:color="auto"/>
        </w:pBdr>
        <w:jc w:val="both"/>
        <w:rPr>
          <w:noProof/>
          <w:lang w:val="sr-Cyrl-CS"/>
        </w:rPr>
      </w:pPr>
      <w:r w:rsidRPr="008C35F8">
        <w:rPr>
          <w:noProof/>
        </w:rPr>
        <w:t>Понуђач који је изабран као најповољнији је дужан да, приликом потписивања уговора, достави:</w:t>
      </w:r>
    </w:p>
    <w:p w:rsidR="006B6D2F" w:rsidRPr="00EC4D9E" w:rsidRDefault="006B6D2F" w:rsidP="002F1535">
      <w:pPr>
        <w:pBdr>
          <w:top w:val="single" w:sz="4" w:space="1" w:color="auto"/>
          <w:left w:val="single" w:sz="4" w:space="4" w:color="auto"/>
          <w:bottom w:val="single" w:sz="4" w:space="1" w:color="auto"/>
          <w:right w:val="single" w:sz="4" w:space="4" w:color="auto"/>
        </w:pBdr>
        <w:jc w:val="both"/>
        <w:rPr>
          <w:noProof/>
          <w:lang w:val="sr-Cyrl-RS"/>
        </w:rPr>
      </w:pPr>
      <w:r w:rsidRPr="004827E5">
        <w:rPr>
          <w:b/>
        </w:rPr>
        <w:t>регистровану бланко меницу и менично овлашћење</w:t>
      </w:r>
      <w:r w:rsidRPr="004827E5">
        <w:rPr>
          <w:b/>
          <w:noProof/>
        </w:rPr>
        <w:t xml:space="preserve"> за извршење уговорне обавезе</w:t>
      </w:r>
      <w:r w:rsidRPr="008C35F8">
        <w:rPr>
          <w:noProof/>
        </w:rPr>
        <w:t xml:space="preserve">, попуњену на износ од 10% од укупне вредности понуде без ПДВ-а, која је наплатива у случајевима предвиђеним конкурсном документацијом, тј. у случају да изабрани понуђач не испуњава </w:t>
      </w:r>
      <w:r w:rsidR="00EC4D9E">
        <w:rPr>
          <w:noProof/>
        </w:rPr>
        <w:t>своје обавезе из уговора</w:t>
      </w:r>
    </w:p>
    <w:p w:rsidR="006B6D2F" w:rsidRPr="00547512" w:rsidRDefault="006B6D2F" w:rsidP="002F1535">
      <w:pPr>
        <w:pBdr>
          <w:top w:val="single" w:sz="4" w:space="1" w:color="auto"/>
          <w:left w:val="single" w:sz="4" w:space="4" w:color="auto"/>
          <w:bottom w:val="single" w:sz="4" w:space="1" w:color="auto"/>
          <w:right w:val="single" w:sz="4" w:space="4" w:color="auto"/>
        </w:pBdr>
        <w:jc w:val="both"/>
        <w:rPr>
          <w:rFonts w:eastAsia="TimesNewRomanPSMT"/>
          <w:bCs/>
          <w:iCs/>
          <w:lang w:val="sr-Cyrl-CS"/>
        </w:rPr>
      </w:pPr>
      <w:r w:rsidRPr="00547512">
        <w:rPr>
          <w:rFonts w:eastAsia="TimesNewRomanPSMT"/>
          <w:bCs/>
          <w:iCs/>
          <w:lang w:val="sr-Cyrl-CS"/>
        </w:rPr>
        <w:t>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са назначеним износом.</w:t>
      </w:r>
    </w:p>
    <w:p w:rsidR="006B6D2F" w:rsidRPr="008C35F8" w:rsidRDefault="006B6D2F" w:rsidP="002F1535">
      <w:pPr>
        <w:pBdr>
          <w:top w:val="single" w:sz="4" w:space="1" w:color="auto"/>
          <w:left w:val="single" w:sz="4" w:space="4" w:color="auto"/>
          <w:bottom w:val="single" w:sz="4" w:space="1" w:color="auto"/>
          <w:right w:val="single" w:sz="4" w:space="4" w:color="auto"/>
        </w:pBdr>
        <w:jc w:val="both"/>
        <w:rPr>
          <w:noProof/>
        </w:rPr>
      </w:pPr>
      <w:r w:rsidRPr="008C35F8">
        <w:rPr>
          <w:noProof/>
        </w:rPr>
        <w:t xml:space="preserve">Понуђач је дужан да достави и </w:t>
      </w:r>
      <w:r w:rsidRPr="00547512">
        <w:rPr>
          <w:b/>
          <w:noProof/>
        </w:rPr>
        <w:t xml:space="preserve">копију извода из Регистра </w:t>
      </w:r>
      <w:r w:rsidRPr="008C35F8">
        <w:rPr>
          <w:noProof/>
        </w:rPr>
        <w:t xml:space="preserve"> </w:t>
      </w:r>
      <w:r w:rsidRPr="00547512">
        <w:rPr>
          <w:b/>
          <w:noProof/>
        </w:rPr>
        <w:t>меница и овлашћења</w:t>
      </w:r>
      <w:r w:rsidRPr="008C35F8">
        <w:rPr>
          <w:noProof/>
        </w:rPr>
        <w:t xml:space="preserve"> који се налази на интернет страници Народне банке Србије, као доказ да је меница евидентирана и регистрована у Регистру меница и овлашћења, у складу са Законом о платном промету („Сл. лист СРЈ“, бр. 3/2002 и 5/2003 и „Сл. гласник Републике Србије“, бр. 43/2004, 62/2006, 111/2009 и 31/2011) и Одлуком о ближим условима, садржини и начину вођења регистра меница и овлашћења ( „Сл. гласник Републике Србије“, број 56/2011).</w:t>
      </w:r>
    </w:p>
    <w:p w:rsidR="006B6D2F" w:rsidRPr="008C35F8" w:rsidRDefault="006B6D2F" w:rsidP="002F1535">
      <w:pPr>
        <w:pBdr>
          <w:top w:val="single" w:sz="4" w:space="1" w:color="auto"/>
          <w:left w:val="single" w:sz="4" w:space="4" w:color="auto"/>
          <w:bottom w:val="single" w:sz="4" w:space="1" w:color="auto"/>
          <w:right w:val="single" w:sz="4" w:space="4" w:color="auto"/>
        </w:pBdr>
        <w:jc w:val="both"/>
        <w:rPr>
          <w:noProof/>
        </w:rPr>
      </w:pPr>
      <w:r w:rsidRPr="008C35F8">
        <w:rPr>
          <w:noProof/>
        </w:rPr>
        <w:t xml:space="preserve">Средство обезбеђења траје најмање </w:t>
      </w:r>
      <w:r w:rsidRPr="00547512">
        <w:rPr>
          <w:rFonts w:eastAsia="TimesNewRomanPSMT"/>
          <w:bCs/>
          <w:iCs/>
        </w:rPr>
        <w:t xml:space="preserve">десет дана дуже од дана истека рока за коначно извршење </w:t>
      </w:r>
      <w:r w:rsidRPr="008C35F8">
        <w:rPr>
          <w:noProof/>
        </w:rPr>
        <w:t>обавезе понуђача која је предмет обезбеђења (извршење уговорне обавезе, истек гарантног рока и сл.).</w:t>
      </w:r>
    </w:p>
    <w:p w:rsidR="002F1535" w:rsidRDefault="006B6D2F" w:rsidP="00E27C89">
      <w:pPr>
        <w:pBdr>
          <w:top w:val="single" w:sz="4" w:space="1" w:color="auto"/>
          <w:left w:val="single" w:sz="4" w:space="4" w:color="auto"/>
          <w:bottom w:val="single" w:sz="4" w:space="1" w:color="auto"/>
          <w:right w:val="single" w:sz="4" w:space="4" w:color="auto"/>
        </w:pBdr>
        <w:jc w:val="both"/>
        <w:rPr>
          <w:highlight w:val="green"/>
          <w:lang w:val="sr-Cyrl-CS"/>
        </w:rPr>
      </w:pPr>
      <w:r w:rsidRPr="008C35F8">
        <w:rPr>
          <w:noProof/>
        </w:rPr>
        <w:t>Средство обезбеђења не може се вратити п</w:t>
      </w:r>
      <w:r w:rsidR="002F1535">
        <w:rPr>
          <w:noProof/>
        </w:rPr>
        <w:t>онуђачу пре истека рока трајања</w:t>
      </w:r>
      <w:r w:rsidR="002F1535">
        <w:rPr>
          <w:noProof/>
          <w:lang w:val="sr-Cyrl-CS"/>
        </w:rPr>
        <w:t xml:space="preserve">, </w:t>
      </w:r>
      <w:r w:rsidR="002F1535" w:rsidRPr="008C35F8">
        <w:rPr>
          <w:noProof/>
        </w:rPr>
        <w:t>осим ако је понуђач у целости испунио своју обезбеђену обавезу.</w:t>
      </w:r>
    </w:p>
    <w:p w:rsidR="002F1535" w:rsidRDefault="002F1535" w:rsidP="00A878F3">
      <w:pPr>
        <w:jc w:val="both"/>
        <w:rPr>
          <w:highlight w:val="green"/>
          <w:lang w:val="sr-Cyrl-CS"/>
        </w:rPr>
      </w:pPr>
    </w:p>
    <w:p w:rsidR="00CA4621" w:rsidRDefault="00CA4621" w:rsidP="00A878F3">
      <w:pPr>
        <w:jc w:val="both"/>
        <w:rPr>
          <w:highlight w:val="green"/>
          <w:lang w:val="sr-Cyrl-CS"/>
        </w:rPr>
      </w:pPr>
    </w:p>
    <w:p w:rsidR="00CA4621" w:rsidRDefault="00CA4621" w:rsidP="00A878F3">
      <w:pPr>
        <w:jc w:val="both"/>
        <w:rPr>
          <w:highlight w:val="green"/>
          <w:lang w:val="sr-Cyrl-CS"/>
        </w:rPr>
      </w:pPr>
    </w:p>
    <w:p w:rsidR="00CA4621" w:rsidRDefault="00CA4621" w:rsidP="00A878F3">
      <w:pPr>
        <w:jc w:val="both"/>
        <w:rPr>
          <w:highlight w:val="green"/>
          <w:lang w:val="sr-Cyrl-CS"/>
        </w:rPr>
      </w:pPr>
    </w:p>
    <w:p w:rsidR="002F1535" w:rsidRPr="00586A45" w:rsidRDefault="002F1535" w:rsidP="00A878F3">
      <w:pPr>
        <w:jc w:val="both"/>
        <w:rPr>
          <w:highlight w:val="green"/>
          <w:lang w:val="sr-Cyrl-CS"/>
        </w:rPr>
      </w:pPr>
    </w:p>
    <w:p w:rsidR="00A878F3" w:rsidRPr="000746DE" w:rsidRDefault="00A878F3" w:rsidP="00A878F3">
      <w:pPr>
        <w:jc w:val="both"/>
      </w:pPr>
      <w:r w:rsidRPr="000746DE">
        <w:rPr>
          <w:b/>
          <w:bCs/>
          <w:i/>
        </w:rPr>
        <w:lastRenderedPageBreak/>
        <w:t xml:space="preserve">13. ЗАШТИТА ПОВЕРЉИВОСТИ ПОДАТАКА КОЈЕ НАРУЧИЛАЦ СТАВЉА ПОНУЂАЧИМА НА РАСПОЛАГАЊЕ, УКЉУЧУЈУЋИ И ЊИХОВЕ ПОДИЗВОЂАЧЕ </w:t>
      </w:r>
    </w:p>
    <w:p w:rsidR="0056412A" w:rsidRPr="00230207" w:rsidRDefault="00A878F3" w:rsidP="00B21E82">
      <w:pPr>
        <w:spacing w:before="120" w:after="120"/>
        <w:jc w:val="both"/>
        <w:rPr>
          <w:lang w:val="sr-Cyrl-CS"/>
        </w:rPr>
      </w:pPr>
      <w:r w:rsidRPr="000746DE">
        <w:t>Предметна набавка не садржи поверљиве информације које наручилац ставља на располагање.</w:t>
      </w:r>
    </w:p>
    <w:p w:rsidR="00A878F3" w:rsidRPr="000746DE" w:rsidRDefault="00A878F3" w:rsidP="00A878F3">
      <w:pPr>
        <w:jc w:val="both"/>
        <w:rPr>
          <w:b/>
          <w:bCs/>
        </w:rPr>
      </w:pPr>
      <w:r w:rsidRPr="000746DE">
        <w:rPr>
          <w:b/>
          <w:bCs/>
        </w:rPr>
        <w:t>14. ДОДАТНЕ ИНФОРМАЦИЈЕ ИЛИ ПОЈАШЊЕЊА У ВЕЗИ СА ПРИПРЕМАЊЕМ ПОНУДЕ</w:t>
      </w:r>
    </w:p>
    <w:p w:rsidR="00A878F3" w:rsidRPr="000746DE" w:rsidRDefault="00A878F3" w:rsidP="00A878F3">
      <w:pPr>
        <w:jc w:val="both"/>
        <w:rPr>
          <w:b/>
          <w:bCs/>
        </w:rPr>
      </w:pPr>
    </w:p>
    <w:p w:rsidR="00F87167" w:rsidRPr="00EC12C4" w:rsidRDefault="00A878F3" w:rsidP="00F87167">
      <w:pPr>
        <w:jc w:val="both"/>
        <w:rPr>
          <w:rFonts w:eastAsia="TimesNewRomanPSMT"/>
          <w:bCs/>
          <w:iCs/>
        </w:rPr>
      </w:pPr>
      <w:r w:rsidRPr="000746DE">
        <w:t>Заинтересов</w:t>
      </w:r>
      <w:r w:rsidR="00F87167">
        <w:t>ано лице може, у писаном облику</w:t>
      </w:r>
      <w:r w:rsidRPr="000746DE">
        <w:rPr>
          <w:rFonts w:eastAsia="TimesNewRomanPS-BoldMT"/>
          <w:b/>
          <w:bCs/>
        </w:rPr>
        <w:t xml:space="preserve"> </w:t>
      </w:r>
      <w:r w:rsidRPr="000746DE">
        <w:t>тражити од наручиоца додатне информације или појашњења у вези са припремањем понуде, најкасније 5 дана пре истека рока за подношење понуде</w:t>
      </w:r>
      <w:r w:rsidR="00F87167">
        <w:t xml:space="preserve"> </w:t>
      </w:r>
      <w:r w:rsidR="00F87167">
        <w:rPr>
          <w:rFonts w:eastAsia="TimesNewRomanPSMT"/>
          <w:bCs/>
          <w:iCs/>
        </w:rPr>
        <w:t>и то</w:t>
      </w:r>
      <w:r w:rsidR="00F87167" w:rsidRPr="00EC12C4">
        <w:rPr>
          <w:rFonts w:eastAsia="TimesNewRomanPSMT"/>
          <w:bCs/>
          <w:iCs/>
        </w:rPr>
        <w:t xml:space="preserve"> на један од следећих начина:</w:t>
      </w:r>
    </w:p>
    <w:p w:rsidR="00F87167" w:rsidRPr="007E5CC1" w:rsidRDefault="00F87167" w:rsidP="007E5CC1">
      <w:pPr>
        <w:pStyle w:val="ListParagraph"/>
        <w:numPr>
          <w:ilvl w:val="0"/>
          <w:numId w:val="2"/>
        </w:numPr>
        <w:jc w:val="both"/>
        <w:rPr>
          <w:rFonts w:eastAsia="TimesNewRomanPSMT"/>
          <w:bCs/>
          <w:iCs/>
        </w:rPr>
      </w:pPr>
      <w:r w:rsidRPr="00EC12C4">
        <w:rPr>
          <w:rFonts w:eastAsia="TimesNewRomanPSMT"/>
          <w:bCs/>
          <w:iCs/>
        </w:rPr>
        <w:t xml:space="preserve">поштом, на адресу наручиоца: </w:t>
      </w:r>
      <w:r w:rsidR="00466DF7" w:rsidRPr="00466DF7">
        <w:rPr>
          <w:b/>
        </w:rPr>
        <w:t>Клинички центар Војводине,</w:t>
      </w:r>
      <w:r w:rsidR="00466DF7" w:rsidRPr="000765F0">
        <w:t xml:space="preserve"> </w:t>
      </w:r>
      <w:r w:rsidR="00466DF7" w:rsidRPr="00E71BEB">
        <w:rPr>
          <w:rFonts w:eastAsia="TimesNewRomanPSMT"/>
          <w:b/>
          <w:bCs/>
        </w:rPr>
        <w:t>21000 Нови Сад, Хајдук Вељкова број 1</w:t>
      </w:r>
      <w:r w:rsidR="00466DF7" w:rsidRPr="00E71BEB">
        <w:rPr>
          <w:i/>
          <w:iCs/>
        </w:rPr>
        <w:t xml:space="preserve">, </w:t>
      </w:r>
      <w:r w:rsidR="00466DF7" w:rsidRPr="004F2BAB">
        <w:rPr>
          <w:iCs/>
        </w:rPr>
        <w:t xml:space="preserve">искључиво </w:t>
      </w:r>
      <w:r w:rsidR="00466DF7" w:rsidRPr="00260308">
        <w:rPr>
          <w:rFonts w:eastAsia="TimesNewRomanPSMT"/>
          <w:bCs/>
        </w:rPr>
        <w:t xml:space="preserve">преко писарнице </w:t>
      </w:r>
      <w:r w:rsidR="00466DF7">
        <w:rPr>
          <w:rFonts w:eastAsia="TimesNewRomanPSMT"/>
          <w:bCs/>
        </w:rPr>
        <w:t>Клиничког центра</w:t>
      </w:r>
      <w:r w:rsidR="00F0579E">
        <w:rPr>
          <w:rFonts w:eastAsia="TimesNewRomanPSMT"/>
          <w:bCs/>
          <w:iCs/>
        </w:rPr>
        <w:t>,</w:t>
      </w:r>
    </w:p>
    <w:p w:rsidR="00F87167" w:rsidRPr="00EC12C4" w:rsidRDefault="00F87167" w:rsidP="00B84C11">
      <w:pPr>
        <w:pStyle w:val="ListParagraph"/>
        <w:numPr>
          <w:ilvl w:val="0"/>
          <w:numId w:val="2"/>
        </w:numPr>
        <w:jc w:val="both"/>
        <w:rPr>
          <w:rFonts w:eastAsia="TimesNewRomanPSMT"/>
          <w:bCs/>
          <w:iCs/>
        </w:rPr>
      </w:pPr>
      <w:r w:rsidRPr="00EC12C4">
        <w:rPr>
          <w:rFonts w:eastAsia="TimesNewRomanPSMT"/>
          <w:bCs/>
          <w:iCs/>
        </w:rPr>
        <w:t xml:space="preserve">електронском поштом, на адресу: </w:t>
      </w:r>
      <w:hyperlink r:id="rId12" w:history="1">
        <w:r w:rsidR="00C86D04" w:rsidRPr="003C39A5">
          <w:rPr>
            <w:rStyle w:val="Hyperlink"/>
            <w:rFonts w:eastAsia="TimesNewRomanPSMT"/>
            <w:bCs/>
            <w:iCs/>
          </w:rPr>
          <w:t>tender@kcv.rs</w:t>
        </w:r>
      </w:hyperlink>
      <w:r w:rsidR="00F0579E">
        <w:rPr>
          <w:rFonts w:eastAsia="TimesNewRomanPSMT"/>
          <w:bCs/>
          <w:iCs/>
        </w:rPr>
        <w:t xml:space="preserve">, </w:t>
      </w:r>
      <w:r w:rsidR="0041010C">
        <w:rPr>
          <w:rFonts w:eastAsia="TimesNewRomanPSMT"/>
          <w:bCs/>
          <w:iCs/>
        </w:rPr>
        <w:t xml:space="preserve">(обавезно у телу </w:t>
      </w:r>
      <w:r w:rsidR="00761F79">
        <w:rPr>
          <w:rFonts w:eastAsia="TimesNewRomanPSMT"/>
          <w:bCs/>
          <w:iCs/>
        </w:rPr>
        <w:t>е-поште</w:t>
      </w:r>
      <w:r w:rsidR="0041010C">
        <w:rPr>
          <w:rFonts w:eastAsia="TimesNewRomanPSMT"/>
          <w:bCs/>
          <w:iCs/>
        </w:rPr>
        <w:t xml:space="preserve">) </w:t>
      </w:r>
      <w:r w:rsidR="00F0579E">
        <w:rPr>
          <w:rFonts w:eastAsia="TimesNewRomanPSMT"/>
          <w:bCs/>
          <w:iCs/>
        </w:rPr>
        <w:t>или</w:t>
      </w:r>
    </w:p>
    <w:p w:rsidR="00A878F3" w:rsidRDefault="00F87167" w:rsidP="00B84C11">
      <w:pPr>
        <w:pStyle w:val="ListParagraph"/>
        <w:numPr>
          <w:ilvl w:val="0"/>
          <w:numId w:val="2"/>
        </w:numPr>
        <w:jc w:val="both"/>
        <w:rPr>
          <w:rFonts w:eastAsia="TimesNewRomanPSMT"/>
          <w:bCs/>
          <w:iCs/>
        </w:rPr>
      </w:pPr>
      <w:r w:rsidRPr="00EC12C4">
        <w:rPr>
          <w:rFonts w:eastAsia="TimesNewRomanPSMT"/>
          <w:bCs/>
          <w:iCs/>
        </w:rPr>
        <w:t>лично, уз писано овлашћење понуђача који је понуду поднео.</w:t>
      </w:r>
    </w:p>
    <w:p w:rsidR="00495AE3" w:rsidRPr="00495AE3" w:rsidRDefault="00495AE3" w:rsidP="00495AE3">
      <w:pPr>
        <w:jc w:val="both"/>
        <w:rPr>
          <w:rFonts w:eastAsia="TimesNewRomanPSMT"/>
          <w:bCs/>
          <w:iCs/>
        </w:rPr>
      </w:pPr>
    </w:p>
    <w:p w:rsidR="009224D4" w:rsidRPr="003543C7" w:rsidRDefault="009224D4" w:rsidP="009224D4">
      <w:pPr>
        <w:jc w:val="both"/>
        <w:rPr>
          <w:rFonts w:eastAsia="TimesNewRomanPSMT"/>
          <w:bCs/>
          <w:iCs/>
        </w:rPr>
      </w:pPr>
      <w:r w:rsidRPr="003543C7">
        <w:t xml:space="preserve">Захтеви за додатне информације или појашњења у вези са припремањем понуде која Наручилац прими </w:t>
      </w:r>
      <w:r w:rsidRPr="003543C7">
        <w:rPr>
          <w:lang w:val="sr-Cyrl-CS"/>
        </w:rPr>
        <w:t>након радног времена (пон</w:t>
      </w:r>
      <w:r w:rsidRPr="003543C7">
        <w:t xml:space="preserve">. </w:t>
      </w:r>
      <w:r w:rsidRPr="003543C7">
        <w:rPr>
          <w:lang w:val="sr-Cyrl-CS"/>
        </w:rPr>
        <w:t>–</w:t>
      </w:r>
      <w:r w:rsidRPr="003543C7">
        <w:t xml:space="preserve"> </w:t>
      </w:r>
      <w:r w:rsidRPr="003543C7">
        <w:rPr>
          <w:lang w:val="sr-Cyrl-CS"/>
        </w:rPr>
        <w:t>пет</w:t>
      </w:r>
      <w:r w:rsidRPr="003543C7">
        <w:t>.</w:t>
      </w:r>
      <w:r w:rsidRPr="003543C7">
        <w:rPr>
          <w:lang w:val="sr-Cyrl-CS"/>
        </w:rPr>
        <w:t xml:space="preserve"> 07-15 часова)</w:t>
      </w:r>
      <w:r w:rsidRPr="003543C7">
        <w:t>, сматраће се да су примљени наредног радног дана.</w:t>
      </w:r>
    </w:p>
    <w:p w:rsidR="00F87167" w:rsidRPr="00495AE3" w:rsidRDefault="00F87167" w:rsidP="00495AE3">
      <w:pPr>
        <w:jc w:val="both"/>
        <w:rPr>
          <w:rFonts w:eastAsia="TimesNewRomanPSMT"/>
          <w:bCs/>
          <w:iCs/>
        </w:rPr>
      </w:pPr>
    </w:p>
    <w:p w:rsidR="00A878F3" w:rsidRPr="00F0579E" w:rsidRDefault="00A878F3" w:rsidP="00A878F3">
      <w:pPr>
        <w:jc w:val="both"/>
      </w:pPr>
      <w:r w:rsidRPr="000746DE">
        <w:t>Наручилац ће заинтересованом лицу у року од 3 (три) дана од дана пријема захтева за додатним информацијама или појашњењима конкурсне документације, одговор доставити у писаном облику и истовремено ће ту информацију објавити на Порталу јавних набавки</w:t>
      </w:r>
      <w:r w:rsidR="00F0579E">
        <w:t xml:space="preserve"> и на својој интернет страници.</w:t>
      </w:r>
    </w:p>
    <w:p w:rsidR="00A878F3" w:rsidRPr="00F0579E" w:rsidRDefault="00A878F3" w:rsidP="00A878F3">
      <w:pPr>
        <w:jc w:val="both"/>
      </w:pPr>
      <w:r w:rsidRPr="000746DE">
        <w:t>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w:t>
      </w:r>
      <w:r w:rsidR="00F0579E">
        <w:t>ужењу рока за подношење понуда.</w:t>
      </w:r>
    </w:p>
    <w:p w:rsidR="00A878F3" w:rsidRPr="00F0579E" w:rsidRDefault="00A878F3" w:rsidP="00A878F3">
      <w:pPr>
        <w:jc w:val="both"/>
      </w:pPr>
      <w:r w:rsidRPr="000746DE">
        <w:t>По истеку рока предвиђеног за подношење понуда н</w:t>
      </w:r>
      <w:r w:rsidRPr="000746DE">
        <w:rPr>
          <w:lang w:val="sr-Cyrl-CS"/>
        </w:rPr>
        <w:t>а</w:t>
      </w:r>
      <w:r w:rsidRPr="000746DE">
        <w:t>ручилац не може да мења нити да до</w:t>
      </w:r>
      <w:r w:rsidR="00F0579E">
        <w:t>пуњује конкурсну документацију.</w:t>
      </w:r>
    </w:p>
    <w:p w:rsidR="00A878F3" w:rsidRPr="00F0579E" w:rsidRDefault="00A878F3" w:rsidP="00A878F3">
      <w:pPr>
        <w:jc w:val="both"/>
        <w:rPr>
          <w:bCs/>
        </w:rPr>
      </w:pPr>
      <w:r w:rsidRPr="000746DE">
        <w:t>Тражење додатних информација или појашњења у вези са припремањем п</w:t>
      </w:r>
      <w:r w:rsidR="00F0579E">
        <w:t>онуде телефоном није дозвољено.</w:t>
      </w:r>
    </w:p>
    <w:p w:rsidR="00A878F3" w:rsidRPr="000746DE" w:rsidRDefault="00A878F3" w:rsidP="00A878F3">
      <w:pPr>
        <w:jc w:val="both"/>
      </w:pPr>
      <w:r w:rsidRPr="000746DE">
        <w:rPr>
          <w:bCs/>
        </w:rPr>
        <w:t>Комуникација у поступку јавне набавке врши се искључиво на начин одређен чланом 20. Закона.</w:t>
      </w:r>
    </w:p>
    <w:p w:rsidR="006872DA" w:rsidRPr="0023541D" w:rsidRDefault="006872DA" w:rsidP="00A878F3">
      <w:pPr>
        <w:jc w:val="both"/>
      </w:pPr>
    </w:p>
    <w:p w:rsidR="00A878F3" w:rsidRPr="000746DE" w:rsidRDefault="00A878F3" w:rsidP="00A878F3">
      <w:pPr>
        <w:jc w:val="both"/>
        <w:rPr>
          <w:b/>
          <w:bCs/>
        </w:rPr>
      </w:pPr>
      <w:r w:rsidRPr="000746DE">
        <w:rPr>
          <w:b/>
          <w:bCs/>
        </w:rPr>
        <w:t xml:space="preserve">15. ДОДАТНА ОБЈАШЊЕЊА ОД ПОНУЂАЧА ПОСЛЕ ОТВАРАЊА ПОНУДА И КОНТРОЛА КОД ПОНУЂАЧА ОДНОСНО ЊЕГОВОГ ПОДИЗВОЂАЧА </w:t>
      </w:r>
    </w:p>
    <w:p w:rsidR="00A878F3" w:rsidRPr="000746DE" w:rsidRDefault="00A878F3" w:rsidP="00A878F3">
      <w:pPr>
        <w:jc w:val="both"/>
        <w:rPr>
          <w:b/>
          <w:bCs/>
        </w:rPr>
      </w:pPr>
    </w:p>
    <w:p w:rsidR="00A878F3" w:rsidRPr="00F0579E" w:rsidRDefault="00A878F3" w:rsidP="00A878F3">
      <w:pPr>
        <w:jc w:val="both"/>
        <w:rPr>
          <w:rFonts w:eastAsia="TimesNewRomanPSMT"/>
          <w:bCs/>
        </w:rPr>
      </w:pPr>
      <w:r w:rsidRPr="000746DE">
        <w:t>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w:t>
      </w:r>
      <w:r w:rsidR="00F0579E">
        <w:t xml:space="preserve"> подизвођача (члан 93. Закона).</w:t>
      </w:r>
    </w:p>
    <w:p w:rsidR="00A878F3" w:rsidRPr="00F0579E" w:rsidRDefault="00A878F3" w:rsidP="00A878F3">
      <w:pPr>
        <w:tabs>
          <w:tab w:val="left" w:pos="-135"/>
          <w:tab w:val="left" w:pos="0"/>
          <w:tab w:val="left" w:pos="120"/>
        </w:tabs>
        <w:jc w:val="both"/>
      </w:pPr>
      <w:r w:rsidRPr="000746DE">
        <w:rPr>
          <w:rFonts w:eastAsia="TimesNewRomanPSMT"/>
          <w:bCs/>
        </w:rPr>
        <w:t>Уколико наручилац оцени да су потребна додатна објашњења или је потребно извршити</w:t>
      </w:r>
      <w:r w:rsidRPr="000746DE">
        <w:t xml:space="preserve"> контролу (увид) код понуђача, односно његовог подизвођача</w:t>
      </w:r>
      <w:r w:rsidRPr="000746DE">
        <w:rPr>
          <w:rFonts w:eastAsia="TimesNewRomanPSMT"/>
          <w:bCs/>
        </w:rPr>
        <w:t>, наручилац ће понуђачу оставити примерени рок да поступи по позиву наручиоца, односно да омогући наручиоцу контролу (увид) код понуђача,</w:t>
      </w:r>
      <w:r w:rsidR="00F0579E">
        <w:rPr>
          <w:rFonts w:eastAsia="TimesNewRomanPSMT"/>
          <w:bCs/>
        </w:rPr>
        <w:t xml:space="preserve"> као и код његовог подизвођача.</w:t>
      </w:r>
    </w:p>
    <w:p w:rsidR="00A878F3" w:rsidRPr="00F0579E" w:rsidRDefault="00A878F3" w:rsidP="00A878F3">
      <w:pPr>
        <w:tabs>
          <w:tab w:val="left" w:pos="-135"/>
          <w:tab w:val="left" w:pos="0"/>
          <w:tab w:val="left" w:pos="120"/>
        </w:tabs>
        <w:jc w:val="both"/>
      </w:pPr>
      <w:r w:rsidRPr="000746DE">
        <w:t xml:space="preserve">Наручилац може уз сагласност понуђача да изврши исправке рачунских грешака уочених приликом разматрања понуде </w:t>
      </w:r>
      <w:r w:rsidR="00F0579E">
        <w:t>по окончаном поступку отварања.</w:t>
      </w:r>
    </w:p>
    <w:p w:rsidR="00A878F3" w:rsidRPr="000746DE" w:rsidRDefault="00A878F3" w:rsidP="00A878F3">
      <w:pPr>
        <w:tabs>
          <w:tab w:val="left" w:pos="-135"/>
          <w:tab w:val="left" w:pos="0"/>
          <w:tab w:val="left" w:pos="120"/>
        </w:tabs>
        <w:jc w:val="both"/>
      </w:pPr>
      <w:r w:rsidRPr="000746DE">
        <w:t>У случају разлике између јединичне и укупне цене, меродавна је јединична цена.</w:t>
      </w:r>
    </w:p>
    <w:p w:rsidR="00A878F3" w:rsidRPr="00F0579E" w:rsidRDefault="00A878F3" w:rsidP="00A878F3">
      <w:pPr>
        <w:jc w:val="both"/>
        <w:rPr>
          <w:b/>
          <w:bCs/>
        </w:rPr>
      </w:pPr>
      <w:r w:rsidRPr="000746DE">
        <w:lastRenderedPageBreak/>
        <w:t>Ако се понуђач не сагласи са исправком рачунских грешака, наручил</w:t>
      </w:r>
      <w:r w:rsidRPr="000746DE">
        <w:rPr>
          <w:lang w:val="sr-Cyrl-CS"/>
        </w:rPr>
        <w:t>а</w:t>
      </w:r>
      <w:r w:rsidRPr="000746DE">
        <w:t>ц ће његову п</w:t>
      </w:r>
      <w:r w:rsidR="00F0579E">
        <w:t>онуду одбити као неприхватљиву.</w:t>
      </w:r>
    </w:p>
    <w:p w:rsidR="003543C7" w:rsidRPr="00230207" w:rsidRDefault="003543C7" w:rsidP="00A878F3">
      <w:pPr>
        <w:jc w:val="both"/>
        <w:rPr>
          <w:b/>
          <w:bCs/>
          <w:lang w:val="sr-Cyrl-CS"/>
        </w:rPr>
      </w:pPr>
    </w:p>
    <w:p w:rsidR="00A878F3" w:rsidRPr="000746DE" w:rsidRDefault="00A878F3" w:rsidP="00A878F3">
      <w:pPr>
        <w:jc w:val="both"/>
        <w:rPr>
          <w:b/>
          <w:bCs/>
        </w:rPr>
      </w:pPr>
      <w:r w:rsidRPr="000746DE">
        <w:rPr>
          <w:b/>
          <w:bCs/>
        </w:rPr>
        <w:t>16. ДОДАТНО ОБЕЗБЕЂЕЊЕ ИСПУЊЕЊА УГОВОРНИХ ОБАВЕЗА ПОНУЂАЧА КОЈИ СЕ НАЛАЗЕ НА СПИСКУ НЕГАТИВНИХ РЕФЕРЕНЦИ</w:t>
      </w:r>
    </w:p>
    <w:p w:rsidR="00A878F3" w:rsidRPr="000746DE" w:rsidRDefault="00A878F3" w:rsidP="00A878F3">
      <w:pPr>
        <w:jc w:val="both"/>
        <w:rPr>
          <w:b/>
          <w:bCs/>
        </w:rPr>
      </w:pPr>
    </w:p>
    <w:p w:rsidR="00A67E0C" w:rsidRPr="00A67E0C" w:rsidRDefault="00A878F3" w:rsidP="00A67E0C">
      <w:pPr>
        <w:jc w:val="both"/>
        <w:rPr>
          <w:rFonts w:eastAsia="TimesNewRomanPSMT"/>
          <w:bCs/>
          <w:iCs/>
        </w:rPr>
      </w:pPr>
      <w:r w:rsidRPr="000746DE">
        <w:rPr>
          <w:rFonts w:eastAsia="TimesNewRomanPSMT"/>
          <w:bCs/>
          <w:iCs/>
        </w:rPr>
        <w:t xml:space="preserve">Понуђач који се налази на списку негативних референци који води Управа за јавне набавке, у складу са чланом 83. Закона, а који има негативну референцу за предмет набавке који </w:t>
      </w:r>
      <w:r w:rsidRPr="00B85C57">
        <w:rPr>
          <w:rFonts w:eastAsia="TimesNewRomanPSMT"/>
          <w:bCs/>
          <w:iCs/>
          <w:u w:val="single"/>
        </w:rPr>
        <w:t>није</w:t>
      </w:r>
      <w:r w:rsidRPr="000746DE">
        <w:rPr>
          <w:rFonts w:eastAsia="TimesNewRomanPSMT"/>
          <w:bCs/>
          <w:iCs/>
        </w:rPr>
        <w:t xml:space="preserve"> истоврстан предмету ове јавне набавке, а уколико таквом понуђачу буде додељен уговор, дужан је да</w:t>
      </w:r>
      <w:r w:rsidRPr="000746DE">
        <w:rPr>
          <w:rFonts w:eastAsia="TimesNewRomanPSMT"/>
          <w:b/>
          <w:bCs/>
          <w:iCs/>
        </w:rPr>
        <w:t xml:space="preserve"> </w:t>
      </w:r>
      <w:r w:rsidRPr="00487D93">
        <w:rPr>
          <w:rFonts w:eastAsia="TimesNewRomanPSMT"/>
          <w:bCs/>
          <w:iCs/>
        </w:rPr>
        <w:t xml:space="preserve">преда </w:t>
      </w:r>
      <w:r w:rsidR="00B85C57">
        <w:rPr>
          <w:rFonts w:eastAsia="TimesNewRomanPSMT"/>
          <w:bCs/>
          <w:iCs/>
        </w:rPr>
        <w:t>средства обезбеђења</w:t>
      </w:r>
      <w:r w:rsidR="00A976FA">
        <w:rPr>
          <w:rFonts w:eastAsia="TimesNewRomanPSMT"/>
          <w:bCs/>
          <w:iCs/>
        </w:rPr>
        <w:t xml:space="preserve"> тражена у тачки 12.</w:t>
      </w:r>
      <w:r w:rsidRPr="000746DE">
        <w:rPr>
          <w:rFonts w:eastAsia="TimesNewRomanPSMT"/>
          <w:bCs/>
          <w:iCs/>
        </w:rPr>
        <w:t xml:space="preserve"> </w:t>
      </w:r>
      <w:r w:rsidR="00B85C57" w:rsidRPr="00B85C57">
        <w:rPr>
          <w:rFonts w:eastAsia="TimesNewRomanPSMT"/>
          <w:bCs/>
          <w:iCs/>
          <w:lang w:val="sr-Cyrl-CS"/>
        </w:rPr>
        <w:t>Упутства понуђачима како да сачине понуду</w:t>
      </w:r>
      <w:r w:rsidR="00B85C57" w:rsidRPr="00B85C57">
        <w:rPr>
          <w:rFonts w:eastAsia="TimesNewRomanPSMT"/>
          <w:bCs/>
          <w:iCs/>
        </w:rPr>
        <w:t xml:space="preserve"> попуњену на износ 15%</w:t>
      </w:r>
      <w:r w:rsidR="00B85C57">
        <w:rPr>
          <w:rFonts w:eastAsia="TimesNewRomanPSMT"/>
          <w:bCs/>
          <w:iCs/>
          <w:lang w:val="sr-Cyrl-CS"/>
        </w:rPr>
        <w:t xml:space="preserve"> </w:t>
      </w:r>
      <w:r w:rsidRPr="00B85C57">
        <w:rPr>
          <w:rFonts w:eastAsia="TimesNewRomanPSMT"/>
          <w:bCs/>
          <w:iCs/>
          <w:lang w:val="sr-Cyrl-CS"/>
        </w:rPr>
        <w:t>(уместо 10%</w:t>
      </w:r>
      <w:r w:rsidRPr="00F0579E">
        <w:rPr>
          <w:rFonts w:eastAsia="TimesNewRomanPSMT"/>
          <w:bCs/>
          <w:iCs/>
          <w:lang w:val="sr-Cyrl-CS"/>
        </w:rPr>
        <w:t>)</w:t>
      </w:r>
      <w:r w:rsidRPr="00F0579E">
        <w:rPr>
          <w:rFonts w:eastAsia="TimesNewRomanPSMT"/>
          <w:bCs/>
          <w:iCs/>
        </w:rPr>
        <w:t xml:space="preserve"> </w:t>
      </w:r>
      <w:r w:rsidRPr="000746DE">
        <w:rPr>
          <w:rFonts w:eastAsia="TimesNewRomanPSMT"/>
          <w:bCs/>
          <w:iCs/>
        </w:rPr>
        <w:t>од укупне вредности уговора без ПДВ-а</w:t>
      </w:r>
      <w:r w:rsidR="00B85C57">
        <w:rPr>
          <w:rFonts w:eastAsia="TimesNewRomanPSMT"/>
          <w:bCs/>
          <w:iCs/>
        </w:rPr>
        <w:t>, са роком важности који је тридесет</w:t>
      </w:r>
      <w:r w:rsidRPr="000746DE">
        <w:rPr>
          <w:rFonts w:eastAsia="TimesNewRomanPSMT"/>
          <w:bCs/>
          <w:iCs/>
        </w:rPr>
        <w:t xml:space="preserve"> дана </w:t>
      </w:r>
      <w:r w:rsidR="00B85C57">
        <w:rPr>
          <w:rFonts w:eastAsia="TimesNewRomanPSMT"/>
          <w:bCs/>
          <w:iCs/>
        </w:rPr>
        <w:t xml:space="preserve">(уместо десет дана) </w:t>
      </w:r>
      <w:r w:rsidRPr="000746DE">
        <w:rPr>
          <w:rFonts w:eastAsia="TimesNewRomanPSMT"/>
          <w:bCs/>
          <w:iCs/>
        </w:rPr>
        <w:t xml:space="preserve">дужи од истека рока </w:t>
      </w:r>
      <w:r w:rsidR="00A67E0C" w:rsidRPr="00A67E0C">
        <w:rPr>
          <w:rFonts w:eastAsia="TimesNewRomanPSMT"/>
          <w:bCs/>
          <w:iCs/>
        </w:rPr>
        <w:t>за коначно извршење обавезе понуђача која је предмет обезбеђења (извршење уговорне обавезе, истек гарантног рока и сл.).</w:t>
      </w:r>
    </w:p>
    <w:p w:rsidR="00A878F3" w:rsidRPr="000746DE" w:rsidRDefault="00A878F3" w:rsidP="00A67E0C">
      <w:pPr>
        <w:jc w:val="both"/>
        <w:rPr>
          <w:rFonts w:eastAsia="TimesNewRomanPSMT"/>
          <w:b/>
          <w:bCs/>
          <w:i/>
          <w:iCs/>
        </w:rPr>
      </w:pPr>
      <w:r w:rsidRPr="000746DE">
        <w:rPr>
          <w:rFonts w:eastAsia="TimesNewRomanPSMT"/>
          <w:bCs/>
          <w:iCs/>
        </w:rPr>
        <w:t xml:space="preserve">Ако се за време трајања уговора промене рокови за извршење уговорне обавезе, важност </w:t>
      </w:r>
      <w:r w:rsidR="00A67E0C">
        <w:rPr>
          <w:rFonts w:eastAsia="TimesNewRomanPSMT"/>
          <w:bCs/>
          <w:iCs/>
        </w:rPr>
        <w:t>средстава обезбеђења</w:t>
      </w:r>
      <w:r w:rsidRPr="000746DE">
        <w:rPr>
          <w:rFonts w:eastAsia="TimesNewRomanPSMT"/>
          <w:bCs/>
          <w:iCs/>
        </w:rPr>
        <w:t xml:space="preserve"> мора да се продужи.</w:t>
      </w:r>
    </w:p>
    <w:p w:rsidR="00A878F3" w:rsidRPr="00F87167" w:rsidRDefault="00A878F3" w:rsidP="00A878F3">
      <w:pPr>
        <w:jc w:val="both"/>
        <w:rPr>
          <w:b/>
          <w:bCs/>
        </w:rPr>
      </w:pPr>
    </w:p>
    <w:p w:rsidR="00A878F3" w:rsidRPr="000746DE" w:rsidRDefault="00A878F3" w:rsidP="00A878F3">
      <w:pPr>
        <w:jc w:val="both"/>
      </w:pPr>
      <w:r w:rsidRPr="000746DE">
        <w:rPr>
          <w:b/>
          <w:bCs/>
        </w:rPr>
        <w:t>17. 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A878F3" w:rsidRPr="00A878F3" w:rsidRDefault="00A878F3" w:rsidP="00A878F3">
      <w:pPr>
        <w:jc w:val="both"/>
        <w:rPr>
          <w:highlight w:val="green"/>
        </w:rPr>
      </w:pPr>
    </w:p>
    <w:p w:rsidR="00A878F3" w:rsidRPr="00F0579E" w:rsidRDefault="00A878F3" w:rsidP="00A878F3">
      <w:pPr>
        <w:jc w:val="both"/>
        <w:rPr>
          <w:b/>
          <w:bCs/>
          <w:i/>
          <w:iCs/>
        </w:rPr>
      </w:pPr>
      <w:r w:rsidRPr="00407855">
        <w:t xml:space="preserve">Избор најповољније понуде ће се извршити применом критеријума </w:t>
      </w:r>
      <w:r w:rsidR="009C505A" w:rsidRPr="00407855">
        <w:rPr>
          <w:b/>
          <w:bCs/>
        </w:rPr>
        <w:t>„</w:t>
      </w:r>
      <w:r w:rsidR="006D7665" w:rsidRPr="00407855">
        <w:rPr>
          <w:b/>
          <w:i/>
          <w:iCs/>
        </w:rPr>
        <w:t>економски најповољнија понуда“</w:t>
      </w:r>
      <w:r w:rsidR="000F1172" w:rsidRPr="00407855">
        <w:rPr>
          <w:b/>
          <w:i/>
          <w:iCs/>
        </w:rPr>
        <w:t>.</w:t>
      </w:r>
    </w:p>
    <w:p w:rsidR="0072089F" w:rsidRPr="002B5E0F" w:rsidRDefault="00FC4113" w:rsidP="00A878F3">
      <w:pPr>
        <w:jc w:val="both"/>
        <w:rPr>
          <w:b/>
          <w:bCs/>
          <w:i/>
          <w:iCs/>
        </w:rPr>
      </w:pPr>
      <w:r w:rsidRPr="000F1172">
        <w:rPr>
          <w:bCs/>
          <w:iCs/>
        </w:rPr>
        <w:t>Разрада критеријума</w:t>
      </w:r>
      <w:r w:rsidR="009C505A" w:rsidRPr="000F1172">
        <w:rPr>
          <w:bCs/>
          <w:iCs/>
        </w:rPr>
        <w:t xml:space="preserve"> је </w:t>
      </w:r>
      <w:r w:rsidR="0072089F" w:rsidRPr="000F1172">
        <w:rPr>
          <w:rFonts w:eastAsia="TimesNewRomanPSMT"/>
          <w:bCs/>
        </w:rPr>
        <w:t xml:space="preserve">у </w:t>
      </w:r>
      <w:r w:rsidR="0072089F" w:rsidRPr="000F1172">
        <w:rPr>
          <w:rFonts w:eastAsia="TimesNewRomanPSMT"/>
          <w:bCs/>
          <w:lang w:val="sr-Cyrl-CS"/>
        </w:rPr>
        <w:t>поглављу</w:t>
      </w:r>
      <w:r w:rsidR="0072089F" w:rsidRPr="000F1172">
        <w:rPr>
          <w:rFonts w:eastAsia="TimesNewRomanPSMT"/>
          <w:bCs/>
        </w:rPr>
        <w:t xml:space="preserve"> </w:t>
      </w:r>
      <w:r w:rsidR="002A4E57">
        <w:rPr>
          <w:rFonts w:eastAsia="TimesNewRomanPSMT"/>
          <w:bCs/>
          <w:lang w:val="sr-Cyrl-CS"/>
        </w:rPr>
        <w:t>6</w:t>
      </w:r>
      <w:r w:rsidR="0072089F" w:rsidRPr="000F1172">
        <w:rPr>
          <w:rFonts w:eastAsia="TimesNewRomanPSMT"/>
          <w:bCs/>
        </w:rPr>
        <w:t>.</w:t>
      </w:r>
      <w:r w:rsidR="0072089F" w:rsidRPr="000F1172">
        <w:rPr>
          <w:rFonts w:eastAsia="TimesNewRomanPSMT"/>
          <w:bCs/>
          <w:lang w:val="ru-RU"/>
        </w:rPr>
        <w:t xml:space="preserve"> </w:t>
      </w:r>
      <w:r w:rsidR="0072089F" w:rsidRPr="000F1172">
        <w:rPr>
          <w:rFonts w:eastAsia="TimesNewRomanPSMT"/>
          <w:bCs/>
        </w:rPr>
        <w:t>конкурсне документације</w:t>
      </w:r>
      <w:r w:rsidR="009C505A" w:rsidRPr="000F1172">
        <w:rPr>
          <w:rFonts w:eastAsia="TimesNewRomanPSMT"/>
          <w:bCs/>
        </w:rPr>
        <w:t>.</w:t>
      </w:r>
    </w:p>
    <w:p w:rsidR="00A878F3" w:rsidRPr="00A878F3" w:rsidRDefault="00A878F3" w:rsidP="00A878F3">
      <w:pPr>
        <w:jc w:val="both"/>
        <w:rPr>
          <w:highlight w:val="green"/>
        </w:rPr>
      </w:pPr>
    </w:p>
    <w:p w:rsidR="00A878F3" w:rsidRPr="00F0579E" w:rsidRDefault="00A878F3" w:rsidP="00A878F3">
      <w:pPr>
        <w:jc w:val="both"/>
        <w:rPr>
          <w:b/>
          <w:bCs/>
        </w:rPr>
      </w:pPr>
      <w:r w:rsidRPr="002B5E0F">
        <w:rPr>
          <w:b/>
          <w:bCs/>
        </w:rPr>
        <w:t xml:space="preserve">18. ЕЛЕМЕНТИ КРИТЕРИЈУМА НА ОСНОВУ КОЈИХ ЋЕ НАРУЧИЛАЦ ИЗВРШИТИ ДОДЕЛУ УГОВОРА У СИТУАЦИЈИ КАДА ПОСТОЈЕ ДВЕ ИЛИ ВИШЕ ПОНУДА СА ЈЕДНАКИМ БРОЈЕМ ПОНДЕРА </w:t>
      </w:r>
      <w:r w:rsidR="00F0579E">
        <w:rPr>
          <w:b/>
          <w:bCs/>
        </w:rPr>
        <w:t>ИЛИ ИСТОМ ПОНУЂЕНОМ ЦЕНОМ</w:t>
      </w:r>
    </w:p>
    <w:p w:rsidR="00A878F3" w:rsidRPr="00A878F3" w:rsidRDefault="00A878F3" w:rsidP="00A878F3">
      <w:pPr>
        <w:jc w:val="both"/>
        <w:rPr>
          <w:b/>
          <w:bCs/>
          <w:highlight w:val="green"/>
        </w:rPr>
      </w:pPr>
    </w:p>
    <w:p w:rsidR="00407855" w:rsidRPr="00E27C89" w:rsidRDefault="00407855" w:rsidP="00407855">
      <w:pPr>
        <w:jc w:val="both"/>
        <w:rPr>
          <w:noProof/>
          <w:lang w:val="sr-Cyrl-RS"/>
        </w:rPr>
      </w:pPr>
      <w:r w:rsidRPr="001F6EC6">
        <w:rPr>
          <w:iCs/>
        </w:rPr>
        <w:t>Уколико две или више понуда имају</w:t>
      </w:r>
      <w:r>
        <w:rPr>
          <w:iCs/>
        </w:rPr>
        <w:t xml:space="preserve"> исти број пондера</w:t>
      </w:r>
      <w:r w:rsidRPr="001F6EC6">
        <w:rPr>
          <w:iCs/>
        </w:rPr>
        <w:t xml:space="preserve">, као најповољнија биће изабрана понуда оног понуђача </w:t>
      </w:r>
      <w:r w:rsidRPr="001F6EC6">
        <w:rPr>
          <w:noProof/>
        </w:rPr>
        <w:t>који има највећ</w:t>
      </w:r>
      <w:r>
        <w:rPr>
          <w:noProof/>
        </w:rPr>
        <w:t>и</w:t>
      </w:r>
      <w:r w:rsidRPr="001F6EC6">
        <w:rPr>
          <w:noProof/>
        </w:rPr>
        <w:t xml:space="preserve"> остварен</w:t>
      </w:r>
      <w:r>
        <w:rPr>
          <w:noProof/>
        </w:rPr>
        <w:t>и пословни приход</w:t>
      </w:r>
      <w:r w:rsidRPr="001F6EC6">
        <w:rPr>
          <w:noProof/>
        </w:rPr>
        <w:t xml:space="preserve"> у </w:t>
      </w:r>
      <w:r w:rsidR="00CA4621">
        <w:rPr>
          <w:noProof/>
          <w:lang w:val="sr-Cyrl-RS"/>
        </w:rPr>
        <w:t>20</w:t>
      </w:r>
      <w:r w:rsidR="00F8691F">
        <w:rPr>
          <w:noProof/>
          <w:lang w:val="sr-Cyrl-RS"/>
        </w:rPr>
        <w:t>14</w:t>
      </w:r>
      <w:r w:rsidR="00CA4621">
        <w:rPr>
          <w:noProof/>
          <w:lang w:val="sr-Cyrl-RS"/>
        </w:rPr>
        <w:t>. год.</w:t>
      </w:r>
    </w:p>
    <w:p w:rsidR="00A878F3" w:rsidRPr="00A878F3" w:rsidRDefault="00A878F3" w:rsidP="00A878F3">
      <w:pPr>
        <w:jc w:val="both"/>
        <w:rPr>
          <w:b/>
          <w:bCs/>
          <w:highlight w:val="green"/>
          <w:lang w:val="sr-Cyrl-CS"/>
        </w:rPr>
      </w:pPr>
    </w:p>
    <w:p w:rsidR="00A878F3" w:rsidRPr="002B5E0F" w:rsidRDefault="00A878F3" w:rsidP="00A878F3">
      <w:pPr>
        <w:jc w:val="both"/>
        <w:rPr>
          <w:b/>
          <w:bCs/>
        </w:rPr>
      </w:pPr>
      <w:r w:rsidRPr="002B5E0F">
        <w:rPr>
          <w:b/>
          <w:bCs/>
          <w:lang w:val="sr-Cyrl-CS"/>
        </w:rPr>
        <w:t>1</w:t>
      </w:r>
      <w:r w:rsidRPr="002B5E0F">
        <w:rPr>
          <w:b/>
          <w:bCs/>
        </w:rPr>
        <w:t xml:space="preserve">9. ПОШТОВАЊЕ ОБАВЕЗА КОЈЕ ПРОИЗИЛАЗЕ ИЗ ВАЖЕЋИХ ПРОПИСА </w:t>
      </w:r>
    </w:p>
    <w:p w:rsidR="00A878F3" w:rsidRPr="002B5E0F" w:rsidRDefault="00A878F3" w:rsidP="00A878F3">
      <w:pPr>
        <w:jc w:val="both"/>
        <w:rPr>
          <w:b/>
          <w:bCs/>
        </w:rPr>
      </w:pPr>
    </w:p>
    <w:p w:rsidR="00A878F3" w:rsidRPr="002B5E0F" w:rsidRDefault="00A878F3" w:rsidP="00A878F3">
      <w:pPr>
        <w:jc w:val="both"/>
      </w:pPr>
      <w:r w:rsidRPr="002B5E0F">
        <w:t>Понуђач је дужан да у оквиру своје понуде достави изјаву дату под кривичном и материјалном одговорношћу да је поштовао све обавезе које произилазе из важећих прописа о заштити на раду, запошљавању и условима рада, заштити животне средине, као и да гарантује да је имал</w:t>
      </w:r>
      <w:r w:rsidR="00F0579E">
        <w:t>ац права интелектуалне својине.</w:t>
      </w:r>
      <w:r w:rsidRPr="002B5E0F">
        <w:t xml:space="preserve"> (Образац изјаве, дат је у </w:t>
      </w:r>
      <w:r w:rsidRPr="002B5E0F">
        <w:rPr>
          <w:lang w:val="sr-Cyrl-CS"/>
        </w:rPr>
        <w:t xml:space="preserve">поглављу </w:t>
      </w:r>
      <w:r w:rsidR="000D3141">
        <w:rPr>
          <w:lang w:val="sr-Cyrl-CS"/>
        </w:rPr>
        <w:t>9</w:t>
      </w:r>
      <w:r w:rsidR="002B5E0F" w:rsidRPr="002B5E0F">
        <w:t>.</w:t>
      </w:r>
      <w:r w:rsidRPr="002B5E0F">
        <w:rPr>
          <w:lang w:val="ru-RU"/>
        </w:rPr>
        <w:t xml:space="preserve"> </w:t>
      </w:r>
      <w:r w:rsidRPr="002B5E0F">
        <w:t>конкурсне документације)</w:t>
      </w:r>
      <w:r w:rsidRPr="002B5E0F">
        <w:rPr>
          <w:lang w:val="sr-Cyrl-CS"/>
        </w:rPr>
        <w:t>.</w:t>
      </w:r>
    </w:p>
    <w:p w:rsidR="00735CAF" w:rsidRPr="007E5CC1" w:rsidRDefault="00A878F3" w:rsidP="00A878F3">
      <w:pPr>
        <w:jc w:val="both"/>
      </w:pPr>
      <w:r w:rsidRPr="00E71BEB">
        <w:t xml:space="preserve"> </w:t>
      </w:r>
    </w:p>
    <w:p w:rsidR="00735CAF" w:rsidRPr="00735CAF" w:rsidRDefault="00735CAF" w:rsidP="00A878F3">
      <w:pPr>
        <w:jc w:val="both"/>
        <w:rPr>
          <w:b/>
          <w:lang w:val="sr-Cyrl-RS"/>
        </w:rPr>
      </w:pPr>
    </w:p>
    <w:p w:rsidR="00A878F3" w:rsidRPr="00E71BEB" w:rsidRDefault="00A878F3" w:rsidP="00A878F3">
      <w:pPr>
        <w:jc w:val="both"/>
        <w:rPr>
          <w:b/>
        </w:rPr>
      </w:pPr>
      <w:r w:rsidRPr="00E71BEB">
        <w:rPr>
          <w:b/>
        </w:rPr>
        <w:t>20. КОРИШЋЕЊЕ ПАТЕНТА И ОДГОВОРНОСТ ЗА ПОВРЕДУ ЗАШТИЋЕНИХ ПРАВА ИНТЕЛЕКТУАЛНЕ СВОЈИНЕ ТРЕЋИХ ЛИЦА</w:t>
      </w:r>
    </w:p>
    <w:p w:rsidR="00A878F3" w:rsidRPr="00E71BEB" w:rsidRDefault="00A878F3" w:rsidP="00A878F3">
      <w:pPr>
        <w:jc w:val="both"/>
        <w:rPr>
          <w:b/>
        </w:rPr>
      </w:pPr>
    </w:p>
    <w:p w:rsidR="00057DBE" w:rsidRPr="00230207" w:rsidRDefault="00A878F3" w:rsidP="00A878F3">
      <w:pPr>
        <w:jc w:val="both"/>
        <w:rPr>
          <w:b/>
          <w:lang w:val="sr-Cyrl-CS"/>
        </w:rPr>
      </w:pPr>
      <w:r w:rsidRPr="00E71BEB">
        <w:rPr>
          <w:rFonts w:eastAsia="TimesNewRomanPSMT"/>
          <w:bCs/>
          <w:iCs/>
        </w:rPr>
        <w:t>Накнаду за коришћење патената, као и одговорност за повреду заштићених права интелектуалне својине трећих лица сноси понуђач.</w:t>
      </w:r>
    </w:p>
    <w:p w:rsidR="00A878F3" w:rsidRPr="00E71BEB" w:rsidRDefault="00A878F3" w:rsidP="00A878F3">
      <w:pPr>
        <w:jc w:val="both"/>
        <w:rPr>
          <w:b/>
          <w:bCs/>
        </w:rPr>
      </w:pPr>
      <w:r w:rsidRPr="00E71BEB">
        <w:rPr>
          <w:b/>
          <w:bCs/>
        </w:rPr>
        <w:lastRenderedPageBreak/>
        <w:t xml:space="preserve">21. НАЧИН И РОК ЗА ПОДНОШЕЊЕ ЗАХТЕВА ЗА ЗАШТИТУ ПРАВА ПОНУЂАЧА </w:t>
      </w:r>
    </w:p>
    <w:p w:rsidR="00A878F3" w:rsidRPr="00E71BEB" w:rsidRDefault="00A878F3" w:rsidP="00A878F3">
      <w:pPr>
        <w:jc w:val="both"/>
        <w:rPr>
          <w:b/>
          <w:bCs/>
        </w:rPr>
      </w:pPr>
    </w:p>
    <w:p w:rsidR="00A878F3" w:rsidRPr="00E71BEB" w:rsidRDefault="00A878F3" w:rsidP="00A878F3">
      <w:pPr>
        <w:jc w:val="both"/>
      </w:pPr>
      <w:r w:rsidRPr="00E71BEB">
        <w:t>Захтев за заштиту права може да поднесе понуђач, односно свако заинтересовано лице, или пословно удружење у њихово им</w:t>
      </w:r>
      <w:r w:rsidRPr="00E71BEB">
        <w:rPr>
          <w:lang w:val="sr-Cyrl-CS"/>
        </w:rPr>
        <w:t>е</w:t>
      </w:r>
      <w:r w:rsidRPr="00E71BEB">
        <w:t xml:space="preserve">. </w:t>
      </w:r>
    </w:p>
    <w:p w:rsidR="00977B14" w:rsidRPr="00E71BEB" w:rsidRDefault="00A878F3" w:rsidP="00977B14">
      <w:pPr>
        <w:autoSpaceDE w:val="0"/>
        <w:autoSpaceDN w:val="0"/>
        <w:adjustRightInd w:val="0"/>
        <w:jc w:val="both"/>
        <w:rPr>
          <w:rFonts w:eastAsia="TimesNewRomanPS-BoldMT"/>
          <w:bCs/>
        </w:rPr>
      </w:pPr>
      <w:r w:rsidRPr="00E71BEB">
        <w:t>Захтев за заштиту права подноси се Републичкој комисији, а предаје наручиоцу. Примерак захтева за заштиту права подносилац истовремено доставља Републичкој комисији.</w:t>
      </w:r>
      <w:r w:rsidRPr="00E71BEB">
        <w:rPr>
          <w:rFonts w:eastAsia="TimesNewRomanPSMT"/>
          <w:bCs/>
        </w:rPr>
        <w:t xml:space="preserve"> Захтев за заштиту права доставља </w:t>
      </w:r>
      <w:r w:rsidR="00977B14">
        <w:rPr>
          <w:rFonts w:eastAsia="TimesNewRomanPSMT"/>
          <w:bCs/>
        </w:rPr>
        <w:t>се</w:t>
      </w:r>
      <w:r w:rsidR="00977B14" w:rsidRPr="00E71BEB">
        <w:rPr>
          <w:rFonts w:eastAsia="TimesNewRomanPSMT"/>
          <w:bCs/>
        </w:rPr>
        <w:t xml:space="preserve"> </w:t>
      </w:r>
      <w:r w:rsidR="00466DF7" w:rsidRPr="00EC12C4">
        <w:rPr>
          <w:rFonts w:eastAsia="TimesNewRomanPSMT"/>
          <w:bCs/>
        </w:rPr>
        <w:t>непосредно или путем поште</w:t>
      </w:r>
      <w:r w:rsidR="00466DF7">
        <w:rPr>
          <w:rFonts w:eastAsia="TimesNewRomanPSMT"/>
          <w:bCs/>
        </w:rPr>
        <w:t xml:space="preserve"> </w:t>
      </w:r>
      <w:r w:rsidR="00466DF7" w:rsidRPr="00260308">
        <w:rPr>
          <w:rFonts w:eastAsia="TimesNewRomanPSMT"/>
          <w:bCs/>
        </w:rPr>
        <w:t>на адрес</w:t>
      </w:r>
      <w:r w:rsidR="00466DF7" w:rsidRPr="009A5352">
        <w:rPr>
          <w:rFonts w:eastAsia="TimesNewRomanPSMT"/>
          <w:bCs/>
        </w:rPr>
        <w:t>у:</w:t>
      </w:r>
      <w:r w:rsidR="00466DF7" w:rsidRPr="00E71BEB">
        <w:rPr>
          <w:rFonts w:eastAsia="TimesNewRomanPSMT"/>
          <w:bCs/>
        </w:rPr>
        <w:t xml:space="preserve"> </w:t>
      </w:r>
      <w:r w:rsidR="00466DF7" w:rsidRPr="00466DF7">
        <w:rPr>
          <w:b/>
        </w:rPr>
        <w:t>Клинички центар Војводине,</w:t>
      </w:r>
      <w:r w:rsidR="00466DF7" w:rsidRPr="000765F0">
        <w:t xml:space="preserve"> </w:t>
      </w:r>
      <w:r w:rsidR="00466DF7" w:rsidRPr="00E71BEB">
        <w:rPr>
          <w:rFonts w:eastAsia="TimesNewRomanPSMT"/>
          <w:b/>
          <w:bCs/>
        </w:rPr>
        <w:t>21000 Нови Сад, Хајдук Вељкова број 1</w:t>
      </w:r>
      <w:r w:rsidR="00466DF7" w:rsidRPr="00E71BEB">
        <w:rPr>
          <w:i/>
          <w:iCs/>
        </w:rPr>
        <w:t xml:space="preserve">, </w:t>
      </w:r>
      <w:r w:rsidR="00466DF7" w:rsidRPr="004F2BAB">
        <w:rPr>
          <w:iCs/>
        </w:rPr>
        <w:t xml:space="preserve">искључиво </w:t>
      </w:r>
      <w:r w:rsidR="00466DF7" w:rsidRPr="00260308">
        <w:rPr>
          <w:rFonts w:eastAsia="TimesNewRomanPSMT"/>
          <w:bCs/>
        </w:rPr>
        <w:t xml:space="preserve">преко писарнице </w:t>
      </w:r>
      <w:r w:rsidR="00466DF7">
        <w:rPr>
          <w:rFonts w:eastAsia="TimesNewRomanPSMT"/>
          <w:bCs/>
        </w:rPr>
        <w:t>Клиничког центра Војводине</w:t>
      </w:r>
      <w:r w:rsidR="00977B14" w:rsidRPr="00E71BEB">
        <w:rPr>
          <w:i/>
          <w:iCs/>
        </w:rPr>
        <w:t xml:space="preserve">, </w:t>
      </w:r>
      <w:r w:rsidR="00977B14">
        <w:rPr>
          <w:rFonts w:eastAsia="TimesNewRomanPSMT"/>
          <w:bCs/>
        </w:rPr>
        <w:t xml:space="preserve">са назнаком </w:t>
      </w:r>
      <w:r w:rsidR="00977B14" w:rsidRPr="00E71BEB">
        <w:rPr>
          <w:rFonts w:eastAsia="TimesNewRomanPS-BoldMT"/>
          <w:bCs/>
        </w:rPr>
        <w:t xml:space="preserve">да је реч о </w:t>
      </w:r>
      <w:r w:rsidR="00977B14">
        <w:rPr>
          <w:rFonts w:eastAsia="TimesNewRomanPS-BoldMT"/>
          <w:bCs/>
        </w:rPr>
        <w:t>захтеву за заштиту права</w:t>
      </w:r>
      <w:r w:rsidR="00977B14" w:rsidRPr="00E71BEB">
        <w:rPr>
          <w:rFonts w:eastAsia="TimesNewRomanPS-BoldMT"/>
          <w:bCs/>
        </w:rPr>
        <w:t xml:space="preserve">, уз обавезно </w:t>
      </w:r>
      <w:r w:rsidR="00977B14" w:rsidRPr="00E71BEB">
        <w:rPr>
          <w:rFonts w:eastAsia="TimesNewRomanPS-BoldMT"/>
          <w:b/>
          <w:bCs/>
        </w:rPr>
        <w:t>навођење предмета набавке и редног броја</w:t>
      </w:r>
      <w:r w:rsidR="00977B14" w:rsidRPr="00E71BEB">
        <w:rPr>
          <w:rFonts w:eastAsia="TimesNewRomanPS-BoldMT"/>
          <w:bCs/>
        </w:rPr>
        <w:t xml:space="preserve"> набавке (подаци </w:t>
      </w:r>
      <w:r w:rsidR="00977B14" w:rsidRPr="00E71BEB">
        <w:t xml:space="preserve">дати је у </w:t>
      </w:r>
      <w:r w:rsidR="00977B14" w:rsidRPr="00E71BEB">
        <w:rPr>
          <w:lang w:val="sr-Cyrl-CS"/>
        </w:rPr>
        <w:t xml:space="preserve">поглављу </w:t>
      </w:r>
      <w:r w:rsidR="00977B14" w:rsidRPr="00E71BEB">
        <w:t>1.</w:t>
      </w:r>
      <w:r w:rsidR="00977B14" w:rsidRPr="00E71BEB">
        <w:rPr>
          <w:lang w:val="ru-RU"/>
        </w:rPr>
        <w:t xml:space="preserve"> </w:t>
      </w:r>
      <w:r w:rsidR="00977B14" w:rsidRPr="00E71BEB">
        <w:t>конкурсне документације)</w:t>
      </w:r>
      <w:r w:rsidR="00977B14" w:rsidRPr="00E71BEB">
        <w:rPr>
          <w:rFonts w:eastAsia="TimesNewRomanPS-BoldMT"/>
          <w:bCs/>
        </w:rPr>
        <w:t xml:space="preserve">. </w:t>
      </w:r>
    </w:p>
    <w:p w:rsidR="00A878F3" w:rsidRPr="00E71BEB" w:rsidRDefault="00A878F3" w:rsidP="00A878F3">
      <w:pPr>
        <w:jc w:val="both"/>
      </w:pPr>
      <w:r w:rsidRPr="00E71BEB">
        <w:t>Захтев за заштиту права се може поднети у току целог поступка јавне набавке, против сваке радње наручиоца, осим уколико Законом није другачије одређено.</w:t>
      </w:r>
      <w:r w:rsidRPr="00E71BEB">
        <w:rPr>
          <w:lang w:val="sr-Cyrl-CS"/>
        </w:rPr>
        <w:t xml:space="preserve"> </w:t>
      </w:r>
      <w:r w:rsidRPr="00E71BEB">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 најкасније у року од 2 дана од дана пријема захтева.</w:t>
      </w:r>
    </w:p>
    <w:p w:rsidR="00A878F3" w:rsidRPr="00F0579E" w:rsidRDefault="00A878F3" w:rsidP="00A878F3">
      <w:pPr>
        <w:jc w:val="both"/>
      </w:pPr>
      <w:r w:rsidRPr="00E71BEB">
        <w:t>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w:t>
      </w:r>
      <w:r w:rsidR="006D242F">
        <w:t xml:space="preserve"> од стране наручиоца најкасније</w:t>
      </w:r>
      <w:r w:rsidRPr="00E71BEB">
        <w:t xml:space="preserve"> </w:t>
      </w:r>
      <w:r w:rsidRPr="00E71BEB">
        <w:rPr>
          <w:lang w:val="sr-Cyrl-CS"/>
        </w:rPr>
        <w:t>7</w:t>
      </w:r>
      <w:r w:rsidRPr="00E71BEB">
        <w:t xml:space="preserve"> дана пре истека рока за подношење понуда, б</w:t>
      </w:r>
      <w:r w:rsidR="00F0579E">
        <w:t xml:space="preserve">ез обзира на начин достављања. </w:t>
      </w:r>
      <w:r w:rsidRPr="00E71BEB">
        <w:t xml:space="preserve">У том случају подношења захтева за заштиту права долази до застоја рока </w:t>
      </w:r>
      <w:r w:rsidR="00F0579E">
        <w:t>за подношење понуда.</w:t>
      </w:r>
    </w:p>
    <w:p w:rsidR="00A878F3" w:rsidRPr="00F0579E" w:rsidRDefault="00A878F3" w:rsidP="00A878F3">
      <w:pPr>
        <w:jc w:val="both"/>
      </w:pPr>
      <w:r w:rsidRPr="00E71BEB">
        <w:t xml:space="preserve">После доношења одлуке о додели уговора из чл. 108. Закона или одлуке о обустави поступка јавне набавке из чл. 109. Закона, рок за подношење захтева за заштиту права је </w:t>
      </w:r>
      <w:r w:rsidRPr="00E71BEB">
        <w:rPr>
          <w:lang w:val="sr-Cyrl-CS"/>
        </w:rPr>
        <w:t xml:space="preserve">10 </w:t>
      </w:r>
      <w:r w:rsidR="00F0579E">
        <w:t>дана од дана пријема одлуке.</w:t>
      </w:r>
    </w:p>
    <w:p w:rsidR="00A878F3" w:rsidRPr="00F0579E" w:rsidRDefault="00A878F3" w:rsidP="00A878F3">
      <w:pPr>
        <w:jc w:val="both"/>
      </w:pPr>
      <w:r w:rsidRPr="00E71BEB">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w:t>
      </w:r>
      <w:r w:rsidR="00F0579E">
        <w:t>ије поднео пре истека тог рока.</w:t>
      </w:r>
    </w:p>
    <w:p w:rsidR="00A878F3" w:rsidRPr="00E71BEB" w:rsidRDefault="00A878F3" w:rsidP="00A878F3">
      <w:pPr>
        <w:jc w:val="both"/>
        <w:rPr>
          <w:rFonts w:eastAsia="TimesNewRomanPSMT"/>
          <w:bCs/>
        </w:rPr>
      </w:pPr>
      <w:r w:rsidRPr="00E71BEB">
        <w:t>Ако је у истом поступку јавне набавке поново поднет захтев за заштиту права од стр</w:t>
      </w:r>
      <w:r w:rsidRPr="00E71BEB">
        <w:rPr>
          <w:lang w:val="sr-Cyrl-CS"/>
        </w:rPr>
        <w:t>а</w:t>
      </w:r>
      <w:r w:rsidRPr="00E71BEB">
        <w:t xml:space="preserve">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A878F3" w:rsidRPr="00F0579E" w:rsidRDefault="00A878F3" w:rsidP="00A878F3">
      <w:pPr>
        <w:pStyle w:val="ListParagraph"/>
        <w:ind w:left="0"/>
        <w:jc w:val="both"/>
        <w:rPr>
          <w:rFonts w:eastAsia="TimesNewRomanPSMT"/>
          <w:bCs/>
        </w:rPr>
      </w:pPr>
      <w:r w:rsidRPr="00E71BEB">
        <w:rPr>
          <w:rFonts w:eastAsia="TimesNewRomanPSMT"/>
          <w:bCs/>
        </w:rPr>
        <w:t>Подносилац захтева је дужан да на рачун буџета Републике Србије уплати таксу у изнoсу од 80.000,00 динара уколико оспорава одређену радњу наручиоца пре отварања понуда на број жиро рачуна: 840-742221843-57, шифра плаћања: 153, позив на број 97 50-016, сврха уплате: Републичка административна такса са назнаком јавне набавке на коју се односи (број или друга ознака конкретне јавне набавке), кор</w:t>
      </w:r>
      <w:r w:rsidR="00F0579E">
        <w:rPr>
          <w:rFonts w:eastAsia="TimesNewRomanPSMT"/>
          <w:bCs/>
        </w:rPr>
        <w:t>исник: буџет Републике Србије.</w:t>
      </w:r>
    </w:p>
    <w:p w:rsidR="00A878F3" w:rsidRPr="00F0579E" w:rsidRDefault="00A878F3" w:rsidP="00A878F3">
      <w:pPr>
        <w:pStyle w:val="ListParagraph"/>
        <w:ind w:left="0"/>
        <w:jc w:val="both"/>
        <w:rPr>
          <w:rFonts w:eastAsia="TimesNewRomanPSMT"/>
          <w:bCs/>
        </w:rPr>
      </w:pPr>
      <w:r w:rsidRPr="00E71BEB">
        <w:rPr>
          <w:rFonts w:eastAsia="TimesNewRomanPSMT"/>
          <w:bCs/>
        </w:rPr>
        <w:t>Уколико подносилац захтева оспорава одлуку о додели уговора такса износи 80.000,00 динара уколико понуђена цена понуђача којем је додељен уговор није већа од 80.000.000 д</w:t>
      </w:r>
      <w:r w:rsidR="00F0579E">
        <w:rPr>
          <w:rFonts w:eastAsia="TimesNewRomanPSMT"/>
          <w:bCs/>
        </w:rPr>
        <w:t>инара, односно такса износи 0,1</w:t>
      </w:r>
      <w:r w:rsidRPr="00E71BEB">
        <w:rPr>
          <w:rFonts w:eastAsia="TimesNewRomanPSMT"/>
          <w:bCs/>
        </w:rPr>
        <w:t>% понуђене цене понуђача којем је додељен уговор ако је та вред</w:t>
      </w:r>
      <w:r w:rsidR="00F0579E">
        <w:rPr>
          <w:rFonts w:eastAsia="TimesNewRomanPSMT"/>
          <w:bCs/>
        </w:rPr>
        <w:t>ност већа од 80.000.000 динара.</w:t>
      </w:r>
    </w:p>
    <w:p w:rsidR="00A878F3" w:rsidRPr="00E71BEB" w:rsidRDefault="00A878F3" w:rsidP="00A878F3">
      <w:pPr>
        <w:pStyle w:val="ListParagraph"/>
        <w:ind w:left="0"/>
        <w:jc w:val="both"/>
        <w:rPr>
          <w:rFonts w:eastAsia="TimesNewRomanPSMT"/>
          <w:bCs/>
        </w:rPr>
      </w:pPr>
      <w:r w:rsidRPr="00E71BEB">
        <w:rPr>
          <w:rFonts w:eastAsia="TimesNewRomanPSMT"/>
          <w:bCs/>
        </w:rPr>
        <w:t>Уколико подносилац захтева оспорава одлуку о обустави поступка јавне набавке или радњу наручиоца од момента отварања понуда до доношења одлуке о додели уговора или обустави поступка, такса износи 80.000,00 динара уколико процењена вредност јавне набавке (коју ће подносилац сазнати на отварању понуда или из записника о отварању понуда) није већа од 80.000.000 д</w:t>
      </w:r>
      <w:r w:rsidR="00F0579E">
        <w:rPr>
          <w:rFonts w:eastAsia="TimesNewRomanPSMT"/>
          <w:bCs/>
        </w:rPr>
        <w:t>инара, односно такса износи 0,1</w:t>
      </w:r>
      <w:r w:rsidRPr="00E71BEB">
        <w:rPr>
          <w:rFonts w:eastAsia="TimesNewRomanPSMT"/>
          <w:bCs/>
        </w:rPr>
        <w:t>% процењене вредности јавне набавке ако је та вредност већа од 80.000.000 динара.</w:t>
      </w:r>
    </w:p>
    <w:p w:rsidR="005D7291" w:rsidRDefault="005D7291" w:rsidP="005D7291">
      <w:pPr>
        <w:pStyle w:val="ListParagraph"/>
        <w:ind w:left="0"/>
        <w:jc w:val="both"/>
        <w:rPr>
          <w:rFonts w:eastAsia="TimesNewRomanPSMT"/>
          <w:bCs/>
        </w:rPr>
      </w:pPr>
    </w:p>
    <w:p w:rsidR="005D7291" w:rsidRDefault="005D7291" w:rsidP="005D7291">
      <w:pPr>
        <w:pStyle w:val="ListParagraph"/>
        <w:ind w:left="0"/>
        <w:jc w:val="both"/>
        <w:rPr>
          <w:rFonts w:eastAsia="TimesNewRomanPSMT"/>
          <w:bCs/>
        </w:rPr>
      </w:pPr>
      <w:r>
        <w:rPr>
          <w:rFonts w:eastAsia="TimesNewRomanPSMT"/>
          <w:bCs/>
        </w:rPr>
        <w:lastRenderedPageBreak/>
        <w:t>У поступку јавне набавке мале вредности и преговарачком поступку без објављивања позива за подношење понуда такса износи 40.000,00 динара.</w:t>
      </w:r>
    </w:p>
    <w:p w:rsidR="005D7291" w:rsidRDefault="005D7291" w:rsidP="00A878F3">
      <w:pPr>
        <w:jc w:val="both"/>
        <w:rPr>
          <w:rFonts w:eastAsia="TimesNewRomanPSMT"/>
          <w:bCs/>
        </w:rPr>
      </w:pPr>
    </w:p>
    <w:p w:rsidR="00A878F3" w:rsidRPr="00E71BEB" w:rsidRDefault="00A878F3" w:rsidP="00A878F3">
      <w:pPr>
        <w:jc w:val="both"/>
      </w:pPr>
      <w:r w:rsidRPr="00E71BEB">
        <w:rPr>
          <w:rFonts w:eastAsia="TimesNewRomanPSMT"/>
          <w:bCs/>
        </w:rPr>
        <w:t>Поступак заштите права понуђача регулисан је одредбама чл. 138. - 167. Закона.</w:t>
      </w:r>
    </w:p>
    <w:p w:rsidR="00A878F3" w:rsidRDefault="00A878F3" w:rsidP="00A878F3">
      <w:pPr>
        <w:jc w:val="both"/>
      </w:pPr>
    </w:p>
    <w:p w:rsidR="003479D9" w:rsidRPr="008477B9" w:rsidRDefault="003479D9" w:rsidP="00A878F3">
      <w:pPr>
        <w:jc w:val="both"/>
        <w:rPr>
          <w:lang w:val="sr-Cyrl-CS"/>
        </w:rPr>
      </w:pPr>
    </w:p>
    <w:p w:rsidR="00A878F3" w:rsidRPr="00E71BEB" w:rsidRDefault="00A878F3" w:rsidP="00A878F3">
      <w:pPr>
        <w:jc w:val="both"/>
        <w:rPr>
          <w:b/>
        </w:rPr>
      </w:pPr>
      <w:r w:rsidRPr="00E71BEB">
        <w:rPr>
          <w:b/>
        </w:rPr>
        <w:t>22. РОК У КОЈЕМ ЋЕ УГОВОР БИТИ ЗАКЉУЧЕН</w:t>
      </w:r>
    </w:p>
    <w:p w:rsidR="00A878F3" w:rsidRPr="00E71BEB" w:rsidRDefault="00A878F3" w:rsidP="00A878F3">
      <w:pPr>
        <w:jc w:val="both"/>
        <w:rPr>
          <w:b/>
        </w:rPr>
      </w:pPr>
    </w:p>
    <w:p w:rsidR="00A878F3" w:rsidRDefault="00A878F3" w:rsidP="00A878F3">
      <w:pPr>
        <w:jc w:val="both"/>
        <w:rPr>
          <w:lang w:val="sr-Cyrl-RS"/>
        </w:rPr>
      </w:pPr>
      <w:r w:rsidRPr="00E71BEB">
        <w:t>Уговор о јавној набавци ће бити закључен са понуђачем којем је додељен уговор у року од 8 дана од дана протека рока за подношење захт</w:t>
      </w:r>
      <w:r w:rsidRPr="00E71BEB">
        <w:rPr>
          <w:lang w:val="sr-Cyrl-CS"/>
        </w:rPr>
        <w:t>е</w:t>
      </w:r>
      <w:r w:rsidRPr="00E71BEB">
        <w:t>ва за зашт</w:t>
      </w:r>
      <w:r w:rsidR="00F0579E">
        <w:t>иту права из члана 149. Закона.</w:t>
      </w:r>
    </w:p>
    <w:p w:rsidR="00195C6B" w:rsidRPr="00195C6B" w:rsidRDefault="00195C6B" w:rsidP="00A878F3">
      <w:pPr>
        <w:jc w:val="both"/>
        <w:rPr>
          <w:lang w:val="sr-Cyrl-RS"/>
        </w:rPr>
      </w:pPr>
    </w:p>
    <w:p w:rsidR="00175E2B" w:rsidRDefault="00A878F3" w:rsidP="00F87167">
      <w:pPr>
        <w:jc w:val="both"/>
      </w:pPr>
      <w:r w:rsidRPr="00E71BEB">
        <w:t>У случају да је поднета само једна понуда наручилац може закључити уговор пре истека рока за подношење захтева за заштиту права, у складу са чланом 112. став 2. тачка 5) Закона.</w:t>
      </w:r>
    </w:p>
    <w:p w:rsidR="00C22AC2" w:rsidRDefault="00C22AC2" w:rsidP="00F87167">
      <w:pPr>
        <w:jc w:val="both"/>
      </w:pPr>
    </w:p>
    <w:p w:rsidR="00EC399F" w:rsidRPr="00766E49" w:rsidRDefault="00EC399F" w:rsidP="00EC399F">
      <w:pPr>
        <w:jc w:val="both"/>
        <w:rPr>
          <w:noProof/>
        </w:rPr>
      </w:pPr>
      <w:r w:rsidRPr="00766E49">
        <w:rPr>
          <w:b/>
          <w:noProof/>
        </w:rPr>
        <w:t>НАПОМЕНА:</w:t>
      </w:r>
      <w:r w:rsidRPr="00766E49">
        <w:rPr>
          <w:noProof/>
        </w:rPr>
        <w:t xml:space="preserve"> Наручилац напомиње понуђачима да су дужни да хитно и без одлагања потврде пријем свих докумената кој</w:t>
      </w:r>
      <w:r>
        <w:rPr>
          <w:noProof/>
        </w:rPr>
        <w:t>е</w:t>
      </w:r>
      <w:r w:rsidRPr="00766E49">
        <w:rPr>
          <w:noProof/>
        </w:rPr>
        <w:t xml:space="preserve"> им </w:t>
      </w:r>
      <w:r>
        <w:rPr>
          <w:noProof/>
        </w:rPr>
        <w:t>наручилац</w:t>
      </w:r>
      <w:r w:rsidRPr="00766E49">
        <w:rPr>
          <w:noProof/>
        </w:rPr>
        <w:t xml:space="preserve"> </w:t>
      </w:r>
      <w:r>
        <w:rPr>
          <w:noProof/>
        </w:rPr>
        <w:t>достави</w:t>
      </w:r>
      <w:r w:rsidRPr="00766E49">
        <w:rPr>
          <w:noProof/>
        </w:rPr>
        <w:t xml:space="preserve"> </w:t>
      </w:r>
      <w:r>
        <w:rPr>
          <w:noProof/>
        </w:rPr>
        <w:t xml:space="preserve">путем </w:t>
      </w:r>
      <w:r w:rsidRPr="00766E49">
        <w:rPr>
          <w:noProof/>
        </w:rPr>
        <w:t>електронск</w:t>
      </w:r>
      <w:r>
        <w:rPr>
          <w:noProof/>
        </w:rPr>
        <w:t>е</w:t>
      </w:r>
      <w:r w:rsidRPr="00766E49">
        <w:rPr>
          <w:noProof/>
        </w:rPr>
        <w:t xml:space="preserve"> пошт</w:t>
      </w:r>
      <w:r>
        <w:rPr>
          <w:noProof/>
        </w:rPr>
        <w:t>е</w:t>
      </w:r>
      <w:r w:rsidRPr="00766E49">
        <w:rPr>
          <w:noProof/>
        </w:rPr>
        <w:t xml:space="preserve"> или </w:t>
      </w:r>
      <w:r>
        <w:rPr>
          <w:noProof/>
        </w:rPr>
        <w:t>теле</w:t>
      </w:r>
      <w:r w:rsidRPr="00766E49">
        <w:rPr>
          <w:noProof/>
        </w:rPr>
        <w:t>факс</w:t>
      </w:r>
      <w:r>
        <w:rPr>
          <w:noProof/>
        </w:rPr>
        <w:t>а на адресе, односно бројеве, које су назначили у својим понудама</w:t>
      </w:r>
      <w:r w:rsidRPr="00766E49">
        <w:rPr>
          <w:noProof/>
        </w:rPr>
        <w:t>.</w:t>
      </w:r>
    </w:p>
    <w:p w:rsidR="00EC399F" w:rsidRPr="00766E49" w:rsidRDefault="00F0579E" w:rsidP="00EC399F">
      <w:pPr>
        <w:jc w:val="both"/>
        <w:rPr>
          <w:noProof/>
        </w:rPr>
      </w:pPr>
      <w:r>
        <w:rPr>
          <w:noProof/>
        </w:rPr>
        <w:t xml:space="preserve">Уколико понуђач </w:t>
      </w:r>
      <w:r w:rsidR="00EC399F" w:rsidRPr="00766E49">
        <w:rPr>
          <w:noProof/>
        </w:rPr>
        <w:t xml:space="preserve">у року од 48 часова од часа доставе документа не потврди пријем документа који му </w:t>
      </w:r>
      <w:r w:rsidR="00EC399F">
        <w:rPr>
          <w:noProof/>
        </w:rPr>
        <w:t xml:space="preserve">је </w:t>
      </w:r>
      <w:r w:rsidR="00EC399F" w:rsidRPr="00766E49">
        <w:rPr>
          <w:noProof/>
        </w:rPr>
        <w:t>наручилац доставио електронском поштом или факсом, сматраће се да је документ достављен на дан у којем је истекао рок за потврду пријема.</w:t>
      </w:r>
    </w:p>
    <w:p w:rsidR="00195C6B" w:rsidRPr="0081002F" w:rsidRDefault="00B60424">
      <w:pPr>
        <w:rPr>
          <w:noProof/>
          <w:lang w:val="en-US"/>
        </w:rPr>
      </w:pPr>
      <w:r>
        <w:rPr>
          <w:noProof/>
        </w:rPr>
        <w:br w:type="page"/>
      </w:r>
    </w:p>
    <w:p w:rsidR="00B84C11" w:rsidRDefault="00B84C11" w:rsidP="00D76B68">
      <w:pPr>
        <w:pStyle w:val="Heading2"/>
        <w:numPr>
          <w:ilvl w:val="0"/>
          <w:numId w:val="5"/>
        </w:numPr>
      </w:pPr>
      <w:bookmarkStart w:id="21" w:name="_Toc311016791"/>
      <w:bookmarkStart w:id="22" w:name="_Toc311017143"/>
      <w:bookmarkStart w:id="23" w:name="_Toc311017332"/>
      <w:bookmarkStart w:id="24" w:name="_Toc312747151"/>
      <w:bookmarkStart w:id="25" w:name="_Toc312747210"/>
      <w:bookmarkStart w:id="26" w:name="_Toc364158547"/>
      <w:bookmarkStart w:id="27" w:name="_Toc395526466"/>
      <w:r w:rsidRPr="00407855">
        <w:lastRenderedPageBreak/>
        <w:t>РАЗРАДА КРИТЕРИЈУМА</w:t>
      </w:r>
      <w:bookmarkEnd w:id="21"/>
      <w:bookmarkEnd w:id="22"/>
      <w:bookmarkEnd w:id="23"/>
      <w:bookmarkEnd w:id="24"/>
      <w:bookmarkEnd w:id="25"/>
      <w:bookmarkEnd w:id="26"/>
      <w:bookmarkEnd w:id="27"/>
      <w:r w:rsidRPr="00407855">
        <w:t xml:space="preserve"> </w:t>
      </w:r>
    </w:p>
    <w:p w:rsidR="00096E83" w:rsidRDefault="00096E83" w:rsidP="00096E83"/>
    <w:p w:rsidR="00135AFD" w:rsidRPr="00135AFD" w:rsidRDefault="00135AFD" w:rsidP="00096E83"/>
    <w:p w:rsidR="004F5744" w:rsidRDefault="00407855" w:rsidP="004F5744">
      <w:pPr>
        <w:pStyle w:val="Footer"/>
        <w:jc w:val="center"/>
        <w:rPr>
          <w:b/>
        </w:rPr>
      </w:pPr>
      <w:r w:rsidRPr="00407855">
        <w:rPr>
          <w:b/>
          <w:lang w:val="sr-Latn-CS"/>
        </w:rPr>
        <w:t>ПО ЈАВНОМ ПОЗИВУ БРОЈ</w:t>
      </w:r>
      <w:r w:rsidR="00E73953">
        <w:rPr>
          <w:b/>
        </w:rPr>
        <w:t xml:space="preserve"> </w:t>
      </w:r>
      <w:r w:rsidR="00CA4621">
        <w:rPr>
          <w:b/>
          <w:lang w:val="sr-Cyrl-CS"/>
        </w:rPr>
        <w:t>1</w:t>
      </w:r>
      <w:r w:rsidR="005961C3">
        <w:rPr>
          <w:b/>
          <w:lang w:val="sr-Cyrl-CS"/>
        </w:rPr>
        <w:t>4</w:t>
      </w:r>
      <w:r w:rsidR="0042435B">
        <w:rPr>
          <w:b/>
          <w:lang w:val="sr-Cyrl-CS"/>
        </w:rPr>
        <w:t>7</w:t>
      </w:r>
      <w:r w:rsidR="00547512">
        <w:rPr>
          <w:b/>
          <w:lang w:val="sr-Cyrl-CS"/>
        </w:rPr>
        <w:t>-15</w:t>
      </w:r>
      <w:r w:rsidR="0023541D">
        <w:rPr>
          <w:b/>
        </w:rPr>
        <w:t xml:space="preserve">-О </w:t>
      </w:r>
      <w:r w:rsidR="00B84C11" w:rsidRPr="00407855">
        <w:rPr>
          <w:b/>
          <w:lang w:val="sr-Latn-CS"/>
        </w:rPr>
        <w:t>–</w:t>
      </w:r>
      <w:r w:rsidR="005961C3" w:rsidRPr="005961C3">
        <w:rPr>
          <w:b/>
          <w:lang w:val="sr-Cyrl-CS"/>
        </w:rPr>
        <w:t xml:space="preserve"> </w:t>
      </w:r>
      <w:r w:rsidR="0042435B">
        <w:rPr>
          <w:b/>
          <w:lang w:val="sr-Cyrl-CS"/>
        </w:rPr>
        <w:t>Набавка</w:t>
      </w:r>
      <w:r w:rsidR="0042435B">
        <w:rPr>
          <w:b/>
        </w:rPr>
        <w:t xml:space="preserve"> </w:t>
      </w:r>
      <w:r w:rsidR="0042435B">
        <w:rPr>
          <w:b/>
          <w:lang w:val="sr-Cyrl-ME"/>
        </w:rPr>
        <w:t xml:space="preserve">убодног материјала за </w:t>
      </w:r>
      <w:r w:rsidR="0042435B" w:rsidRPr="00A978FC">
        <w:rPr>
          <w:b/>
          <w:noProof/>
        </w:rPr>
        <w:t>потребе Клиничког центра Војводине</w:t>
      </w:r>
    </w:p>
    <w:p w:rsidR="00B84C11" w:rsidRPr="007C3FF3" w:rsidRDefault="00B84C11" w:rsidP="007C3FF3">
      <w:pPr>
        <w:pStyle w:val="Footer"/>
        <w:jc w:val="center"/>
        <w:rPr>
          <w:b/>
          <w:szCs w:val="28"/>
        </w:rPr>
      </w:pPr>
    </w:p>
    <w:p w:rsidR="00B84C11" w:rsidRDefault="00B84C11" w:rsidP="00C06FA6"/>
    <w:p w:rsidR="00FF0F8B" w:rsidRDefault="00FF0F8B" w:rsidP="00C06FA6">
      <w:r w:rsidRPr="00FF0F8B">
        <w:t>Критеријум за доделу уговора је економски најповољнија понуда који се заснива на следећим елементима:</w:t>
      </w:r>
    </w:p>
    <w:p w:rsidR="00135AFD" w:rsidRPr="00135AFD" w:rsidRDefault="00135AFD" w:rsidP="00C06FA6"/>
    <w:p w:rsidR="00E73953" w:rsidRPr="00E73953" w:rsidRDefault="00E73953" w:rsidP="00E73953">
      <w:pPr>
        <w:pStyle w:val="ListParagraph"/>
        <w:numPr>
          <w:ilvl w:val="6"/>
          <w:numId w:val="2"/>
        </w:numPr>
        <w:ind w:left="284" w:hanging="284"/>
        <w:jc w:val="both"/>
        <w:rPr>
          <w:b/>
          <w:lang w:val="sr-Cyrl-CS"/>
        </w:rPr>
      </w:pPr>
      <w:r w:rsidRPr="00E73953">
        <w:rPr>
          <w:b/>
          <w:lang w:val="sr-Cyrl-CS"/>
        </w:rPr>
        <w:t>ЦЕНА – по формули......................</w:t>
      </w:r>
      <w:r>
        <w:rPr>
          <w:b/>
          <w:lang w:val="sr-Cyrl-CS"/>
        </w:rPr>
        <w:t>...............................</w:t>
      </w:r>
      <w:r w:rsidRPr="00E73953">
        <w:rPr>
          <w:b/>
          <w:lang w:val="sr-Cyrl-CS"/>
        </w:rPr>
        <w:t>...</w:t>
      </w:r>
      <w:r w:rsidR="00135AFD">
        <w:rPr>
          <w:b/>
          <w:lang w:val="sr-Cyrl-CS"/>
        </w:rPr>
        <w:t xml:space="preserve">........................... </w:t>
      </w:r>
      <w:r w:rsidR="00096E83">
        <w:rPr>
          <w:b/>
          <w:lang w:val="sr-Cyrl-CS"/>
        </w:rPr>
        <w:t xml:space="preserve">до </w:t>
      </w:r>
      <w:r w:rsidR="004B0118">
        <w:rPr>
          <w:b/>
          <w:lang w:val="sr-Cyrl-CS"/>
        </w:rPr>
        <w:t>5</w:t>
      </w:r>
      <w:r w:rsidR="00752577">
        <w:rPr>
          <w:b/>
          <w:lang w:val="en-US"/>
        </w:rPr>
        <w:t>5</w:t>
      </w:r>
      <w:r w:rsidRPr="00E73953">
        <w:rPr>
          <w:b/>
          <w:lang w:val="sr-Cyrl-CS"/>
        </w:rPr>
        <w:t xml:space="preserve"> пондера</w:t>
      </w:r>
    </w:p>
    <w:p w:rsidR="00E73953" w:rsidRPr="00B56EE1" w:rsidRDefault="00E73953" w:rsidP="00E73953">
      <w:pPr>
        <w:rPr>
          <w:lang w:val="sr-Cyrl-CS"/>
        </w:rPr>
      </w:pPr>
      <w:r w:rsidRPr="00B56EE1">
        <w:rPr>
          <w:lang w:val="sr-Cyrl-CS"/>
        </w:rPr>
        <w:t xml:space="preserve"> </w:t>
      </w:r>
    </w:p>
    <w:p w:rsidR="00E73953" w:rsidRPr="00B56EE1" w:rsidRDefault="00E73953" w:rsidP="00E73953">
      <w:pPr>
        <w:rPr>
          <w:lang w:val="sr-Cyrl-CS"/>
        </w:rPr>
      </w:pPr>
      <w:r w:rsidRPr="00B56EE1">
        <w:rPr>
          <w:lang w:val="sr-Cyrl-CS"/>
        </w:rPr>
        <w:tab/>
        <w:t xml:space="preserve">  </w:t>
      </w:r>
      <w:r w:rsidRPr="00B56EE1">
        <w:rPr>
          <w:lang w:val="sr-Cyrl-CS"/>
        </w:rPr>
        <w:tab/>
      </w:r>
      <w:r w:rsidRPr="00B56EE1">
        <w:rPr>
          <w:lang w:val="sr-Cyrl-CS"/>
        </w:rPr>
        <w:tab/>
      </w:r>
      <w:r w:rsidRPr="00B56EE1">
        <w:rPr>
          <w:lang w:val="sr-Cyrl-CS"/>
        </w:rPr>
        <w:tab/>
      </w:r>
      <w:r w:rsidRPr="00B56EE1">
        <w:rPr>
          <w:lang w:val="sr-Cyrl-CS"/>
        </w:rPr>
        <w:tab/>
      </w:r>
      <w:r w:rsidRPr="00B56EE1">
        <w:rPr>
          <w:lang w:val="sr-Cyrl-CS"/>
        </w:rPr>
        <w:tab/>
      </w:r>
      <w:r w:rsidRPr="00B56EE1">
        <w:rPr>
          <w:lang w:val="sr-Cyrl-CS"/>
        </w:rPr>
        <w:tab/>
        <w:t xml:space="preserve">           Најнижа цена</w:t>
      </w:r>
    </w:p>
    <w:p w:rsidR="00E73953" w:rsidRPr="00B56EE1" w:rsidRDefault="00E73953" w:rsidP="00E73953">
      <w:pPr>
        <w:ind w:firstLine="720"/>
        <w:rPr>
          <w:lang w:val="sr-Cyrl-CS"/>
        </w:rPr>
      </w:pPr>
      <w:r w:rsidRPr="00B56EE1">
        <w:rPr>
          <w:lang w:val="sr-Cyrl-CS"/>
        </w:rPr>
        <w:t>Број пондера се одређује по формули</w:t>
      </w:r>
      <w:r w:rsidRPr="00B56EE1">
        <w:rPr>
          <w:lang w:val="sr-Latn-CS"/>
        </w:rPr>
        <w:t xml:space="preserve"> </w:t>
      </w:r>
      <w:r>
        <w:rPr>
          <w:lang w:val="sr-Cyrl-CS"/>
        </w:rPr>
        <w:t>=</w:t>
      </w:r>
      <w:r>
        <w:t xml:space="preserve"> </w:t>
      </w:r>
      <w:r w:rsidRPr="00B56EE1">
        <w:rPr>
          <w:lang w:val="sr-Cyrl-CS"/>
        </w:rPr>
        <w:t>---------</w:t>
      </w:r>
      <w:r w:rsidR="00096E83">
        <w:rPr>
          <w:lang w:val="sr-Cyrl-CS"/>
        </w:rPr>
        <w:t xml:space="preserve">---------------------------- x </w:t>
      </w:r>
      <w:r w:rsidR="002D1CB7">
        <w:rPr>
          <w:lang w:val="sr-Cyrl-CS"/>
        </w:rPr>
        <w:t>55</w:t>
      </w:r>
    </w:p>
    <w:p w:rsidR="00E73953" w:rsidRPr="00B56EE1" w:rsidRDefault="00E73953" w:rsidP="00E73953">
      <w:pPr>
        <w:rPr>
          <w:lang w:val="sr-Cyrl-CS"/>
        </w:rPr>
      </w:pPr>
      <w:r w:rsidRPr="00B56EE1">
        <w:rPr>
          <w:lang w:val="sr-Cyrl-CS"/>
        </w:rPr>
        <w:tab/>
        <w:t xml:space="preserve">   </w:t>
      </w:r>
      <w:r w:rsidRPr="00B56EE1">
        <w:rPr>
          <w:lang w:val="sr-Cyrl-CS"/>
        </w:rPr>
        <w:tab/>
      </w:r>
      <w:r w:rsidRPr="00B56EE1">
        <w:rPr>
          <w:lang w:val="sr-Cyrl-CS"/>
        </w:rPr>
        <w:tab/>
      </w:r>
      <w:r w:rsidRPr="00B56EE1">
        <w:rPr>
          <w:lang w:val="sr-Cyrl-CS"/>
        </w:rPr>
        <w:tab/>
      </w:r>
      <w:r w:rsidRPr="00B56EE1">
        <w:rPr>
          <w:lang w:val="sr-Cyrl-CS"/>
        </w:rPr>
        <w:tab/>
      </w:r>
      <w:r w:rsidRPr="00B56EE1">
        <w:rPr>
          <w:lang w:val="sr-Cyrl-CS"/>
        </w:rPr>
        <w:tab/>
      </w:r>
      <w:r>
        <w:rPr>
          <w:lang w:val="sr-Cyrl-CS"/>
        </w:rPr>
        <w:tab/>
        <w:t xml:space="preserve">        </w:t>
      </w:r>
      <w:r w:rsidRPr="00B56EE1">
        <w:rPr>
          <w:lang w:val="sr-Cyrl-CS"/>
        </w:rPr>
        <w:t xml:space="preserve">  Понуђена цена</w:t>
      </w:r>
    </w:p>
    <w:p w:rsidR="00E73953" w:rsidRDefault="00E73953" w:rsidP="00E73953">
      <w:pPr>
        <w:jc w:val="both"/>
      </w:pPr>
    </w:p>
    <w:p w:rsidR="00135AFD" w:rsidRPr="00135AFD" w:rsidRDefault="00135AFD" w:rsidP="00E73953">
      <w:pPr>
        <w:jc w:val="both"/>
      </w:pPr>
    </w:p>
    <w:p w:rsidR="00096E83" w:rsidRPr="00F73DC8" w:rsidRDefault="00096E83" w:rsidP="00096E83">
      <w:pPr>
        <w:autoSpaceDE w:val="0"/>
        <w:autoSpaceDN w:val="0"/>
        <w:adjustRightInd w:val="0"/>
        <w:rPr>
          <w:b/>
          <w:bCs/>
          <w:noProof/>
          <w:color w:val="000000"/>
          <w:szCs w:val="17"/>
        </w:rPr>
      </w:pPr>
      <w:r w:rsidRPr="00F73DC8">
        <w:rPr>
          <w:b/>
          <w:bCs/>
          <w:noProof/>
          <w:color w:val="000000"/>
          <w:szCs w:val="17"/>
        </w:rPr>
        <w:t>2. КВАЛИТЕТ..................................................................</w:t>
      </w:r>
      <w:r>
        <w:rPr>
          <w:b/>
          <w:bCs/>
          <w:noProof/>
          <w:color w:val="000000"/>
          <w:szCs w:val="17"/>
        </w:rPr>
        <w:t>............................</w:t>
      </w:r>
      <w:r w:rsidR="00135AFD">
        <w:rPr>
          <w:b/>
          <w:bCs/>
          <w:noProof/>
          <w:color w:val="000000"/>
          <w:szCs w:val="17"/>
        </w:rPr>
        <w:t xml:space="preserve">.... </w:t>
      </w:r>
      <w:r w:rsidRPr="00F73DC8">
        <w:rPr>
          <w:b/>
          <w:bCs/>
          <w:noProof/>
          <w:color w:val="000000"/>
          <w:szCs w:val="17"/>
        </w:rPr>
        <w:t xml:space="preserve">до </w:t>
      </w:r>
      <w:r w:rsidR="00752577">
        <w:rPr>
          <w:b/>
          <w:bCs/>
          <w:noProof/>
          <w:color w:val="000000"/>
          <w:szCs w:val="17"/>
          <w:lang w:val="en-US"/>
        </w:rPr>
        <w:t>45</w:t>
      </w:r>
      <w:r w:rsidRPr="00F73DC8">
        <w:rPr>
          <w:b/>
          <w:bCs/>
          <w:noProof/>
          <w:color w:val="000000"/>
          <w:szCs w:val="17"/>
        </w:rPr>
        <w:t xml:space="preserve"> пондера</w:t>
      </w:r>
    </w:p>
    <w:p w:rsidR="00096E83" w:rsidRPr="00F73DC8" w:rsidRDefault="00096E83" w:rsidP="00096E83">
      <w:pPr>
        <w:autoSpaceDE w:val="0"/>
        <w:autoSpaceDN w:val="0"/>
        <w:adjustRightInd w:val="0"/>
        <w:rPr>
          <w:b/>
          <w:bCs/>
          <w:noProof/>
          <w:color w:val="000000"/>
          <w:szCs w:val="17"/>
        </w:rPr>
      </w:pPr>
    </w:p>
    <w:p w:rsidR="00752577" w:rsidRPr="00F73DC8" w:rsidRDefault="00752577" w:rsidP="00752577">
      <w:pPr>
        <w:autoSpaceDE w:val="0"/>
        <w:autoSpaceDN w:val="0"/>
        <w:adjustRightInd w:val="0"/>
        <w:jc w:val="both"/>
        <w:rPr>
          <w:bCs/>
          <w:noProof/>
          <w:color w:val="000000"/>
          <w:szCs w:val="17"/>
        </w:rPr>
      </w:pPr>
      <w:r w:rsidRPr="00F73DC8">
        <w:rPr>
          <w:bCs/>
          <w:noProof/>
          <w:color w:val="000000"/>
          <w:szCs w:val="17"/>
        </w:rPr>
        <w:t>2.1.</w:t>
      </w:r>
      <w:r w:rsidRPr="00F73DC8">
        <w:rPr>
          <w:b/>
          <w:bCs/>
          <w:noProof/>
          <w:color w:val="000000"/>
          <w:szCs w:val="17"/>
        </w:rPr>
        <w:t xml:space="preserve"> </w:t>
      </w:r>
      <w:r w:rsidRPr="00F73DC8">
        <w:rPr>
          <w:bCs/>
          <w:noProof/>
          <w:color w:val="000000"/>
          <w:szCs w:val="17"/>
        </w:rPr>
        <w:t>Производ са ЦЕ сертификатом</w:t>
      </w:r>
      <w:r>
        <w:rPr>
          <w:bCs/>
          <w:noProof/>
          <w:color w:val="000000"/>
          <w:szCs w:val="17"/>
        </w:rPr>
        <w:t>...</w:t>
      </w:r>
      <w:r w:rsidR="00135AFD">
        <w:rPr>
          <w:bCs/>
          <w:noProof/>
          <w:color w:val="000000"/>
          <w:szCs w:val="17"/>
        </w:rPr>
        <w:t>..........................................................</w:t>
      </w:r>
      <w:r w:rsidR="003479D9">
        <w:rPr>
          <w:bCs/>
          <w:noProof/>
          <w:color w:val="000000"/>
          <w:szCs w:val="17"/>
        </w:rPr>
        <w:t>.</w:t>
      </w:r>
      <w:r w:rsidR="00135AFD">
        <w:rPr>
          <w:bCs/>
          <w:noProof/>
          <w:color w:val="000000"/>
          <w:szCs w:val="17"/>
        </w:rPr>
        <w:t>.........</w:t>
      </w:r>
      <w:r w:rsidR="00727C66">
        <w:rPr>
          <w:bCs/>
          <w:noProof/>
          <w:color w:val="000000"/>
          <w:szCs w:val="17"/>
        </w:rPr>
        <w:t>.</w:t>
      </w:r>
      <w:r>
        <w:rPr>
          <w:bCs/>
          <w:noProof/>
          <w:color w:val="000000"/>
          <w:szCs w:val="17"/>
        </w:rPr>
        <w:t>10</w:t>
      </w:r>
      <w:r w:rsidRPr="00F73DC8">
        <w:rPr>
          <w:bCs/>
          <w:noProof/>
          <w:color w:val="000000"/>
          <w:szCs w:val="17"/>
        </w:rPr>
        <w:t xml:space="preserve"> пондера</w:t>
      </w:r>
    </w:p>
    <w:p w:rsidR="00752577" w:rsidRPr="00F73DC8" w:rsidRDefault="00752577" w:rsidP="00752577">
      <w:pPr>
        <w:autoSpaceDE w:val="0"/>
        <w:autoSpaceDN w:val="0"/>
        <w:adjustRightInd w:val="0"/>
        <w:jc w:val="both"/>
        <w:rPr>
          <w:bCs/>
          <w:noProof/>
          <w:color w:val="000000"/>
          <w:szCs w:val="17"/>
        </w:rPr>
      </w:pPr>
      <w:r w:rsidRPr="00F73DC8">
        <w:rPr>
          <w:bCs/>
          <w:noProof/>
          <w:color w:val="000000"/>
          <w:szCs w:val="17"/>
        </w:rPr>
        <w:t>2.2. Поседовање и примена стандарда кв</w:t>
      </w:r>
      <w:r>
        <w:rPr>
          <w:bCs/>
          <w:noProof/>
          <w:color w:val="000000"/>
          <w:szCs w:val="17"/>
        </w:rPr>
        <w:t xml:space="preserve">алитета </w:t>
      </w:r>
      <w:r w:rsidR="000119E9">
        <w:rPr>
          <w:bCs/>
          <w:noProof/>
          <w:color w:val="000000"/>
          <w:szCs w:val="17"/>
        </w:rPr>
        <w:t>ISO</w:t>
      </w:r>
      <w:r>
        <w:rPr>
          <w:bCs/>
          <w:noProof/>
          <w:color w:val="000000"/>
          <w:szCs w:val="17"/>
        </w:rPr>
        <w:t xml:space="preserve"> 9001 понуђача...</w:t>
      </w:r>
      <w:r w:rsidR="003479D9">
        <w:rPr>
          <w:bCs/>
          <w:noProof/>
          <w:color w:val="000000"/>
          <w:szCs w:val="17"/>
        </w:rPr>
        <w:t>..</w:t>
      </w:r>
      <w:r>
        <w:rPr>
          <w:bCs/>
          <w:noProof/>
          <w:color w:val="000000"/>
          <w:szCs w:val="17"/>
        </w:rPr>
        <w:t>..........</w:t>
      </w:r>
      <w:r w:rsidRPr="00F73DC8">
        <w:rPr>
          <w:bCs/>
          <w:noProof/>
          <w:color w:val="000000"/>
          <w:szCs w:val="17"/>
        </w:rPr>
        <w:t>.10 пондера</w:t>
      </w:r>
    </w:p>
    <w:p w:rsidR="00752577" w:rsidRPr="00F73DC8" w:rsidRDefault="00752577" w:rsidP="00752577">
      <w:pPr>
        <w:autoSpaceDE w:val="0"/>
        <w:autoSpaceDN w:val="0"/>
        <w:adjustRightInd w:val="0"/>
        <w:jc w:val="both"/>
        <w:rPr>
          <w:bCs/>
          <w:noProof/>
          <w:color w:val="000000"/>
          <w:szCs w:val="17"/>
        </w:rPr>
      </w:pPr>
      <w:r w:rsidRPr="00F73DC8">
        <w:rPr>
          <w:bCs/>
          <w:noProof/>
          <w:color w:val="000000"/>
          <w:szCs w:val="17"/>
        </w:rPr>
        <w:t>2.3. Поседовање и примена станд</w:t>
      </w:r>
      <w:r>
        <w:rPr>
          <w:bCs/>
          <w:noProof/>
          <w:color w:val="000000"/>
          <w:szCs w:val="17"/>
        </w:rPr>
        <w:t xml:space="preserve">арда квалитета </w:t>
      </w:r>
      <w:r w:rsidR="000119E9">
        <w:rPr>
          <w:bCs/>
          <w:noProof/>
          <w:color w:val="000000"/>
          <w:szCs w:val="17"/>
        </w:rPr>
        <w:t>ISO</w:t>
      </w:r>
      <w:r>
        <w:rPr>
          <w:bCs/>
          <w:noProof/>
          <w:color w:val="000000"/>
          <w:szCs w:val="17"/>
        </w:rPr>
        <w:t xml:space="preserve"> 13485................</w:t>
      </w:r>
      <w:r w:rsidRPr="00F73DC8">
        <w:rPr>
          <w:bCs/>
          <w:noProof/>
          <w:color w:val="000000"/>
          <w:szCs w:val="17"/>
        </w:rPr>
        <w:t>.</w:t>
      </w:r>
      <w:r w:rsidR="003479D9">
        <w:rPr>
          <w:bCs/>
          <w:noProof/>
          <w:color w:val="000000"/>
          <w:szCs w:val="17"/>
        </w:rPr>
        <w:t>..</w:t>
      </w:r>
      <w:r w:rsidRPr="00F73DC8">
        <w:rPr>
          <w:bCs/>
          <w:noProof/>
          <w:color w:val="000000"/>
          <w:szCs w:val="17"/>
        </w:rPr>
        <w:t>............20 пондера</w:t>
      </w:r>
    </w:p>
    <w:p w:rsidR="00752577" w:rsidRPr="00F73DC8" w:rsidRDefault="00752577" w:rsidP="00752577">
      <w:pPr>
        <w:autoSpaceDE w:val="0"/>
        <w:autoSpaceDN w:val="0"/>
        <w:adjustRightInd w:val="0"/>
        <w:jc w:val="both"/>
        <w:rPr>
          <w:bCs/>
          <w:noProof/>
          <w:color w:val="000000"/>
          <w:szCs w:val="17"/>
        </w:rPr>
      </w:pPr>
      <w:r>
        <w:rPr>
          <w:bCs/>
          <w:noProof/>
          <w:color w:val="000000"/>
          <w:szCs w:val="17"/>
        </w:rPr>
        <w:t>2.4.</w:t>
      </w:r>
      <w:r w:rsidRPr="00F73DC8">
        <w:rPr>
          <w:bCs/>
          <w:noProof/>
          <w:color w:val="000000"/>
          <w:szCs w:val="17"/>
        </w:rPr>
        <w:t xml:space="preserve">Поседовање уговора о заступању или овлашћење (доказ – приложити фотокопију уговора или </w:t>
      </w:r>
      <w:r w:rsidR="003479D9">
        <w:rPr>
          <w:bCs/>
          <w:noProof/>
          <w:color w:val="000000"/>
          <w:szCs w:val="17"/>
        </w:rPr>
        <w:t xml:space="preserve">оверено </w:t>
      </w:r>
      <w:r w:rsidRPr="00F73DC8">
        <w:rPr>
          <w:bCs/>
          <w:noProof/>
          <w:color w:val="000000"/>
          <w:szCs w:val="17"/>
        </w:rPr>
        <w:t>овлашћењ</w:t>
      </w:r>
      <w:r w:rsidR="003479D9">
        <w:rPr>
          <w:bCs/>
          <w:noProof/>
          <w:color w:val="000000"/>
          <w:szCs w:val="17"/>
        </w:rPr>
        <w:t>е на меморандуму</w:t>
      </w:r>
      <w:r w:rsidRPr="00F73DC8">
        <w:rPr>
          <w:bCs/>
          <w:noProof/>
          <w:color w:val="000000"/>
          <w:szCs w:val="17"/>
        </w:rPr>
        <w:t>).</w:t>
      </w:r>
      <w:r w:rsidR="003479D9">
        <w:rPr>
          <w:bCs/>
          <w:noProof/>
          <w:color w:val="000000"/>
          <w:szCs w:val="17"/>
        </w:rPr>
        <w:t>...............................</w:t>
      </w:r>
      <w:r w:rsidRPr="00F73DC8">
        <w:rPr>
          <w:bCs/>
          <w:noProof/>
          <w:color w:val="000000"/>
          <w:szCs w:val="17"/>
        </w:rPr>
        <w:t>...</w:t>
      </w:r>
      <w:r w:rsidR="003479D9">
        <w:rPr>
          <w:bCs/>
          <w:noProof/>
          <w:color w:val="000000"/>
          <w:szCs w:val="17"/>
        </w:rPr>
        <w:t>.</w:t>
      </w:r>
      <w:r w:rsidRPr="00F73DC8">
        <w:rPr>
          <w:bCs/>
          <w:noProof/>
          <w:color w:val="000000"/>
          <w:szCs w:val="17"/>
        </w:rPr>
        <w:t>............5 пондера</w:t>
      </w:r>
    </w:p>
    <w:p w:rsidR="00CC055C" w:rsidRPr="00407855" w:rsidRDefault="0024663D">
      <w:r w:rsidRPr="00F73DC8">
        <w:rPr>
          <w:bCs/>
          <w:noProof/>
          <w:color w:val="000000"/>
          <w:szCs w:val="17"/>
        </w:rPr>
        <w:t>2.1.а. Производ са неком другом ознаком квалитета уколико производ не поседује неки од претходна два наведена стандарда квалитета..........................</w:t>
      </w:r>
      <w:r>
        <w:rPr>
          <w:bCs/>
          <w:noProof/>
          <w:color w:val="000000"/>
          <w:szCs w:val="17"/>
        </w:rPr>
        <w:t>.......</w:t>
      </w:r>
      <w:r w:rsidRPr="00F73DC8">
        <w:rPr>
          <w:bCs/>
          <w:noProof/>
          <w:color w:val="000000"/>
          <w:szCs w:val="17"/>
        </w:rPr>
        <w:t>.................10 пондера</w:t>
      </w:r>
      <w:r w:rsidRPr="00407855">
        <w:t xml:space="preserve"> </w:t>
      </w:r>
      <w:r w:rsidR="00CC055C" w:rsidRPr="00407855">
        <w:br w:type="page"/>
      </w:r>
    </w:p>
    <w:p w:rsidR="00CC055C" w:rsidRPr="00407855" w:rsidRDefault="00CC055C" w:rsidP="00CC055C">
      <w:pPr>
        <w:jc w:val="both"/>
        <w:rPr>
          <w:lang w:val="sr-Cyrl-CS"/>
        </w:rPr>
      </w:pPr>
      <w:r w:rsidRPr="00407855">
        <w:rPr>
          <w:lang w:val="sr-Cyrl-CS"/>
        </w:rPr>
        <w:lastRenderedPageBreak/>
        <w:t>____________________________</w:t>
      </w:r>
    </w:p>
    <w:p w:rsidR="00CC055C" w:rsidRPr="00407855" w:rsidRDefault="00AA4899" w:rsidP="00CC055C">
      <w:pPr>
        <w:jc w:val="both"/>
        <w:rPr>
          <w:lang w:val="sr-Cyrl-CS"/>
        </w:rPr>
      </w:pPr>
      <w:r>
        <w:rPr>
          <w:lang w:val="sr-Cyrl-CS"/>
        </w:rPr>
        <w:t xml:space="preserve">      </w:t>
      </w:r>
      <w:r w:rsidR="00CC055C" w:rsidRPr="00407855">
        <w:rPr>
          <w:lang w:val="sr-Cyrl-CS"/>
        </w:rPr>
        <w:t>(Тачан назив понуђача)</w:t>
      </w:r>
    </w:p>
    <w:p w:rsidR="00CC055C" w:rsidRPr="00407855" w:rsidRDefault="00AA4899" w:rsidP="00CC055C">
      <w:pPr>
        <w:jc w:val="both"/>
        <w:rPr>
          <w:lang w:val="sr-Cyrl-CS"/>
        </w:rPr>
      </w:pPr>
      <w:r>
        <w:rPr>
          <w:lang w:val="sr-Cyrl-CS"/>
        </w:rPr>
        <w:t xml:space="preserve">   </w:t>
      </w:r>
    </w:p>
    <w:p w:rsidR="00CC055C" w:rsidRPr="00407855" w:rsidRDefault="00F0579E" w:rsidP="00CC055C">
      <w:pPr>
        <w:jc w:val="both"/>
        <w:rPr>
          <w:lang w:val="sr-Cyrl-CS"/>
        </w:rPr>
      </w:pPr>
      <w:r w:rsidRPr="00407855">
        <w:rPr>
          <w:lang w:val="sr-Cyrl-CS"/>
        </w:rPr>
        <w:t>____________________________</w:t>
      </w:r>
    </w:p>
    <w:p w:rsidR="00CC055C" w:rsidRPr="00F0579E" w:rsidRDefault="00AA4899" w:rsidP="00CC055C">
      <w:pPr>
        <w:jc w:val="both"/>
        <w:rPr>
          <w:lang w:val="sr-Cyrl-CS"/>
        </w:rPr>
      </w:pPr>
      <w:r>
        <w:rPr>
          <w:lang w:val="sr-Cyrl-CS"/>
        </w:rPr>
        <w:t xml:space="preserve">         </w:t>
      </w:r>
      <w:r w:rsidR="00CC055C" w:rsidRPr="00407855">
        <w:rPr>
          <w:lang w:val="sr-Cyrl-CS"/>
        </w:rPr>
        <w:t>(Адреса понуђача)</w:t>
      </w:r>
    </w:p>
    <w:p w:rsidR="00CC055C" w:rsidRPr="00CC055C" w:rsidRDefault="00CC055C" w:rsidP="00CC055C">
      <w:pPr>
        <w:jc w:val="both"/>
        <w:rPr>
          <w:highlight w:val="yellow"/>
          <w:lang w:val="sr-Cyrl-CS"/>
        </w:rPr>
      </w:pPr>
    </w:p>
    <w:p w:rsidR="00CC055C" w:rsidRDefault="00CC055C" w:rsidP="00CC055C">
      <w:pPr>
        <w:jc w:val="center"/>
        <w:rPr>
          <w:b/>
          <w:lang w:val="sr-Cyrl-CS"/>
        </w:rPr>
      </w:pPr>
      <w:bookmarkStart w:id="28" w:name="_Toc311630098"/>
      <w:bookmarkStart w:id="29" w:name="_Toc311630144"/>
      <w:bookmarkStart w:id="30" w:name="_Toc311630308"/>
      <w:bookmarkStart w:id="31" w:name="_Toc311630388"/>
      <w:bookmarkStart w:id="32" w:name="_Toc318711579"/>
      <w:bookmarkStart w:id="33" w:name="_Toc353479478"/>
      <w:r w:rsidRPr="006D242F">
        <w:rPr>
          <w:b/>
          <w:lang w:val="sr-Cyrl-CS"/>
        </w:rPr>
        <w:t>ОБРАЗАЦ</w:t>
      </w:r>
      <w:bookmarkStart w:id="34" w:name="_Toc311630099"/>
      <w:bookmarkStart w:id="35" w:name="_Toc311630145"/>
      <w:bookmarkEnd w:id="28"/>
      <w:bookmarkEnd w:id="29"/>
      <w:r w:rsidR="00A72E63" w:rsidRPr="006D242F">
        <w:rPr>
          <w:b/>
          <w:lang w:val="sr-Cyrl-CS"/>
        </w:rPr>
        <w:t xml:space="preserve"> ЗА УНОШЕЊЕ </w:t>
      </w:r>
      <w:r w:rsidRPr="006D242F">
        <w:rPr>
          <w:b/>
          <w:lang w:val="sr-Cyrl-CS"/>
        </w:rPr>
        <w:t>ПОДАТАКА ИЗ ПОНУДЕ КОЈИ СУ ОДРЕЂЕНИ КАО ЕЛЕМЕНТИ КРИТЕРИЈУМА</w:t>
      </w:r>
      <w:bookmarkEnd w:id="30"/>
      <w:bookmarkEnd w:id="31"/>
      <w:bookmarkEnd w:id="32"/>
      <w:bookmarkEnd w:id="33"/>
      <w:bookmarkEnd w:id="34"/>
      <w:bookmarkEnd w:id="35"/>
    </w:p>
    <w:p w:rsidR="00AA4899" w:rsidRPr="00F0579E" w:rsidRDefault="00AA4899" w:rsidP="00CC055C">
      <w:pPr>
        <w:jc w:val="center"/>
        <w:rPr>
          <w:b/>
          <w:lang w:val="sr-Cyrl-CS"/>
        </w:rPr>
      </w:pPr>
    </w:p>
    <w:p w:rsidR="00CC055C" w:rsidRPr="00F0579E" w:rsidRDefault="00CC055C" w:rsidP="00CC055C">
      <w:pPr>
        <w:jc w:val="center"/>
        <w:rPr>
          <w:lang w:val="sr-Cyrl-CS"/>
        </w:rPr>
      </w:pPr>
      <w:r w:rsidRPr="00F0579E">
        <w:rPr>
          <w:lang w:val="sr-Cyrl-CS"/>
        </w:rPr>
        <w:t xml:space="preserve">у поступку број </w:t>
      </w:r>
      <w:r w:rsidR="0042435B">
        <w:rPr>
          <w:lang w:val="sr-Cyrl-CS"/>
        </w:rPr>
        <w:t>147-</w:t>
      </w:r>
      <w:r w:rsidR="00547512">
        <w:rPr>
          <w:lang w:val="sr-Cyrl-CS"/>
        </w:rPr>
        <w:t>15</w:t>
      </w:r>
      <w:r w:rsidR="0023541D">
        <w:rPr>
          <w:lang w:val="sr-Cyrl-CS"/>
        </w:rPr>
        <w:t>-О</w:t>
      </w:r>
      <w:r w:rsidR="00E27C89">
        <w:rPr>
          <w:lang w:val="sr-Cyrl-CS"/>
        </w:rPr>
        <w:t>, партија ____</w:t>
      </w:r>
    </w:p>
    <w:p w:rsidR="00CC055C" w:rsidRPr="00CC055C" w:rsidRDefault="00CC055C" w:rsidP="00CC055C">
      <w:pPr>
        <w:jc w:val="both"/>
        <w:rPr>
          <w:highlight w:val="yellow"/>
          <w:lang w:val="sr-Cyrl-CS"/>
        </w:rPr>
      </w:pPr>
    </w:p>
    <w:p w:rsidR="00CC055C" w:rsidRPr="005911CF" w:rsidRDefault="00CC055C" w:rsidP="005911CF">
      <w:pPr>
        <w:ind w:firstLine="720"/>
        <w:jc w:val="both"/>
      </w:pPr>
      <w:r w:rsidRPr="00F0579E">
        <w:rPr>
          <w:lang w:val="sr-Cyrl-CS"/>
        </w:rPr>
        <w:t>Понуђачи су дужни да попуне овај образац тако што ће у њега унети податке из понуде који су одређени као елементи критеријума. Подаци морају одговарати доказима који се морају доставити у прилогу и то истим редоследом којим су наведени у овом обрасцу.</w:t>
      </w:r>
    </w:p>
    <w:tbl>
      <w:tblPr>
        <w:tblW w:w="8720" w:type="dxa"/>
        <w:jc w:val="center"/>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0"/>
        <w:gridCol w:w="2910"/>
      </w:tblGrid>
      <w:tr w:rsidR="00AA4899" w:rsidRPr="00F73DC8" w:rsidTr="00AA4899">
        <w:trPr>
          <w:jc w:val="center"/>
        </w:trPr>
        <w:tc>
          <w:tcPr>
            <w:tcW w:w="5810" w:type="dxa"/>
            <w:vAlign w:val="center"/>
          </w:tcPr>
          <w:p w:rsidR="00AA4899" w:rsidRPr="00564791" w:rsidRDefault="00AA4899" w:rsidP="00AA4899">
            <w:pPr>
              <w:autoSpaceDE w:val="0"/>
              <w:autoSpaceDN w:val="0"/>
              <w:adjustRightInd w:val="0"/>
              <w:rPr>
                <w:noProof/>
              </w:rPr>
            </w:pPr>
            <w:r w:rsidRPr="00F73DC8">
              <w:rPr>
                <w:b/>
                <w:noProof/>
              </w:rPr>
              <w:t>1. ПОНУЂЕНА ЦЕНА</w:t>
            </w:r>
            <w:r w:rsidRPr="00F73DC8">
              <w:rPr>
                <w:noProof/>
              </w:rPr>
              <w:t xml:space="preserve"> (са ПДВ-ом)</w:t>
            </w:r>
          </w:p>
          <w:p w:rsidR="00AA4899" w:rsidRPr="00F73DC8" w:rsidRDefault="00AA4899" w:rsidP="00AA4899">
            <w:pPr>
              <w:autoSpaceDE w:val="0"/>
              <w:autoSpaceDN w:val="0"/>
              <w:adjustRightInd w:val="0"/>
              <w:rPr>
                <w:b/>
                <w:bCs/>
                <w:noProof/>
                <w:lang w:val="sr-Latn-CS"/>
              </w:rPr>
            </w:pPr>
          </w:p>
        </w:tc>
        <w:tc>
          <w:tcPr>
            <w:tcW w:w="2910" w:type="dxa"/>
            <w:vAlign w:val="center"/>
          </w:tcPr>
          <w:p w:rsidR="00AA4899" w:rsidRPr="00F73DC8" w:rsidRDefault="00AA4899" w:rsidP="00AA4899">
            <w:pPr>
              <w:keepNext/>
              <w:autoSpaceDE w:val="0"/>
              <w:autoSpaceDN w:val="0"/>
              <w:adjustRightInd w:val="0"/>
              <w:jc w:val="center"/>
              <w:outlineLvl w:val="0"/>
              <w:rPr>
                <w:bCs/>
                <w:noProof/>
                <w:lang w:val="sr-Latn-CS"/>
              </w:rPr>
            </w:pPr>
          </w:p>
          <w:p w:rsidR="00AA4899" w:rsidRDefault="00AA4899">
            <w:r w:rsidRPr="00F73DC8">
              <w:rPr>
                <w:bCs/>
                <w:noProof/>
                <w:lang w:val="sr-Latn-CS"/>
              </w:rPr>
              <w:t>__________</w:t>
            </w:r>
            <w:r w:rsidRPr="00F73DC8">
              <w:rPr>
                <w:bCs/>
                <w:noProof/>
              </w:rPr>
              <w:t>динара</w:t>
            </w:r>
          </w:p>
          <w:p w:rsidR="00AA4899" w:rsidRPr="00F73DC8" w:rsidRDefault="00AA4899" w:rsidP="00AA4899">
            <w:pPr>
              <w:keepNext/>
              <w:autoSpaceDE w:val="0"/>
              <w:autoSpaceDN w:val="0"/>
              <w:adjustRightInd w:val="0"/>
              <w:jc w:val="center"/>
              <w:outlineLvl w:val="0"/>
              <w:rPr>
                <w:bCs/>
                <w:noProof/>
                <w:lang w:val="sr-Latn-CS"/>
              </w:rPr>
            </w:pPr>
          </w:p>
        </w:tc>
      </w:tr>
      <w:tr w:rsidR="00AA4899" w:rsidRPr="00F73DC8" w:rsidTr="00AA4899">
        <w:trPr>
          <w:jc w:val="center"/>
        </w:trPr>
        <w:tc>
          <w:tcPr>
            <w:tcW w:w="5810" w:type="dxa"/>
            <w:vAlign w:val="center"/>
          </w:tcPr>
          <w:p w:rsidR="00AA4899" w:rsidRDefault="00AA4899" w:rsidP="00AA4899">
            <w:r w:rsidRPr="00F73DC8">
              <w:rPr>
                <w:b/>
                <w:bCs/>
                <w:noProof/>
              </w:rPr>
              <w:t>2. КВАЛИТЕТ</w:t>
            </w:r>
          </w:p>
          <w:p w:rsidR="00AA4899" w:rsidRPr="00F73DC8" w:rsidRDefault="00AA4899" w:rsidP="00AA4899">
            <w:pPr>
              <w:autoSpaceDE w:val="0"/>
              <w:autoSpaceDN w:val="0"/>
              <w:adjustRightInd w:val="0"/>
              <w:rPr>
                <w:b/>
                <w:bCs/>
                <w:noProof/>
                <w:lang w:val="sr-Latn-CS"/>
              </w:rPr>
            </w:pPr>
          </w:p>
        </w:tc>
        <w:tc>
          <w:tcPr>
            <w:tcW w:w="2910" w:type="dxa"/>
            <w:vAlign w:val="center"/>
          </w:tcPr>
          <w:p w:rsidR="00AA4899" w:rsidRDefault="00AA4899">
            <w:r w:rsidRPr="00F73DC8">
              <w:rPr>
                <w:bCs/>
                <w:noProof/>
              </w:rPr>
              <w:t>Уписати: "у прилогу" или "нема"</w:t>
            </w:r>
          </w:p>
          <w:p w:rsidR="00AA4899" w:rsidRPr="00F73DC8" w:rsidRDefault="00AA4899" w:rsidP="00AA4899">
            <w:pPr>
              <w:autoSpaceDE w:val="0"/>
              <w:autoSpaceDN w:val="0"/>
              <w:adjustRightInd w:val="0"/>
              <w:jc w:val="center"/>
              <w:rPr>
                <w:bCs/>
                <w:noProof/>
                <w:lang w:val="sr-Latn-CS"/>
              </w:rPr>
            </w:pPr>
          </w:p>
        </w:tc>
      </w:tr>
      <w:tr w:rsidR="00AA4899" w:rsidRPr="00F73DC8" w:rsidTr="00D35180">
        <w:trPr>
          <w:jc w:val="center"/>
        </w:trPr>
        <w:tc>
          <w:tcPr>
            <w:tcW w:w="5810" w:type="dxa"/>
            <w:vAlign w:val="center"/>
          </w:tcPr>
          <w:p w:rsidR="00AA4899" w:rsidRPr="00F73DC8" w:rsidRDefault="003656E4" w:rsidP="00727C66">
            <w:pPr>
              <w:rPr>
                <w:b/>
                <w:bCs/>
                <w:noProof/>
                <w:lang w:val="sr-Latn-CS"/>
              </w:rPr>
            </w:pPr>
            <w:r w:rsidRPr="00F73DC8">
              <w:rPr>
                <w:bCs/>
                <w:noProof/>
                <w:color w:val="000000"/>
                <w:szCs w:val="17"/>
              </w:rPr>
              <w:t>2.1.</w:t>
            </w:r>
            <w:r w:rsidRPr="00F73DC8">
              <w:rPr>
                <w:b/>
                <w:bCs/>
                <w:noProof/>
                <w:color w:val="000000"/>
                <w:szCs w:val="17"/>
              </w:rPr>
              <w:t xml:space="preserve"> </w:t>
            </w:r>
            <w:r w:rsidRPr="00F73DC8">
              <w:rPr>
                <w:bCs/>
                <w:noProof/>
                <w:color w:val="000000"/>
                <w:szCs w:val="17"/>
              </w:rPr>
              <w:t xml:space="preserve">Производ са ЦЕ сертификатом </w:t>
            </w:r>
          </w:p>
        </w:tc>
        <w:tc>
          <w:tcPr>
            <w:tcW w:w="2910" w:type="dxa"/>
            <w:vAlign w:val="center"/>
          </w:tcPr>
          <w:p w:rsidR="00AA4899" w:rsidRPr="00F73DC8" w:rsidRDefault="00AA4899" w:rsidP="00AA4899">
            <w:pPr>
              <w:autoSpaceDE w:val="0"/>
              <w:autoSpaceDN w:val="0"/>
              <w:adjustRightInd w:val="0"/>
              <w:jc w:val="center"/>
              <w:rPr>
                <w:bCs/>
                <w:noProof/>
                <w:lang w:val="sr-Latn-CS"/>
              </w:rPr>
            </w:pPr>
          </w:p>
          <w:p w:rsidR="00AA4899" w:rsidRPr="00F73DC8" w:rsidRDefault="00AA4899" w:rsidP="00AA4899">
            <w:pPr>
              <w:autoSpaceDE w:val="0"/>
              <w:autoSpaceDN w:val="0"/>
              <w:adjustRightInd w:val="0"/>
              <w:jc w:val="center"/>
              <w:rPr>
                <w:b/>
                <w:bCs/>
                <w:noProof/>
                <w:lang w:val="sr-Latn-CS"/>
              </w:rPr>
            </w:pPr>
            <w:r w:rsidRPr="00F73DC8">
              <w:rPr>
                <w:b/>
                <w:bCs/>
                <w:noProof/>
                <w:lang w:val="sr-Latn-CS"/>
              </w:rPr>
              <w:t>____________________</w:t>
            </w:r>
          </w:p>
        </w:tc>
      </w:tr>
      <w:tr w:rsidR="00AA4899" w:rsidRPr="00F73DC8" w:rsidTr="00D35180">
        <w:trPr>
          <w:jc w:val="center"/>
        </w:trPr>
        <w:tc>
          <w:tcPr>
            <w:tcW w:w="5810" w:type="dxa"/>
            <w:vAlign w:val="center"/>
          </w:tcPr>
          <w:p w:rsidR="00AA4899" w:rsidRDefault="00AA4899" w:rsidP="00D35180">
            <w:pPr>
              <w:rPr>
                <w:noProof/>
              </w:rPr>
            </w:pPr>
          </w:p>
          <w:p w:rsidR="00D35180" w:rsidRDefault="003656E4" w:rsidP="00D227E7">
            <w:r w:rsidRPr="00F73DC8">
              <w:rPr>
                <w:bCs/>
                <w:noProof/>
                <w:color w:val="000000"/>
                <w:szCs w:val="17"/>
              </w:rPr>
              <w:t>2.2. Поседовање и примена стандарда кв</w:t>
            </w:r>
            <w:r>
              <w:rPr>
                <w:bCs/>
                <w:noProof/>
                <w:color w:val="000000"/>
                <w:szCs w:val="17"/>
              </w:rPr>
              <w:t xml:space="preserve">алитета </w:t>
            </w:r>
            <w:r w:rsidR="000119E9">
              <w:rPr>
                <w:bCs/>
                <w:noProof/>
                <w:color w:val="000000"/>
                <w:szCs w:val="17"/>
              </w:rPr>
              <w:t>ISO</w:t>
            </w:r>
            <w:r>
              <w:rPr>
                <w:bCs/>
                <w:noProof/>
                <w:color w:val="000000"/>
                <w:szCs w:val="17"/>
              </w:rPr>
              <w:t xml:space="preserve"> 9001 понуђача</w:t>
            </w:r>
          </w:p>
          <w:p w:rsidR="00AA4899" w:rsidRPr="00F73DC8" w:rsidRDefault="00AA4899" w:rsidP="00D35180">
            <w:pPr>
              <w:autoSpaceDE w:val="0"/>
              <w:autoSpaceDN w:val="0"/>
              <w:adjustRightInd w:val="0"/>
              <w:rPr>
                <w:b/>
                <w:bCs/>
                <w:noProof/>
                <w:lang w:val="sr-Latn-CS"/>
              </w:rPr>
            </w:pPr>
          </w:p>
        </w:tc>
        <w:tc>
          <w:tcPr>
            <w:tcW w:w="2910" w:type="dxa"/>
            <w:vAlign w:val="center"/>
          </w:tcPr>
          <w:p w:rsidR="00AA4899" w:rsidRPr="00F73DC8" w:rsidRDefault="00AA4899" w:rsidP="00AA4899">
            <w:pPr>
              <w:autoSpaceDE w:val="0"/>
              <w:autoSpaceDN w:val="0"/>
              <w:adjustRightInd w:val="0"/>
              <w:jc w:val="center"/>
              <w:rPr>
                <w:bCs/>
                <w:noProof/>
                <w:lang w:val="sr-Latn-CS"/>
              </w:rPr>
            </w:pPr>
          </w:p>
          <w:p w:rsidR="00AA4899" w:rsidRPr="00F73DC8" w:rsidRDefault="00AA4899" w:rsidP="00AA4899">
            <w:pPr>
              <w:autoSpaceDE w:val="0"/>
              <w:autoSpaceDN w:val="0"/>
              <w:adjustRightInd w:val="0"/>
              <w:jc w:val="center"/>
              <w:rPr>
                <w:b/>
                <w:bCs/>
                <w:noProof/>
                <w:lang w:val="sr-Latn-CS"/>
              </w:rPr>
            </w:pPr>
            <w:r w:rsidRPr="00F73DC8">
              <w:rPr>
                <w:b/>
                <w:bCs/>
                <w:noProof/>
                <w:lang w:val="sr-Latn-CS"/>
              </w:rPr>
              <w:t>____________________</w:t>
            </w:r>
          </w:p>
        </w:tc>
      </w:tr>
      <w:tr w:rsidR="00AA4899" w:rsidRPr="00F73DC8" w:rsidTr="00D35180">
        <w:trPr>
          <w:jc w:val="center"/>
        </w:trPr>
        <w:tc>
          <w:tcPr>
            <w:tcW w:w="5810" w:type="dxa"/>
            <w:vAlign w:val="center"/>
          </w:tcPr>
          <w:p w:rsidR="00AA4899" w:rsidRDefault="00AA4899" w:rsidP="00D35180">
            <w:pPr>
              <w:rPr>
                <w:noProof/>
              </w:rPr>
            </w:pPr>
          </w:p>
          <w:p w:rsidR="00D35180" w:rsidRDefault="003656E4" w:rsidP="00D227E7">
            <w:r w:rsidRPr="00F73DC8">
              <w:rPr>
                <w:bCs/>
                <w:noProof/>
                <w:color w:val="000000"/>
                <w:szCs w:val="17"/>
              </w:rPr>
              <w:t>2.3. Поседовање и примена станд</w:t>
            </w:r>
            <w:r>
              <w:rPr>
                <w:bCs/>
                <w:noProof/>
                <w:color w:val="000000"/>
                <w:szCs w:val="17"/>
              </w:rPr>
              <w:t xml:space="preserve">арда квалитета </w:t>
            </w:r>
            <w:r w:rsidR="000119E9">
              <w:rPr>
                <w:bCs/>
                <w:noProof/>
                <w:color w:val="000000"/>
                <w:szCs w:val="17"/>
              </w:rPr>
              <w:t>ISO</w:t>
            </w:r>
            <w:r>
              <w:rPr>
                <w:bCs/>
                <w:noProof/>
                <w:color w:val="000000"/>
                <w:szCs w:val="17"/>
              </w:rPr>
              <w:t xml:space="preserve"> 13485</w:t>
            </w:r>
          </w:p>
          <w:p w:rsidR="00AA4899" w:rsidRPr="00F73DC8" w:rsidRDefault="00AA4899" w:rsidP="00D35180">
            <w:pPr>
              <w:autoSpaceDE w:val="0"/>
              <w:autoSpaceDN w:val="0"/>
              <w:adjustRightInd w:val="0"/>
              <w:rPr>
                <w:b/>
                <w:bCs/>
                <w:noProof/>
                <w:lang w:val="sr-Latn-CS"/>
              </w:rPr>
            </w:pPr>
          </w:p>
        </w:tc>
        <w:tc>
          <w:tcPr>
            <w:tcW w:w="2910" w:type="dxa"/>
            <w:vAlign w:val="center"/>
          </w:tcPr>
          <w:p w:rsidR="00AA4899" w:rsidRPr="00F73DC8" w:rsidRDefault="00AA4899" w:rsidP="00AA4899">
            <w:pPr>
              <w:autoSpaceDE w:val="0"/>
              <w:autoSpaceDN w:val="0"/>
              <w:adjustRightInd w:val="0"/>
              <w:jc w:val="center"/>
              <w:rPr>
                <w:b/>
                <w:bCs/>
                <w:noProof/>
                <w:lang w:val="sr-Latn-CS"/>
              </w:rPr>
            </w:pPr>
          </w:p>
          <w:p w:rsidR="00AA4899" w:rsidRPr="00F73DC8" w:rsidRDefault="00AA4899" w:rsidP="00AA4899">
            <w:pPr>
              <w:autoSpaceDE w:val="0"/>
              <w:autoSpaceDN w:val="0"/>
              <w:adjustRightInd w:val="0"/>
              <w:jc w:val="center"/>
              <w:rPr>
                <w:b/>
                <w:bCs/>
                <w:noProof/>
                <w:lang w:val="sr-Latn-CS"/>
              </w:rPr>
            </w:pPr>
            <w:r w:rsidRPr="00F73DC8">
              <w:rPr>
                <w:b/>
                <w:bCs/>
                <w:noProof/>
                <w:lang w:val="sr-Latn-CS"/>
              </w:rPr>
              <w:t>____________________</w:t>
            </w:r>
          </w:p>
        </w:tc>
      </w:tr>
      <w:tr w:rsidR="003656E4" w:rsidRPr="00F73DC8" w:rsidTr="003656E4">
        <w:trPr>
          <w:jc w:val="center"/>
        </w:trPr>
        <w:tc>
          <w:tcPr>
            <w:tcW w:w="5810" w:type="dxa"/>
            <w:vAlign w:val="center"/>
          </w:tcPr>
          <w:p w:rsidR="003656E4" w:rsidRDefault="003656E4" w:rsidP="00D35180">
            <w:pPr>
              <w:rPr>
                <w:noProof/>
              </w:rPr>
            </w:pPr>
            <w:r>
              <w:rPr>
                <w:bCs/>
                <w:noProof/>
                <w:color w:val="000000"/>
                <w:szCs w:val="17"/>
              </w:rPr>
              <w:t>2.4.</w:t>
            </w:r>
            <w:r w:rsidRPr="00F73DC8">
              <w:rPr>
                <w:bCs/>
                <w:noProof/>
                <w:color w:val="000000"/>
                <w:szCs w:val="17"/>
              </w:rPr>
              <w:t>Поседовање уговора о заступању или овлашћење за заступање овлашћеног заступника (доказ – приложити фотокопију уговора или овлашћења)</w:t>
            </w:r>
          </w:p>
        </w:tc>
        <w:tc>
          <w:tcPr>
            <w:tcW w:w="2910" w:type="dxa"/>
            <w:vAlign w:val="center"/>
          </w:tcPr>
          <w:p w:rsidR="003656E4" w:rsidRPr="003656E4" w:rsidRDefault="003656E4" w:rsidP="003656E4">
            <w:pPr>
              <w:autoSpaceDE w:val="0"/>
              <w:autoSpaceDN w:val="0"/>
              <w:adjustRightInd w:val="0"/>
              <w:jc w:val="center"/>
              <w:rPr>
                <w:b/>
                <w:bCs/>
                <w:noProof/>
              </w:rPr>
            </w:pPr>
            <w:r>
              <w:rPr>
                <w:b/>
                <w:bCs/>
                <w:noProof/>
              </w:rPr>
              <w:t>__________________</w:t>
            </w:r>
          </w:p>
        </w:tc>
      </w:tr>
      <w:tr w:rsidR="003656E4" w:rsidRPr="00F73DC8" w:rsidTr="00D35180">
        <w:trPr>
          <w:jc w:val="center"/>
        </w:trPr>
        <w:tc>
          <w:tcPr>
            <w:tcW w:w="5810" w:type="dxa"/>
            <w:vAlign w:val="center"/>
          </w:tcPr>
          <w:p w:rsidR="003656E4" w:rsidRDefault="003656E4" w:rsidP="00D35180">
            <w:pPr>
              <w:rPr>
                <w:noProof/>
              </w:rPr>
            </w:pPr>
            <w:r w:rsidRPr="00F73DC8">
              <w:rPr>
                <w:bCs/>
                <w:noProof/>
                <w:color w:val="000000"/>
                <w:szCs w:val="17"/>
              </w:rPr>
              <w:t>2.1.а. Производ са неком другом ознаком квалитета уколико производ не поседује неки од претходна два наведена стандарда квалитета</w:t>
            </w:r>
          </w:p>
        </w:tc>
        <w:tc>
          <w:tcPr>
            <w:tcW w:w="2910" w:type="dxa"/>
            <w:vAlign w:val="center"/>
          </w:tcPr>
          <w:p w:rsidR="003656E4" w:rsidRPr="003656E4" w:rsidRDefault="003656E4" w:rsidP="00AA4899">
            <w:pPr>
              <w:autoSpaceDE w:val="0"/>
              <w:autoSpaceDN w:val="0"/>
              <w:adjustRightInd w:val="0"/>
              <w:jc w:val="center"/>
              <w:rPr>
                <w:b/>
                <w:bCs/>
                <w:noProof/>
              </w:rPr>
            </w:pPr>
            <w:r>
              <w:rPr>
                <w:b/>
                <w:bCs/>
                <w:noProof/>
              </w:rPr>
              <w:t>__________________</w:t>
            </w:r>
          </w:p>
        </w:tc>
      </w:tr>
    </w:tbl>
    <w:p w:rsidR="00AA4899" w:rsidRPr="005911CF" w:rsidRDefault="00AA4899" w:rsidP="005911CF">
      <w:pPr>
        <w:jc w:val="both"/>
      </w:pPr>
    </w:p>
    <w:p w:rsidR="00CC055C" w:rsidRPr="00F0579E" w:rsidRDefault="00F0579E" w:rsidP="00A72E63">
      <w:pPr>
        <w:ind w:firstLine="720"/>
        <w:jc w:val="both"/>
        <w:rPr>
          <w:lang w:val="sr-Cyrl-CS"/>
        </w:rPr>
      </w:pPr>
      <w:r w:rsidRPr="00F0579E">
        <w:rPr>
          <w:lang w:val="sr-Cyrl-CS"/>
        </w:rPr>
        <w:t xml:space="preserve">У случају </w:t>
      </w:r>
      <w:r w:rsidR="00CC055C" w:rsidRPr="00F0579E">
        <w:rPr>
          <w:lang w:val="sr-Cyrl-CS"/>
        </w:rPr>
        <w:t>неслагања података из овог обрасца и података садржаних у приложеним доказима, меродавни су подаци из доказа.</w:t>
      </w:r>
    </w:p>
    <w:p w:rsidR="00A72E63" w:rsidRPr="005911CF" w:rsidRDefault="00A72E63" w:rsidP="00A72E63">
      <w:pPr>
        <w:rPr>
          <w:b/>
          <w:highlight w:val="yellow"/>
        </w:rPr>
      </w:pPr>
    </w:p>
    <w:p w:rsidR="00F0579E" w:rsidRDefault="00F0579E" w:rsidP="00A72E63">
      <w:pPr>
        <w:rPr>
          <w:highlight w:val="yellow"/>
        </w:rPr>
      </w:pPr>
    </w:p>
    <w:p w:rsidR="00A72E63" w:rsidRPr="00360C44" w:rsidRDefault="001818E2" w:rsidP="00A72E63">
      <w:r>
        <w:rPr>
          <w:noProof/>
          <w:lang w:val="en-US"/>
        </w:rPr>
        <mc:AlternateContent>
          <mc:Choice Requires="wps">
            <w:drawing>
              <wp:anchor distT="4294967292" distB="4294967292" distL="114300" distR="114300" simplePos="0" relativeHeight="251669504" behindDoc="0" locked="0" layoutInCell="1" allowOverlap="1">
                <wp:simplePos x="0" y="0"/>
                <wp:positionH relativeFrom="column">
                  <wp:posOffset>4109720</wp:posOffset>
                </wp:positionH>
                <wp:positionV relativeFrom="paragraph">
                  <wp:posOffset>163829</wp:posOffset>
                </wp:positionV>
                <wp:extent cx="1466850" cy="0"/>
                <wp:effectExtent l="0" t="0" r="19050" b="19050"/>
                <wp:wrapNone/>
                <wp:docPr id="6"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68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3" o:spid="_x0000_s1026" type="#_x0000_t32" style="position:absolute;margin-left:323.6pt;margin-top:12.9pt;width:115.5pt;height:0;z-index:25166950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"/>
            </w:pict>
          </mc:Fallback>
        </mc:AlternateContent>
      </w:r>
      <w:r>
        <w:rPr>
          <w:noProof/>
          <w:lang w:val="en-US"/>
        </w:rPr>
        <mc:AlternateContent>
          <mc:Choice Requires="wps">
            <w:drawing>
              <wp:anchor distT="4294967292" distB="4294967292" distL="114300" distR="114300" simplePos="0" relativeHeight="251670528" behindDoc="0" locked="0" layoutInCell="1" allowOverlap="1">
                <wp:simplePos x="0" y="0"/>
                <wp:positionH relativeFrom="column">
                  <wp:posOffset>-62230</wp:posOffset>
                </wp:positionH>
                <wp:positionV relativeFrom="paragraph">
                  <wp:posOffset>163829</wp:posOffset>
                </wp:positionV>
                <wp:extent cx="1466850" cy="0"/>
                <wp:effectExtent l="0" t="0" r="19050" b="19050"/>
                <wp:wrapNone/>
                <wp:docPr id="5"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68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 o:spid="_x0000_s1026" type="#_x0000_t32" style="position:absolute;margin-left:-4.9pt;margin-top:12.9pt;width:115.5pt;height:0;z-index:2516705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"/>
            </w:pict>
          </mc:Fallback>
        </mc:AlternateContent>
      </w:r>
    </w:p>
    <w:p w:rsidR="00A72E63" w:rsidRPr="00360C44" w:rsidRDefault="00360C44" w:rsidP="00A72E63">
      <w:r>
        <w:t xml:space="preserve">         ДАТУМ</w:t>
      </w:r>
      <w:r>
        <w:tab/>
      </w:r>
      <w:r>
        <w:tab/>
        <w:t xml:space="preserve"> </w:t>
      </w:r>
      <w:r>
        <w:tab/>
        <w:t xml:space="preserve">         </w:t>
      </w:r>
      <w:r w:rsidR="004F5744">
        <w:rPr>
          <w:lang w:val="sr-Cyrl-RS"/>
        </w:rPr>
        <w:t xml:space="preserve">    </w:t>
      </w:r>
      <w:r w:rsidR="00A72E63" w:rsidRPr="00360C44">
        <w:t>М.П.</w:t>
      </w:r>
      <w:r w:rsidR="00A72E63" w:rsidRPr="00360C44">
        <w:tab/>
      </w:r>
      <w:r w:rsidR="00A72E63" w:rsidRPr="00360C44">
        <w:tab/>
      </w:r>
      <w:r w:rsidR="00A72E63" w:rsidRPr="00360C44">
        <w:tab/>
      </w:r>
      <w:r w:rsidR="00A72E63" w:rsidRPr="00360C44">
        <w:tab/>
      </w:r>
      <w:r>
        <w:t xml:space="preserve">         </w:t>
      </w:r>
      <w:r w:rsidR="00A72E63" w:rsidRPr="00360C44">
        <w:t>ПОНУЂАЧ</w:t>
      </w:r>
    </w:p>
    <w:p w:rsidR="00A72E63" w:rsidRPr="00360C44" w:rsidRDefault="00A72E63" w:rsidP="00A72E63"/>
    <w:p w:rsidR="00A72E63" w:rsidRPr="00360C44" w:rsidRDefault="00A72E63" w:rsidP="00A72E63">
      <w:r w:rsidRPr="00360C44">
        <w:tab/>
      </w:r>
      <w:r w:rsidRPr="00360C44">
        <w:tab/>
      </w:r>
      <w:r w:rsidRPr="00360C44">
        <w:tab/>
      </w:r>
      <w:r w:rsidRPr="00360C44">
        <w:tab/>
      </w:r>
      <w:r w:rsidRPr="00360C44">
        <w:tab/>
      </w:r>
      <w:r w:rsidRPr="00360C44">
        <w:tab/>
      </w:r>
      <w:r w:rsidRPr="00360C44">
        <w:tab/>
      </w:r>
      <w:r w:rsidRPr="00360C44">
        <w:tab/>
      </w:r>
      <w:r w:rsidRPr="00360C44">
        <w:tab/>
        <w:t>___________________</w:t>
      </w:r>
    </w:p>
    <w:p w:rsidR="00A72E63" w:rsidRPr="00360C44" w:rsidRDefault="00360C44" w:rsidP="00A72E63">
      <w:r>
        <w:tab/>
      </w:r>
      <w:r>
        <w:tab/>
      </w:r>
      <w:r>
        <w:tab/>
      </w:r>
      <w:r>
        <w:tab/>
      </w:r>
      <w:r>
        <w:tab/>
      </w:r>
      <w:r>
        <w:tab/>
      </w:r>
      <w:r>
        <w:tab/>
      </w:r>
      <w:r>
        <w:tab/>
      </w:r>
      <w:r>
        <w:tab/>
        <w:t xml:space="preserve">          </w:t>
      </w:r>
      <w:r w:rsidR="00A72E63" w:rsidRPr="00360C44">
        <w:t>ПОТПИС</w:t>
      </w:r>
    </w:p>
    <w:p w:rsidR="00B60424" w:rsidRPr="005911CF" w:rsidRDefault="00B60424"/>
    <w:p w:rsidR="00B819C7" w:rsidRPr="00B477D7" w:rsidRDefault="002A4E57" w:rsidP="002A4E57">
      <w:pPr>
        <w:pStyle w:val="Heading2"/>
        <w:ind w:left="1920"/>
        <w:jc w:val="left"/>
        <w:rPr>
          <w:noProof/>
        </w:rPr>
      </w:pPr>
      <w:bookmarkStart w:id="36" w:name="_Toc364158548"/>
      <w:bookmarkStart w:id="37" w:name="_Toc395526467"/>
      <w:r>
        <w:rPr>
          <w:noProof/>
          <w:lang w:val="sr-Cyrl-CS"/>
        </w:rPr>
        <w:lastRenderedPageBreak/>
        <w:t xml:space="preserve">                 </w:t>
      </w:r>
      <w:r w:rsidRPr="00B477D7">
        <w:rPr>
          <w:noProof/>
          <w:lang w:val="sr-Cyrl-CS"/>
        </w:rPr>
        <w:t xml:space="preserve">7. </w:t>
      </w:r>
      <w:r w:rsidR="00B819C7" w:rsidRPr="00B477D7">
        <w:rPr>
          <w:noProof/>
        </w:rPr>
        <w:t>МОДЕЛ УГОВОРА</w:t>
      </w:r>
      <w:bookmarkEnd w:id="36"/>
      <w:bookmarkEnd w:id="37"/>
    </w:p>
    <w:p w:rsidR="00B901BA" w:rsidRPr="001E5686" w:rsidRDefault="00B901BA" w:rsidP="00B901BA">
      <w:pPr>
        <w:pStyle w:val="ListParagraph"/>
        <w:spacing w:before="100" w:beforeAutospacing="1" w:line="210" w:lineRule="atLeast"/>
        <w:ind w:left="0" w:firstLine="720"/>
        <w:jc w:val="both"/>
        <w:rPr>
          <w:b/>
          <w:noProof/>
          <w:color w:val="000000" w:themeColor="text1"/>
        </w:rPr>
      </w:pPr>
      <w:r w:rsidRPr="001E5686">
        <w:rPr>
          <w:noProof/>
          <w:color w:val="000000" w:themeColor="text1"/>
        </w:rPr>
        <w:t>На основу члана 112. Закона о јавним набавкама („Службени гласник Републике Србије” бр. 124/12</w:t>
      </w:r>
      <w:r>
        <w:rPr>
          <w:noProof/>
          <w:color w:val="000000" w:themeColor="text1"/>
          <w:lang w:val="sr-Cyrl-RS"/>
        </w:rPr>
        <w:t xml:space="preserve"> и 14/15</w:t>
      </w:r>
      <w:r w:rsidRPr="001E5686">
        <w:rPr>
          <w:noProof/>
          <w:color w:val="000000" w:themeColor="text1"/>
        </w:rPr>
        <w:t>), а у складу са извештајем Комисије за јавну набавку и Одлуком о додели уговора, дана ___________ године закључује се следећи</w:t>
      </w:r>
    </w:p>
    <w:p w:rsidR="00B901BA" w:rsidRPr="000773A5" w:rsidRDefault="00B901BA" w:rsidP="00B901BA">
      <w:pPr>
        <w:jc w:val="center"/>
        <w:rPr>
          <w:noProof/>
          <w:color w:val="000000" w:themeColor="text1"/>
          <w:highlight w:val="yellow"/>
        </w:rPr>
      </w:pPr>
    </w:p>
    <w:p w:rsidR="00B901BA" w:rsidRPr="00F86D0E" w:rsidRDefault="00B901BA" w:rsidP="00B901BA">
      <w:pPr>
        <w:jc w:val="center"/>
        <w:outlineLvl w:val="0"/>
        <w:rPr>
          <w:b/>
          <w:noProof/>
        </w:rPr>
      </w:pPr>
      <w:bookmarkStart w:id="38" w:name="_Toc380740076"/>
      <w:bookmarkStart w:id="39" w:name="_Toc389742038"/>
      <w:r w:rsidRPr="00F86D0E">
        <w:rPr>
          <w:b/>
          <w:noProof/>
        </w:rPr>
        <w:t>УГОВОР</w:t>
      </w:r>
      <w:bookmarkEnd w:id="38"/>
      <w:bookmarkEnd w:id="39"/>
    </w:p>
    <w:p w:rsidR="00B901BA" w:rsidRPr="00732D31" w:rsidRDefault="00B901BA" w:rsidP="00B901BA">
      <w:pPr>
        <w:jc w:val="center"/>
        <w:outlineLvl w:val="0"/>
        <w:rPr>
          <w:b/>
          <w:noProof/>
        </w:rPr>
      </w:pPr>
      <w:bookmarkStart w:id="40" w:name="_Toc380740077"/>
      <w:bookmarkStart w:id="41" w:name="_Toc389742039"/>
      <w:r w:rsidRPr="00F86D0E">
        <w:rPr>
          <w:b/>
          <w:noProof/>
        </w:rPr>
        <w:t xml:space="preserve">О ЈАВНОЈ НАБАВЦИ БРОЈ </w:t>
      </w:r>
      <w:r>
        <w:rPr>
          <w:b/>
          <w:noProof/>
          <w:lang w:val="sr-Cyrl-RS"/>
        </w:rPr>
        <w:t>14</w:t>
      </w:r>
      <w:r w:rsidR="0042435B">
        <w:rPr>
          <w:b/>
          <w:noProof/>
          <w:lang w:val="sr-Cyrl-RS"/>
        </w:rPr>
        <w:t>7</w:t>
      </w:r>
      <w:r w:rsidRPr="00F86D0E">
        <w:rPr>
          <w:b/>
          <w:noProof/>
          <w:lang w:val="sr-Cyrl-RS"/>
        </w:rPr>
        <w:t>-15</w:t>
      </w:r>
      <w:r w:rsidRPr="00F86D0E">
        <w:rPr>
          <w:b/>
          <w:noProof/>
        </w:rPr>
        <w:t>-О</w:t>
      </w:r>
      <w:bookmarkEnd w:id="40"/>
      <w:bookmarkEnd w:id="41"/>
    </w:p>
    <w:p w:rsidR="00B901BA" w:rsidRPr="00732D31" w:rsidRDefault="00B901BA" w:rsidP="00B901BA">
      <w:pPr>
        <w:rPr>
          <w:noProof/>
          <w:color w:val="000000" w:themeColor="text1"/>
        </w:rPr>
      </w:pPr>
    </w:p>
    <w:p w:rsidR="00B901BA" w:rsidRPr="00732D31" w:rsidRDefault="00B901BA" w:rsidP="00B901BA">
      <w:pPr>
        <w:rPr>
          <w:noProof/>
          <w:color w:val="000000" w:themeColor="text1"/>
        </w:rPr>
      </w:pPr>
      <w:r w:rsidRPr="00732D31">
        <w:rPr>
          <w:noProof/>
          <w:color w:val="000000" w:themeColor="text1"/>
        </w:rPr>
        <w:t>Уговорне стране:</w:t>
      </w:r>
    </w:p>
    <w:p w:rsidR="00B901BA" w:rsidRPr="00732D31" w:rsidRDefault="00B901BA" w:rsidP="00B901BA">
      <w:pPr>
        <w:rPr>
          <w:noProof/>
          <w:color w:val="000000" w:themeColor="text1"/>
        </w:rPr>
      </w:pPr>
    </w:p>
    <w:p w:rsidR="00B901BA" w:rsidRPr="00732D31" w:rsidRDefault="00B901BA" w:rsidP="00B901BA">
      <w:pPr>
        <w:numPr>
          <w:ilvl w:val="0"/>
          <w:numId w:val="4"/>
        </w:numPr>
        <w:jc w:val="both"/>
        <w:rPr>
          <w:noProof/>
        </w:rPr>
      </w:pPr>
      <w:r w:rsidRPr="00732D31">
        <w:rPr>
          <w:b/>
          <w:noProof/>
        </w:rPr>
        <w:t>КЛИНИЧКИ ЦЕНТАР ВОЈВОДИНЕ</w:t>
      </w:r>
      <w:r w:rsidRPr="00732D31">
        <w:rPr>
          <w:noProof/>
        </w:rPr>
        <w:t>, ул. Хајдук Вељкова бр. 1, Нови Сад,</w:t>
      </w:r>
    </w:p>
    <w:p w:rsidR="00B901BA" w:rsidRPr="00732D31" w:rsidRDefault="00B901BA" w:rsidP="00B901BA">
      <w:pPr>
        <w:ind w:left="720"/>
        <w:jc w:val="both"/>
        <w:rPr>
          <w:noProof/>
        </w:rPr>
      </w:pPr>
      <w:r w:rsidRPr="00732D31">
        <w:rPr>
          <w:noProof/>
        </w:rPr>
        <w:t>ПИБ: 101696893, Матични број: 08664161</w:t>
      </w:r>
    </w:p>
    <w:p w:rsidR="00B901BA" w:rsidRPr="00732D31" w:rsidRDefault="00B901BA" w:rsidP="00B901BA">
      <w:pPr>
        <w:ind w:left="720"/>
        <w:jc w:val="both"/>
        <w:rPr>
          <w:noProof/>
        </w:rPr>
      </w:pPr>
      <w:r w:rsidRPr="00732D31">
        <w:rPr>
          <w:noProof/>
        </w:rPr>
        <w:t xml:space="preserve">Број рачуна: 840-577661-50, </w:t>
      </w:r>
      <w:r w:rsidRPr="00732D31">
        <w:rPr>
          <w:noProof/>
          <w:lang w:val="sr-Cyrl-CS"/>
        </w:rPr>
        <w:t>Управа за трезор - Република Србија</w:t>
      </w:r>
      <w:r w:rsidRPr="00732D31">
        <w:rPr>
          <w:noProof/>
        </w:rPr>
        <w:t>,</w:t>
      </w:r>
    </w:p>
    <w:p w:rsidR="00B901BA" w:rsidRPr="00732D31" w:rsidRDefault="00B901BA" w:rsidP="00B901BA">
      <w:pPr>
        <w:ind w:left="720"/>
        <w:jc w:val="both"/>
        <w:rPr>
          <w:noProof/>
        </w:rPr>
      </w:pPr>
      <w:r w:rsidRPr="00732D31">
        <w:rPr>
          <w:noProof/>
          <w:lang w:val="sr-Cyrl-CS"/>
        </w:rPr>
        <w:t xml:space="preserve">Министарство финансија </w:t>
      </w:r>
    </w:p>
    <w:p w:rsidR="00B901BA" w:rsidRPr="00732D31" w:rsidRDefault="00B901BA" w:rsidP="00B901BA">
      <w:pPr>
        <w:ind w:left="720"/>
        <w:jc w:val="both"/>
        <w:rPr>
          <w:noProof/>
        </w:rPr>
      </w:pPr>
      <w:r w:rsidRPr="00732D31">
        <w:rPr>
          <w:noProof/>
        </w:rPr>
        <w:t>Телефон: 021/484-3-484 Телефакс: 021/487-2232</w:t>
      </w:r>
    </w:p>
    <w:p w:rsidR="00B901BA" w:rsidRPr="00732D31" w:rsidRDefault="00B901BA" w:rsidP="00B901BA">
      <w:pPr>
        <w:ind w:left="720"/>
        <w:jc w:val="both"/>
        <w:rPr>
          <w:noProof/>
          <w:lang w:val="sr-Cyrl-RS"/>
        </w:rPr>
      </w:pPr>
      <w:r w:rsidRPr="00732D31">
        <w:rPr>
          <w:noProof/>
        </w:rPr>
        <w:t>(у даљем тексту: наручилац), кога заступа проф. др Драган Драшковић</w:t>
      </w:r>
      <w:r w:rsidRPr="00732D31">
        <w:rPr>
          <w:noProof/>
          <w:lang w:val="sr-Cyrl-RS"/>
        </w:rPr>
        <w:t>.</w:t>
      </w:r>
    </w:p>
    <w:p w:rsidR="00B901BA" w:rsidRPr="00732D31" w:rsidRDefault="00B901BA" w:rsidP="00B901BA">
      <w:pPr>
        <w:jc w:val="both"/>
        <w:rPr>
          <w:noProof/>
          <w:color w:val="000000" w:themeColor="text1"/>
          <w:lang w:val="sr-Cyrl-RS"/>
        </w:rPr>
      </w:pPr>
    </w:p>
    <w:p w:rsidR="00B901BA" w:rsidRPr="00732D31" w:rsidRDefault="00B901BA" w:rsidP="00B901BA">
      <w:pPr>
        <w:jc w:val="both"/>
        <w:rPr>
          <w:noProof/>
          <w:color w:val="000000" w:themeColor="text1"/>
        </w:rPr>
      </w:pPr>
    </w:p>
    <w:p w:rsidR="00B901BA" w:rsidRPr="00732D31" w:rsidRDefault="00B901BA" w:rsidP="00B901BA">
      <w:pPr>
        <w:numPr>
          <w:ilvl w:val="0"/>
          <w:numId w:val="4"/>
        </w:numPr>
        <w:jc w:val="both"/>
        <w:rPr>
          <w:noProof/>
          <w:color w:val="000000" w:themeColor="text1"/>
        </w:rPr>
      </w:pPr>
      <w:r w:rsidRPr="00732D31">
        <w:rPr>
          <w:noProof/>
          <w:color w:val="000000" w:themeColor="text1"/>
        </w:rPr>
        <w:t>____________________________________________________________________,</w:t>
      </w:r>
    </w:p>
    <w:p w:rsidR="00B901BA" w:rsidRPr="00732D31" w:rsidRDefault="00B901BA" w:rsidP="00B901BA">
      <w:pPr>
        <w:jc w:val="center"/>
        <w:rPr>
          <w:color w:val="000000" w:themeColor="text1"/>
        </w:rPr>
      </w:pPr>
      <w:r w:rsidRPr="00732D31">
        <w:rPr>
          <w:noProof/>
          <w:color w:val="000000" w:themeColor="text1"/>
        </w:rPr>
        <w:t>(</w:t>
      </w:r>
      <w:r w:rsidRPr="00732D31">
        <w:rPr>
          <w:i/>
          <w:noProof/>
          <w:color w:val="000000" w:themeColor="text1"/>
        </w:rPr>
        <w:t>назив и адреса)</w:t>
      </w:r>
    </w:p>
    <w:p w:rsidR="00B901BA" w:rsidRPr="00732D31" w:rsidRDefault="00B901BA" w:rsidP="00B901BA">
      <w:pPr>
        <w:ind w:left="720"/>
        <w:jc w:val="both"/>
        <w:rPr>
          <w:noProof/>
          <w:color w:val="000000" w:themeColor="text1"/>
        </w:rPr>
      </w:pPr>
      <w:r w:rsidRPr="00732D31">
        <w:rPr>
          <w:noProof/>
          <w:color w:val="000000" w:themeColor="text1"/>
        </w:rPr>
        <w:t>ПИБ:.......................... Матични број:........................................</w:t>
      </w:r>
    </w:p>
    <w:p w:rsidR="00B901BA" w:rsidRPr="00732D31" w:rsidRDefault="00B901BA" w:rsidP="00B901BA">
      <w:pPr>
        <w:ind w:left="720"/>
        <w:jc w:val="both"/>
        <w:rPr>
          <w:noProof/>
          <w:color w:val="000000" w:themeColor="text1"/>
        </w:rPr>
      </w:pPr>
      <w:r w:rsidRPr="00732D31">
        <w:rPr>
          <w:noProof/>
          <w:color w:val="000000" w:themeColor="text1"/>
        </w:rPr>
        <w:t>Број рачуна:............................................ Назив банке:......................................,</w:t>
      </w:r>
    </w:p>
    <w:p w:rsidR="00B901BA" w:rsidRPr="00732D31" w:rsidRDefault="00B901BA" w:rsidP="00B901BA">
      <w:pPr>
        <w:ind w:left="720"/>
        <w:jc w:val="both"/>
        <w:rPr>
          <w:noProof/>
          <w:color w:val="000000" w:themeColor="text1"/>
        </w:rPr>
      </w:pPr>
      <w:r w:rsidRPr="00732D31">
        <w:rPr>
          <w:noProof/>
          <w:color w:val="000000" w:themeColor="text1"/>
        </w:rPr>
        <w:t>Телефон:............................Телефакс:......................................</w:t>
      </w:r>
    </w:p>
    <w:p w:rsidR="00B901BA" w:rsidRPr="00732D31" w:rsidRDefault="00B901BA" w:rsidP="00B901BA">
      <w:pPr>
        <w:ind w:left="720"/>
        <w:jc w:val="both"/>
        <w:rPr>
          <w:noProof/>
          <w:color w:val="000000" w:themeColor="text1"/>
        </w:rPr>
      </w:pPr>
      <w:r w:rsidRPr="00732D31">
        <w:rPr>
          <w:noProof/>
          <w:color w:val="000000" w:themeColor="text1"/>
        </w:rPr>
        <w:t>(у даљем тексту: добављач), кога заступа ________________________________.</w:t>
      </w:r>
    </w:p>
    <w:p w:rsidR="00B901BA" w:rsidRPr="00732D31" w:rsidRDefault="00B901BA" w:rsidP="00B901BA">
      <w:pPr>
        <w:ind w:left="1440" w:firstLine="720"/>
        <w:jc w:val="both"/>
        <w:rPr>
          <w:noProof/>
          <w:color w:val="000000" w:themeColor="text1"/>
          <w:sz w:val="16"/>
          <w:szCs w:val="16"/>
        </w:rPr>
      </w:pPr>
    </w:p>
    <w:p w:rsidR="00B901BA" w:rsidRPr="00732D31" w:rsidRDefault="00B901BA" w:rsidP="00B901BA">
      <w:pPr>
        <w:ind w:left="1440" w:firstLine="720"/>
        <w:jc w:val="both"/>
        <w:rPr>
          <w:noProof/>
          <w:color w:val="000000" w:themeColor="text1"/>
          <w:sz w:val="16"/>
          <w:szCs w:val="16"/>
        </w:rPr>
      </w:pPr>
    </w:p>
    <w:p w:rsidR="00B901BA" w:rsidRPr="00732D31" w:rsidRDefault="00B901BA" w:rsidP="00B901BA">
      <w:pPr>
        <w:jc w:val="center"/>
        <w:outlineLvl w:val="0"/>
        <w:rPr>
          <w:b/>
          <w:noProof/>
          <w:color w:val="000000" w:themeColor="text1"/>
        </w:rPr>
      </w:pPr>
      <w:bookmarkStart w:id="42" w:name="_Toc380740078"/>
      <w:bookmarkStart w:id="43" w:name="_Toc389742040"/>
      <w:r w:rsidRPr="00732D31">
        <w:rPr>
          <w:b/>
          <w:noProof/>
          <w:color w:val="000000" w:themeColor="text1"/>
        </w:rPr>
        <w:t>Члан 1.</w:t>
      </w:r>
      <w:bookmarkEnd w:id="42"/>
      <w:bookmarkEnd w:id="43"/>
    </w:p>
    <w:p w:rsidR="00B901BA" w:rsidRPr="00DF44B5" w:rsidRDefault="00B901BA" w:rsidP="00B901BA">
      <w:pPr>
        <w:pStyle w:val="Footer"/>
        <w:jc w:val="both"/>
        <w:rPr>
          <w:b/>
          <w:sz w:val="28"/>
          <w:szCs w:val="28"/>
          <w:lang w:val="sr-Cyrl-CS"/>
        </w:rPr>
      </w:pPr>
      <w:r>
        <w:rPr>
          <w:noProof/>
          <w:color w:val="000000" w:themeColor="text1"/>
          <w:lang w:val="sr-Cyrl-RS"/>
        </w:rPr>
        <w:tab/>
        <w:t xml:space="preserve">           </w:t>
      </w:r>
      <w:r w:rsidRPr="00732D31">
        <w:rPr>
          <w:noProof/>
          <w:color w:val="000000" w:themeColor="text1"/>
        </w:rPr>
        <w:t xml:space="preserve">Предмет овог уговора је </w:t>
      </w:r>
      <w:r w:rsidRPr="00732D31">
        <w:rPr>
          <w:color w:val="000000" w:themeColor="text1"/>
        </w:rPr>
        <w:t xml:space="preserve">набавка </w:t>
      </w:r>
      <w:r w:rsidRPr="00732D31">
        <w:rPr>
          <w:color w:val="000000" w:themeColor="text1"/>
          <w:lang w:val="sr-Cyrl-CS"/>
        </w:rPr>
        <w:t>добра –</w:t>
      </w:r>
      <w:r w:rsidRPr="00634298">
        <w:rPr>
          <w:b/>
          <w:lang w:val="sr-Cyrl-CS"/>
        </w:rPr>
        <w:t xml:space="preserve"> </w:t>
      </w:r>
      <w:r w:rsidR="0042435B">
        <w:rPr>
          <w:b/>
          <w:lang w:val="sr-Cyrl-CS"/>
        </w:rPr>
        <w:t>Набавка</w:t>
      </w:r>
      <w:r w:rsidR="0042435B">
        <w:rPr>
          <w:b/>
        </w:rPr>
        <w:t xml:space="preserve"> </w:t>
      </w:r>
      <w:r w:rsidR="0042435B">
        <w:rPr>
          <w:b/>
          <w:lang w:val="sr-Cyrl-ME"/>
        </w:rPr>
        <w:t xml:space="preserve">убодног материјала за </w:t>
      </w:r>
      <w:r w:rsidR="0042435B" w:rsidRPr="00A978FC">
        <w:rPr>
          <w:b/>
          <w:noProof/>
        </w:rPr>
        <w:t>потребе Клиничког центра Војводине</w:t>
      </w:r>
      <w:r w:rsidR="0042435B" w:rsidRPr="00732D31">
        <w:rPr>
          <w:noProof/>
          <w:color w:val="000000" w:themeColor="text1"/>
        </w:rPr>
        <w:t xml:space="preserve"> </w:t>
      </w:r>
      <w:r w:rsidRPr="00732D31">
        <w:rPr>
          <w:noProof/>
          <w:color w:val="000000" w:themeColor="text1"/>
        </w:rPr>
        <w:t xml:space="preserve">- </w:t>
      </w:r>
      <w:r w:rsidRPr="00732D31">
        <w:rPr>
          <w:lang w:val="sr-Latn-CS"/>
        </w:rPr>
        <w:t>кој</w:t>
      </w:r>
      <w:r w:rsidRPr="00732D31">
        <w:t>а</w:t>
      </w:r>
      <w:r w:rsidRPr="00732D31">
        <w:rPr>
          <w:lang w:val="sr-Latn-CS"/>
        </w:rPr>
        <w:t xml:space="preserve"> је тражен</w:t>
      </w:r>
      <w:r w:rsidRPr="00732D31">
        <w:t>а</w:t>
      </w:r>
      <w:r w:rsidRPr="00732D31">
        <w:rPr>
          <w:lang w:val="sr-Latn-CS"/>
        </w:rPr>
        <w:t xml:space="preserve"> у позиву за</w:t>
      </w:r>
      <w:r w:rsidRPr="00732D31">
        <w:t xml:space="preserve"> подношење понуда у</w:t>
      </w:r>
      <w:r w:rsidRPr="00732D31">
        <w:rPr>
          <w:lang w:val="sr-Latn-CS"/>
        </w:rPr>
        <w:t xml:space="preserve"> </w:t>
      </w:r>
      <w:r w:rsidRPr="00732D31">
        <w:t xml:space="preserve">отвореном </w:t>
      </w:r>
      <w:r w:rsidRPr="00732D31">
        <w:rPr>
          <w:lang w:val="sr-Latn-CS"/>
        </w:rPr>
        <w:t>поступ</w:t>
      </w:r>
      <w:r w:rsidRPr="00732D31">
        <w:t>ку</w:t>
      </w:r>
      <w:r w:rsidRPr="00732D31">
        <w:rPr>
          <w:lang w:val="sr-Latn-CS"/>
        </w:rPr>
        <w:t xml:space="preserve"> јавне набавке број </w:t>
      </w:r>
      <w:r>
        <w:rPr>
          <w:b/>
          <w:lang w:val="sr-Cyrl-RS"/>
        </w:rPr>
        <w:t>14</w:t>
      </w:r>
      <w:r w:rsidR="0042435B">
        <w:rPr>
          <w:b/>
          <w:lang w:val="sr-Cyrl-RS"/>
        </w:rPr>
        <w:t>7</w:t>
      </w:r>
      <w:r w:rsidRPr="00732D31">
        <w:rPr>
          <w:b/>
        </w:rPr>
        <w:t>-</w:t>
      </w:r>
      <w:r w:rsidRPr="00732D31">
        <w:rPr>
          <w:b/>
          <w:lang w:val="sr-Cyrl-RS"/>
        </w:rPr>
        <w:t>15</w:t>
      </w:r>
      <w:r w:rsidRPr="00732D31">
        <w:rPr>
          <w:b/>
        </w:rPr>
        <w:t>-О</w:t>
      </w:r>
      <w:r w:rsidRPr="00732D31">
        <w:t xml:space="preserve">, партија бр. _____ - </w:t>
      </w:r>
      <w:r w:rsidRPr="00732D31">
        <w:rPr>
          <w:i/>
        </w:rPr>
        <w:t>_______</w:t>
      </w:r>
      <w:r w:rsidRPr="00732D31">
        <w:rPr>
          <w:i/>
          <w:u w:val="single"/>
        </w:rPr>
        <w:t>(назив партије)</w:t>
      </w:r>
      <w:r w:rsidRPr="00732D31">
        <w:rPr>
          <w:i/>
        </w:rPr>
        <w:t>_______</w:t>
      </w:r>
      <w:r w:rsidRPr="00732D31">
        <w:t xml:space="preserve">, </w:t>
      </w:r>
      <w:r w:rsidRPr="00732D31">
        <w:rPr>
          <w:lang w:val="sr-Cyrl-RS"/>
        </w:rPr>
        <w:t>од _____________ године.</w:t>
      </w:r>
    </w:p>
    <w:p w:rsidR="00B901BA" w:rsidRPr="00372344" w:rsidRDefault="00B901BA" w:rsidP="00B901BA">
      <w:pPr>
        <w:jc w:val="both"/>
        <w:rPr>
          <w:noProof/>
          <w:lang w:val="sr-Cyrl-RS"/>
        </w:rPr>
      </w:pPr>
    </w:p>
    <w:p w:rsidR="00B901BA" w:rsidRPr="005D38D8" w:rsidRDefault="00B901BA" w:rsidP="00B901BA">
      <w:pPr>
        <w:jc w:val="center"/>
        <w:outlineLvl w:val="0"/>
        <w:rPr>
          <w:b/>
          <w:noProof/>
          <w:color w:val="000000" w:themeColor="text1"/>
        </w:rPr>
      </w:pPr>
      <w:bookmarkStart w:id="44" w:name="_Toc380740079"/>
      <w:bookmarkStart w:id="45" w:name="_Toc389742041"/>
      <w:r w:rsidRPr="005D38D8">
        <w:rPr>
          <w:b/>
          <w:noProof/>
          <w:color w:val="000000" w:themeColor="text1"/>
        </w:rPr>
        <w:t>Члан 2.</w:t>
      </w:r>
      <w:bookmarkEnd w:id="44"/>
      <w:bookmarkEnd w:id="45"/>
      <w:r w:rsidRPr="005D38D8">
        <w:rPr>
          <w:b/>
          <w:noProof/>
          <w:color w:val="000000" w:themeColor="text1"/>
        </w:rPr>
        <w:t xml:space="preserve"> </w:t>
      </w:r>
    </w:p>
    <w:p w:rsidR="00B901BA" w:rsidRPr="005D38D8" w:rsidRDefault="00B901BA" w:rsidP="00B901BA">
      <w:pPr>
        <w:pStyle w:val="BodyTextIndent"/>
        <w:ind w:left="0" w:firstLine="720"/>
        <w:jc w:val="both"/>
        <w:rPr>
          <w:b w:val="0"/>
          <w:noProof/>
          <w:color w:val="000000" w:themeColor="text1"/>
        </w:rPr>
      </w:pPr>
      <w:r w:rsidRPr="005D38D8">
        <w:rPr>
          <w:b w:val="0"/>
          <w:noProof/>
          <w:color w:val="000000" w:themeColor="text1"/>
        </w:rPr>
        <w:t>Добављач се обавезује да наручиоцу испоручи добра која су предмет овог уговора у свему према својој понуди број __________ од ___________ године која је саставни део овог уговора.</w:t>
      </w:r>
    </w:p>
    <w:p w:rsidR="00B901BA" w:rsidRPr="005D38D8" w:rsidRDefault="00B901BA" w:rsidP="00B901BA">
      <w:pPr>
        <w:pStyle w:val="BodyTextIndent"/>
        <w:ind w:left="0" w:firstLine="741"/>
        <w:jc w:val="both"/>
        <w:rPr>
          <w:b w:val="0"/>
          <w:color w:val="000000" w:themeColor="text1"/>
        </w:rPr>
      </w:pPr>
      <w:r w:rsidRPr="005D38D8">
        <w:rPr>
          <w:b w:val="0"/>
          <w:bCs w:val="0"/>
          <w:color w:val="000000" w:themeColor="text1"/>
        </w:rPr>
        <w:t xml:space="preserve">Цена добара из члана 1. овог уговора без пореза на додату вредност износи </w:t>
      </w:r>
      <w:r w:rsidRPr="005D38D8">
        <w:rPr>
          <w:b w:val="0"/>
          <w:color w:val="000000" w:themeColor="text1"/>
        </w:rPr>
        <w:t>___________</w:t>
      </w:r>
      <w:r w:rsidRPr="005D38D8">
        <w:rPr>
          <w:b w:val="0"/>
          <w:bCs w:val="0"/>
          <w:color w:val="000000" w:themeColor="text1"/>
        </w:rPr>
        <w:t xml:space="preserve"> (словима: ___________________), односно са порезом на додату вредност износи </w:t>
      </w:r>
      <w:r w:rsidRPr="005D38D8">
        <w:rPr>
          <w:b w:val="0"/>
          <w:color w:val="000000" w:themeColor="text1"/>
        </w:rPr>
        <w:t>______________________</w:t>
      </w:r>
      <w:r w:rsidRPr="005D38D8">
        <w:rPr>
          <w:b w:val="0"/>
          <w:bCs w:val="0"/>
          <w:color w:val="000000" w:themeColor="text1"/>
        </w:rPr>
        <w:t xml:space="preserve"> (словима: __________________________).</w:t>
      </w:r>
    </w:p>
    <w:p w:rsidR="00B901BA" w:rsidRPr="0026425B" w:rsidRDefault="00B901BA" w:rsidP="00B901BA">
      <w:pPr>
        <w:ind w:firstLine="720"/>
        <w:jc w:val="both"/>
        <w:rPr>
          <w:bCs/>
          <w:color w:val="000000" w:themeColor="text1"/>
          <w:lang w:val="sr-Cyrl-RS"/>
        </w:rPr>
      </w:pPr>
      <w:r w:rsidRPr="005D38D8">
        <w:rPr>
          <w:color w:val="000000" w:themeColor="text1"/>
        </w:rPr>
        <w:t>Цена</w:t>
      </w:r>
      <w:r w:rsidRPr="005D38D8">
        <w:rPr>
          <w:color w:val="000000" w:themeColor="text1"/>
          <w:lang w:val="en-US"/>
        </w:rPr>
        <w:t xml:space="preserve"> из претходног става се сматра фиксном </w:t>
      </w:r>
      <w:r w:rsidRPr="005D38D8">
        <w:rPr>
          <w:color w:val="000000" w:themeColor="text1"/>
        </w:rPr>
        <w:t xml:space="preserve">и неће се мењати </w:t>
      </w:r>
      <w:r w:rsidRPr="005D38D8">
        <w:rPr>
          <w:color w:val="000000" w:themeColor="text1"/>
          <w:lang w:val="en-US"/>
        </w:rPr>
        <w:t xml:space="preserve">за време трајања </w:t>
      </w:r>
      <w:r w:rsidRPr="005D38D8">
        <w:rPr>
          <w:color w:val="000000" w:themeColor="text1"/>
        </w:rPr>
        <w:t xml:space="preserve">овог </w:t>
      </w:r>
      <w:r w:rsidRPr="005D38D8">
        <w:rPr>
          <w:color w:val="000000" w:themeColor="text1"/>
          <w:lang w:val="en-US"/>
        </w:rPr>
        <w:t>уговора.</w:t>
      </w:r>
    </w:p>
    <w:p w:rsidR="00B901BA" w:rsidRPr="005D38D8" w:rsidRDefault="00B901BA" w:rsidP="00B901BA">
      <w:pPr>
        <w:ind w:firstLine="720"/>
        <w:jc w:val="both"/>
        <w:rPr>
          <w:b/>
          <w:noProof/>
          <w:color w:val="000000" w:themeColor="text1"/>
        </w:rPr>
      </w:pPr>
    </w:p>
    <w:p w:rsidR="00B901BA" w:rsidRDefault="00B901BA" w:rsidP="00B901BA">
      <w:pPr>
        <w:pStyle w:val="BodyTextIndent"/>
        <w:ind w:left="0" w:firstLine="0"/>
        <w:jc w:val="center"/>
        <w:outlineLvl w:val="0"/>
        <w:rPr>
          <w:noProof/>
          <w:color w:val="000000" w:themeColor="text1"/>
          <w:lang w:val="sr-Cyrl-RS"/>
        </w:rPr>
      </w:pPr>
      <w:bookmarkStart w:id="46" w:name="_Toc380740080"/>
      <w:bookmarkStart w:id="47" w:name="_Toc389742042"/>
      <w:r w:rsidRPr="005D38D8">
        <w:rPr>
          <w:noProof/>
          <w:color w:val="000000" w:themeColor="text1"/>
        </w:rPr>
        <w:t>Члан 3.</w:t>
      </w:r>
      <w:bookmarkEnd w:id="46"/>
      <w:bookmarkEnd w:id="47"/>
    </w:p>
    <w:p w:rsidR="00B901BA" w:rsidRPr="00EE3BB2" w:rsidRDefault="00B901BA" w:rsidP="00B901BA">
      <w:pPr>
        <w:pStyle w:val="Footer"/>
        <w:jc w:val="both"/>
        <w:rPr>
          <w:noProof/>
          <w:lang w:val="sr-Cyrl-CS"/>
        </w:rPr>
      </w:pPr>
      <w:r>
        <w:rPr>
          <w:noProof/>
          <w:color w:val="000000" w:themeColor="text1"/>
          <w:lang w:val="sr-Cyrl-RS"/>
        </w:rPr>
        <w:tab/>
        <w:t xml:space="preserve">          </w:t>
      </w:r>
      <w:r w:rsidRPr="00EE3BB2">
        <w:rPr>
          <w:noProof/>
          <w:color w:val="000000" w:themeColor="text1"/>
          <w:lang w:val="sr-Cyrl-RS"/>
        </w:rPr>
        <w:t>Добављач се обавезује да</w:t>
      </w:r>
      <w:r>
        <w:rPr>
          <w:noProof/>
          <w:color w:val="000000" w:themeColor="text1"/>
          <w:lang w:val="sr-Cyrl-RS"/>
        </w:rPr>
        <w:t xml:space="preserve"> наручиоцу</w:t>
      </w:r>
      <w:r w:rsidRPr="00EE3BB2">
        <w:rPr>
          <w:noProof/>
          <w:color w:val="000000" w:themeColor="text1"/>
          <w:lang w:val="sr-Cyrl-RS"/>
        </w:rPr>
        <w:t xml:space="preserve"> испоручи</w:t>
      </w:r>
      <w:r w:rsidRPr="00EE3BB2">
        <w:t xml:space="preserve"> </w:t>
      </w:r>
      <w:r>
        <w:rPr>
          <w:lang w:val="sr-Cyrl-RS"/>
        </w:rPr>
        <w:t>медицински материјал</w:t>
      </w:r>
      <w:r w:rsidRPr="00E52CC0">
        <w:rPr>
          <w:lang w:val="sr-Cyrl-RS"/>
        </w:rPr>
        <w:t xml:space="preserve"> за потребе </w:t>
      </w:r>
      <w:r w:rsidRPr="00E52CC0">
        <w:rPr>
          <w:lang w:val="sr-Cyrl-CS"/>
        </w:rPr>
        <w:t>Клиничког центра Војводине</w:t>
      </w:r>
      <w:r>
        <w:rPr>
          <w:b/>
          <w:sz w:val="28"/>
          <w:szCs w:val="28"/>
          <w:lang w:val="sr-Cyrl-CS"/>
        </w:rPr>
        <w:t xml:space="preserve"> </w:t>
      </w:r>
      <w:r w:rsidRPr="00DD667A">
        <w:rPr>
          <w:b/>
          <w:noProof/>
          <w:lang w:val="sr-Cyrl-RS"/>
        </w:rPr>
        <w:t>(</w:t>
      </w:r>
      <w:r w:rsidRPr="00EE3BB2">
        <w:rPr>
          <w:noProof/>
          <w:lang w:val="sr-Cyrl-RS"/>
        </w:rPr>
        <w:t>у даљем тексту: добра), а све у складу са захтевима наручиоца из конкурсне документације.</w:t>
      </w:r>
    </w:p>
    <w:p w:rsidR="00B901BA" w:rsidRPr="001E5686" w:rsidRDefault="00B901BA" w:rsidP="00B901BA">
      <w:pPr>
        <w:ind w:firstLine="720"/>
        <w:jc w:val="both"/>
        <w:rPr>
          <w:color w:val="000000" w:themeColor="text1"/>
          <w:lang w:val="sr-Cyrl-RS"/>
        </w:rPr>
      </w:pPr>
      <w:r w:rsidRPr="005D38D8">
        <w:rPr>
          <w:noProof/>
          <w:color w:val="000000" w:themeColor="text1"/>
        </w:rPr>
        <w:t xml:space="preserve">Добављач се обавезује да наручену количину и врсту добара испоручи наручиоцу </w:t>
      </w:r>
      <w:r w:rsidRPr="005D38D8">
        <w:rPr>
          <w:color w:val="000000" w:themeColor="text1"/>
          <w:lang w:val="sr-Latn-CS"/>
        </w:rPr>
        <w:t xml:space="preserve">у року </w:t>
      </w:r>
      <w:r>
        <w:rPr>
          <w:color w:val="000000" w:themeColor="text1"/>
          <w:lang w:val="sr-Latn-CS"/>
        </w:rPr>
        <w:softHyphen/>
      </w:r>
      <w:r>
        <w:rPr>
          <w:color w:val="000000" w:themeColor="text1"/>
          <w:lang w:val="sr-Latn-CS"/>
        </w:rPr>
        <w:softHyphen/>
      </w:r>
      <w:r>
        <w:rPr>
          <w:color w:val="000000" w:themeColor="text1"/>
          <w:lang w:val="sr-Latn-CS"/>
        </w:rPr>
        <w:softHyphen/>
        <w:t>____ (</w:t>
      </w:r>
      <w:r>
        <w:rPr>
          <w:i/>
          <w:color w:val="000000" w:themeColor="text1"/>
          <w:lang w:val="sr-Cyrl-RS"/>
        </w:rPr>
        <w:t xml:space="preserve">најдуже од </w:t>
      </w:r>
      <w:r w:rsidRPr="00A31802">
        <w:rPr>
          <w:i/>
          <w:color w:val="000000" w:themeColor="text1"/>
          <w:lang w:val="sr-Cyrl-RS"/>
        </w:rPr>
        <w:t>4</w:t>
      </w:r>
      <w:r>
        <w:rPr>
          <w:i/>
          <w:color w:val="000000" w:themeColor="text1"/>
          <w:lang w:val="sr-Cyrl-RS"/>
        </w:rPr>
        <w:t>8 часа</w:t>
      </w:r>
      <w:r w:rsidRPr="00A31802">
        <w:rPr>
          <w:i/>
          <w:color w:val="000000" w:themeColor="text1"/>
          <w:lang w:val="sr-Latn-RS"/>
        </w:rPr>
        <w:t>)</w:t>
      </w:r>
      <w:r>
        <w:rPr>
          <w:color w:val="000000" w:themeColor="text1"/>
          <w:lang w:val="sr-Cyrl-RS"/>
        </w:rPr>
        <w:t xml:space="preserve"> </w:t>
      </w:r>
      <w:r w:rsidRPr="005D38D8">
        <w:rPr>
          <w:color w:val="000000" w:themeColor="text1"/>
          <w:lang w:val="sr-Latn-CS"/>
        </w:rPr>
        <w:t>од пријема захтева</w:t>
      </w:r>
      <w:r w:rsidRPr="005D38D8">
        <w:rPr>
          <w:noProof/>
          <w:color w:val="000000" w:themeColor="text1"/>
        </w:rPr>
        <w:t xml:space="preserve">, и то </w:t>
      </w:r>
      <w:r w:rsidRPr="00501E47">
        <w:rPr>
          <w:noProof/>
        </w:rPr>
        <w:t>ФЦО магацин Централне апотеке наручиоца</w:t>
      </w:r>
      <w:r w:rsidRPr="00297169">
        <w:rPr>
          <w:lang w:val="sr-Latn-CS"/>
        </w:rPr>
        <w:t xml:space="preserve"> </w:t>
      </w:r>
      <w:r w:rsidRPr="00407855">
        <w:rPr>
          <w:lang w:val="sr-Latn-CS"/>
        </w:rPr>
        <w:t>са обавезом истовара добара</w:t>
      </w:r>
      <w:r>
        <w:rPr>
          <w:lang w:val="sr-Cyrl-RS"/>
        </w:rPr>
        <w:t>.</w:t>
      </w:r>
    </w:p>
    <w:p w:rsidR="00B901BA" w:rsidRPr="005D38D8" w:rsidRDefault="00B901BA" w:rsidP="00B901BA">
      <w:pPr>
        <w:ind w:firstLine="720"/>
        <w:jc w:val="both"/>
        <w:rPr>
          <w:noProof/>
          <w:color w:val="000000" w:themeColor="text1"/>
        </w:rPr>
      </w:pPr>
      <w:r w:rsidRPr="005D38D8">
        <w:rPr>
          <w:noProof/>
          <w:color w:val="000000" w:themeColor="text1"/>
        </w:rPr>
        <w:lastRenderedPageBreak/>
        <w:t>Добављач се обавезује да ће наручену количину и врсту добара испоручивати наручиоцу сукцесивно, на основу писаног захтева који наручилац доставља добављачу путем електронске поште на адресу _________________, а уколико то из било ког разлога није могуће, путем телефакса на број ___________________.</w:t>
      </w:r>
    </w:p>
    <w:p w:rsidR="00B901BA" w:rsidRDefault="00B901BA" w:rsidP="00B901BA">
      <w:pPr>
        <w:pStyle w:val="BodyTextIndent"/>
        <w:ind w:left="0" w:firstLine="720"/>
        <w:jc w:val="both"/>
        <w:rPr>
          <w:b w:val="0"/>
          <w:noProof/>
          <w:color w:val="000000" w:themeColor="text1"/>
        </w:rPr>
      </w:pPr>
      <w:r w:rsidRPr="005D38D8">
        <w:rPr>
          <w:b w:val="0"/>
          <w:noProof/>
          <w:color w:val="000000" w:themeColor="text1"/>
          <w:lang w:val="sr-Cyrl-CS"/>
        </w:rPr>
        <w:t>Уз сваку испоруку добављач ће доставити отпремницу коју ће лице из члана 9. овог уговора овлашћено за праћење техничке реализације овог уговора потписати након провере да ли је количина, врста и цена испоручених добара у складу са захтевом наручиоца и добављачевом понудом</w:t>
      </w:r>
      <w:r w:rsidRPr="005D38D8">
        <w:rPr>
          <w:b w:val="0"/>
          <w:noProof/>
          <w:color w:val="000000" w:themeColor="text1"/>
        </w:rPr>
        <w:t>.</w:t>
      </w:r>
    </w:p>
    <w:p w:rsidR="00B901BA" w:rsidRDefault="00B901BA" w:rsidP="00B901BA">
      <w:pPr>
        <w:pStyle w:val="BodyTextIndent"/>
        <w:ind w:left="0" w:firstLine="0"/>
        <w:jc w:val="center"/>
        <w:outlineLvl w:val="0"/>
        <w:rPr>
          <w:noProof/>
          <w:color w:val="000000" w:themeColor="text1"/>
        </w:rPr>
      </w:pPr>
      <w:bookmarkStart w:id="48" w:name="_Toc380740081"/>
      <w:bookmarkStart w:id="49" w:name="_Toc389742043"/>
    </w:p>
    <w:p w:rsidR="00B901BA" w:rsidRPr="005D38D8" w:rsidRDefault="00B901BA" w:rsidP="00B901BA">
      <w:pPr>
        <w:pStyle w:val="BodyTextIndent"/>
        <w:ind w:left="0" w:firstLine="0"/>
        <w:jc w:val="center"/>
        <w:outlineLvl w:val="0"/>
        <w:rPr>
          <w:noProof/>
          <w:color w:val="000000" w:themeColor="text1"/>
        </w:rPr>
      </w:pPr>
      <w:r w:rsidRPr="005D38D8">
        <w:rPr>
          <w:noProof/>
          <w:color w:val="000000" w:themeColor="text1"/>
        </w:rPr>
        <w:t>Члан 4.</w:t>
      </w:r>
      <w:bookmarkEnd w:id="48"/>
      <w:bookmarkEnd w:id="49"/>
    </w:p>
    <w:p w:rsidR="00B901BA" w:rsidRPr="005D38D8" w:rsidRDefault="00B901BA" w:rsidP="00B901BA">
      <w:pPr>
        <w:pStyle w:val="BodyTextIndent"/>
        <w:ind w:left="0" w:firstLine="720"/>
        <w:jc w:val="both"/>
        <w:rPr>
          <w:b w:val="0"/>
          <w:noProof/>
          <w:color w:val="000000" w:themeColor="text1"/>
          <w:lang w:val="en-GB"/>
        </w:rPr>
      </w:pPr>
      <w:r w:rsidRPr="005D38D8">
        <w:rPr>
          <w:b w:val="0"/>
          <w:noProof/>
          <w:color w:val="000000" w:themeColor="text1"/>
        </w:rPr>
        <w:t>Добављач се обавезује да квалитет добара која су предмет овог уговора од</w:t>
      </w:r>
      <w:r>
        <w:rPr>
          <w:b w:val="0"/>
          <w:noProof/>
          <w:color w:val="000000" w:themeColor="text1"/>
        </w:rPr>
        <w:t xml:space="preserve">говара стандардима и прописима </w:t>
      </w:r>
      <w:r>
        <w:rPr>
          <w:b w:val="0"/>
          <w:noProof/>
          <w:color w:val="000000" w:themeColor="text1"/>
          <w:lang w:val="sr-Cyrl-RS"/>
        </w:rPr>
        <w:t>Р</w:t>
      </w:r>
      <w:r>
        <w:rPr>
          <w:b w:val="0"/>
          <w:noProof/>
          <w:color w:val="000000" w:themeColor="text1"/>
        </w:rPr>
        <w:t xml:space="preserve">епублике Србије и Европске </w:t>
      </w:r>
      <w:r>
        <w:rPr>
          <w:b w:val="0"/>
          <w:noProof/>
          <w:color w:val="000000" w:themeColor="text1"/>
          <w:lang w:val="sr-Cyrl-RS"/>
        </w:rPr>
        <w:t>у</w:t>
      </w:r>
      <w:r w:rsidRPr="005D38D8">
        <w:rPr>
          <w:b w:val="0"/>
          <w:noProof/>
          <w:color w:val="000000" w:themeColor="text1"/>
        </w:rPr>
        <w:t>није о производњи и промету добара.</w:t>
      </w:r>
    </w:p>
    <w:p w:rsidR="00B901BA" w:rsidRPr="005D38D8" w:rsidRDefault="00B901BA" w:rsidP="00B901BA">
      <w:pPr>
        <w:pStyle w:val="BodyTextIndent"/>
        <w:ind w:left="0" w:firstLine="720"/>
        <w:jc w:val="both"/>
        <w:rPr>
          <w:b w:val="0"/>
          <w:noProof/>
          <w:color w:val="000000" w:themeColor="text1"/>
        </w:rPr>
      </w:pPr>
      <w:r w:rsidRPr="005D38D8">
        <w:rPr>
          <w:b w:val="0"/>
          <w:noProof/>
          <w:color w:val="000000" w:themeColor="text1"/>
        </w:rPr>
        <w:t>Добављач се обавезује да уз добра која су предмет овог уговора достави и одговарајућу документацију на српском језику која се односи на употребу, коришћење и складиштење тих добара, у којој су наведени и безбедносно-технички подаци важни за процену и отклањање ризика на раду.</w:t>
      </w:r>
    </w:p>
    <w:p w:rsidR="00B901BA" w:rsidRPr="005D38D8" w:rsidRDefault="00B901BA" w:rsidP="00B901BA">
      <w:pPr>
        <w:pStyle w:val="BodyTextIndent"/>
        <w:ind w:left="0" w:firstLine="720"/>
        <w:jc w:val="both"/>
        <w:rPr>
          <w:b w:val="0"/>
          <w:noProof/>
          <w:color w:val="000000" w:themeColor="text1"/>
        </w:rPr>
      </w:pPr>
      <w:r w:rsidRPr="005D38D8">
        <w:rPr>
          <w:b w:val="0"/>
          <w:noProof/>
          <w:color w:val="000000" w:themeColor="text1"/>
        </w:rPr>
        <w:t>У случају да се на добрима која су предмет овог уговора установи било какав недостатак, добављач се обавезује да замену рекламиране количине добара изврши у најкраћем могућем року, а најкасније у року од 24 часа од дана пријема писмене рекламације наручиоца.</w:t>
      </w:r>
    </w:p>
    <w:p w:rsidR="00B901BA" w:rsidRPr="005D38D8" w:rsidRDefault="00B901BA" w:rsidP="00B901BA">
      <w:pPr>
        <w:pStyle w:val="BodyTextIndent"/>
        <w:ind w:left="0" w:firstLine="0"/>
        <w:jc w:val="center"/>
        <w:rPr>
          <w:b w:val="0"/>
          <w:noProof/>
          <w:color w:val="000000" w:themeColor="text1"/>
        </w:rPr>
      </w:pPr>
    </w:p>
    <w:p w:rsidR="00B901BA" w:rsidRPr="005D38D8" w:rsidRDefault="00B901BA" w:rsidP="00B901BA">
      <w:pPr>
        <w:pStyle w:val="BodyTextIndent"/>
        <w:ind w:left="0" w:firstLine="0"/>
        <w:jc w:val="center"/>
        <w:outlineLvl w:val="0"/>
        <w:rPr>
          <w:noProof/>
          <w:color w:val="000000" w:themeColor="text1"/>
        </w:rPr>
      </w:pPr>
      <w:bookmarkStart w:id="50" w:name="_Toc380740082"/>
      <w:bookmarkStart w:id="51" w:name="_Toc389742044"/>
      <w:r w:rsidRPr="005D38D8">
        <w:rPr>
          <w:noProof/>
          <w:color w:val="000000" w:themeColor="text1"/>
        </w:rPr>
        <w:t>Члан 5.</w:t>
      </w:r>
      <w:bookmarkEnd w:id="50"/>
      <w:bookmarkEnd w:id="51"/>
    </w:p>
    <w:p w:rsidR="00B901BA" w:rsidRDefault="00B901BA" w:rsidP="00B901BA">
      <w:pPr>
        <w:pStyle w:val="BodyTextIndent"/>
        <w:ind w:left="0" w:firstLine="720"/>
        <w:jc w:val="both"/>
        <w:rPr>
          <w:b w:val="0"/>
          <w:noProof/>
        </w:rPr>
      </w:pPr>
      <w:r>
        <w:rPr>
          <w:b w:val="0"/>
          <w:noProof/>
          <w:lang w:val="sr-Cyrl-RS"/>
        </w:rPr>
        <w:t>Н</w:t>
      </w:r>
      <w:r>
        <w:rPr>
          <w:b w:val="0"/>
          <w:noProof/>
        </w:rPr>
        <w:t>аручилац ће</w:t>
      </w:r>
      <w:r>
        <w:rPr>
          <w:b w:val="0"/>
          <w:noProof/>
          <w:lang w:val="sr-Cyrl-RS"/>
        </w:rPr>
        <w:t xml:space="preserve"> уговорену цену</w:t>
      </w:r>
      <w:r>
        <w:rPr>
          <w:b w:val="0"/>
          <w:noProof/>
        </w:rPr>
        <w:t xml:space="preserve"> </w:t>
      </w:r>
      <w:r w:rsidRPr="001E3DE7">
        <w:rPr>
          <w:b w:val="0"/>
          <w:noProof/>
        </w:rPr>
        <w:t>исплатити добављачу</w:t>
      </w:r>
      <w:r>
        <w:rPr>
          <w:b w:val="0"/>
          <w:noProof/>
          <w:lang w:val="sr-Cyrl-RS"/>
        </w:rPr>
        <w:t xml:space="preserve"> одложено,</w:t>
      </w:r>
      <w:r>
        <w:rPr>
          <w:b w:val="0"/>
          <w:noProof/>
        </w:rPr>
        <w:t xml:space="preserve"> у року </w:t>
      </w:r>
      <w:r>
        <w:rPr>
          <w:b w:val="0"/>
          <w:noProof/>
          <w:lang w:val="sr-Cyrl-RS"/>
        </w:rPr>
        <w:t xml:space="preserve">од </w:t>
      </w:r>
      <w:r>
        <w:rPr>
          <w:b w:val="0"/>
          <w:noProof/>
        </w:rPr>
        <w:t>90 дана од дана испоруке добара и пријема исправног рачуна за испоручену количину и врсту добара.</w:t>
      </w:r>
    </w:p>
    <w:p w:rsidR="00B901BA" w:rsidRDefault="00B901BA" w:rsidP="00B901BA">
      <w:pPr>
        <w:pStyle w:val="BodyTextIndent"/>
        <w:ind w:left="0" w:firstLine="720"/>
        <w:jc w:val="both"/>
        <w:rPr>
          <w:b w:val="0"/>
          <w:noProof/>
          <w:lang w:val="en-GB"/>
        </w:rPr>
      </w:pPr>
      <w:r>
        <w:rPr>
          <w:b w:val="0"/>
          <w:noProof/>
        </w:rPr>
        <w:t>Добављач се обавезује да назив добара из рачуна и отпремнице буде идентичан називима из обрасца понуде.</w:t>
      </w:r>
    </w:p>
    <w:p w:rsidR="00B901BA" w:rsidRPr="006A3C5B" w:rsidRDefault="00B901BA" w:rsidP="00B901BA">
      <w:pPr>
        <w:pStyle w:val="BodyTextIndent"/>
        <w:ind w:left="0" w:firstLine="720"/>
        <w:jc w:val="both"/>
        <w:rPr>
          <w:b w:val="0"/>
          <w:noProof/>
        </w:rPr>
      </w:pPr>
      <w:r w:rsidRPr="0006367B">
        <w:rPr>
          <w:b w:val="0"/>
          <w:noProof/>
          <w:lang w:val="sr-Cyrl-CS"/>
        </w:rPr>
        <w:t>Добављач се обавезује да рачун достави преко п</w:t>
      </w:r>
      <w:r>
        <w:rPr>
          <w:b w:val="0"/>
          <w:noProof/>
          <w:lang w:val="sr-Cyrl-CS"/>
        </w:rPr>
        <w:t>исарнице наручиоца, адресирано на седиште наручиоца</w:t>
      </w:r>
      <w:r w:rsidRPr="006A3C5B">
        <w:rPr>
          <w:b w:val="0"/>
          <w:noProof/>
          <w:lang w:val="sr-Cyrl-CS"/>
        </w:rPr>
        <w:t>,</w:t>
      </w:r>
      <w:r w:rsidRPr="006A3C5B">
        <w:rPr>
          <w:b w:val="0"/>
          <w:noProof/>
        </w:rPr>
        <w:t xml:space="preserve"> </w:t>
      </w:r>
      <w:r w:rsidRPr="00345019">
        <w:rPr>
          <w:b w:val="0"/>
          <w:noProof/>
        </w:rPr>
        <w:t>Централна апотека наручиоца</w:t>
      </w:r>
      <w:r w:rsidRPr="00345019">
        <w:rPr>
          <w:b w:val="0"/>
          <w:noProof/>
          <w:lang w:val="sr-Cyrl-CS"/>
        </w:rPr>
        <w:t>.</w:t>
      </w:r>
    </w:p>
    <w:p w:rsidR="00B901BA" w:rsidRPr="00BA40A3" w:rsidRDefault="00B901BA" w:rsidP="00B901BA">
      <w:pPr>
        <w:ind w:firstLine="720"/>
        <w:jc w:val="both"/>
        <w:rPr>
          <w:lang w:val="sr-Cyrl-RS"/>
        </w:rPr>
      </w:pPr>
      <w:r>
        <w:t>Плаћање по овом уговору вршиће се до нивоа средстава обезбеђених Финансијским планом за 201</w:t>
      </w:r>
      <w:r>
        <w:rPr>
          <w:lang w:val="sr-Cyrl-RS"/>
        </w:rPr>
        <w:t>5</w:t>
      </w:r>
      <w:r>
        <w:t>. годину, за ове намене</w:t>
      </w:r>
      <w:r>
        <w:rPr>
          <w:lang w:val="sr-Cyrl-RS"/>
        </w:rPr>
        <w:t>, а  обавезе које доспевају у наредној буџетској години биће реализоване највише до износа средстава која ће за ту намену бити одобрена у тој буџетској години.</w:t>
      </w:r>
      <w:r w:rsidRPr="00CF0578">
        <w:t xml:space="preserve"> </w:t>
      </w:r>
      <w:r w:rsidRPr="00CF0578">
        <w:rPr>
          <w:lang w:val="sr-Cyrl-RS"/>
        </w:rPr>
        <w:t>За обавезе које пo oвом Уговору доспевају у 2016. години наручилац ће извршити требовање и плаћање по обезбеђивању финансијских средстава усвајањем Финансијског плана за 2016. годину или доношењем Одлуке о привременом финансирању.</w:t>
      </w:r>
    </w:p>
    <w:p w:rsidR="00B901BA" w:rsidRDefault="00B901BA" w:rsidP="00B901BA">
      <w:pPr>
        <w:ind w:firstLine="720"/>
        <w:jc w:val="both"/>
        <w:rPr>
          <w:lang w:val="sr-Cyrl-RS"/>
        </w:rPr>
      </w:pPr>
      <w:r>
        <w:t>У супротном уговор престаје да важи без накнаде штете због немогућности преузимања обавеза од стране наручиоца.</w:t>
      </w:r>
    </w:p>
    <w:p w:rsidR="00B901BA" w:rsidRPr="00F86D0E" w:rsidRDefault="00B901BA" w:rsidP="00B901BA">
      <w:pPr>
        <w:pStyle w:val="BodyTextIndent"/>
        <w:ind w:left="0" w:firstLine="0"/>
        <w:jc w:val="both"/>
        <w:rPr>
          <w:b w:val="0"/>
          <w:noProof/>
          <w:color w:val="000000" w:themeColor="text1"/>
          <w:lang w:val="sr-Cyrl-RS"/>
        </w:rPr>
      </w:pPr>
    </w:p>
    <w:p w:rsidR="00B901BA" w:rsidRPr="005D38D8" w:rsidRDefault="00B901BA" w:rsidP="00B901BA">
      <w:pPr>
        <w:jc w:val="center"/>
        <w:outlineLvl w:val="0"/>
        <w:rPr>
          <w:b/>
          <w:noProof/>
          <w:color w:val="000000" w:themeColor="text1"/>
        </w:rPr>
      </w:pPr>
      <w:bookmarkStart w:id="52" w:name="_Toc380740083"/>
      <w:bookmarkStart w:id="53" w:name="_Toc389742045"/>
      <w:r w:rsidRPr="005D38D8">
        <w:rPr>
          <w:b/>
          <w:noProof/>
          <w:color w:val="000000" w:themeColor="text1"/>
        </w:rPr>
        <w:t>Члан 6.</w:t>
      </w:r>
      <w:bookmarkEnd w:id="52"/>
      <w:bookmarkEnd w:id="53"/>
    </w:p>
    <w:p w:rsidR="00B901BA" w:rsidRPr="005D38D8" w:rsidRDefault="00B901BA" w:rsidP="00B901BA">
      <w:pPr>
        <w:ind w:firstLine="720"/>
        <w:jc w:val="both"/>
        <w:rPr>
          <w:noProof/>
          <w:color w:val="000000" w:themeColor="text1"/>
        </w:rPr>
      </w:pPr>
      <w:r w:rsidRPr="005D38D8">
        <w:rPr>
          <w:noProof/>
          <w:color w:val="000000" w:themeColor="text1"/>
        </w:rPr>
        <w:t>Уговорне стране констатују да је добављач доставио наручиоцу следећа средства обезбеђења са овлашћењима за наплату:</w:t>
      </w:r>
    </w:p>
    <w:p w:rsidR="00B901BA" w:rsidRPr="00F86D0E" w:rsidRDefault="00B901BA" w:rsidP="00B901BA">
      <w:pPr>
        <w:ind w:firstLine="708"/>
        <w:jc w:val="both"/>
        <w:rPr>
          <w:noProof/>
          <w:lang w:val="sr-Cyrl-RS"/>
        </w:rPr>
      </w:pPr>
      <w:r>
        <w:rPr>
          <w:b/>
        </w:rPr>
        <w:t>-регистровану бланко меницу и менично овлашћење</w:t>
      </w:r>
      <w:r>
        <w:rPr>
          <w:b/>
          <w:noProof/>
        </w:rPr>
        <w:t xml:space="preserve"> за извршење уговорне обавезе</w:t>
      </w:r>
      <w:r>
        <w:rPr>
          <w:noProof/>
        </w:rPr>
        <w:t>, попуњену на износ од 10% од укупне вредности понуде без ПДВ-а, која је наплатива у случајевима предвиђеним конкурсном документацијом, тј. у случају да изабрани понуђач не испуњава своје обавезе из уговора.</w:t>
      </w:r>
    </w:p>
    <w:p w:rsidR="00B901BA" w:rsidRDefault="00B901BA" w:rsidP="00B901BA">
      <w:pPr>
        <w:jc w:val="both"/>
        <w:rPr>
          <w:noProof/>
          <w:color w:val="000000" w:themeColor="text1"/>
          <w:lang w:val="sr-Cyrl-RS"/>
        </w:rPr>
      </w:pPr>
    </w:p>
    <w:p w:rsidR="00B901BA" w:rsidRDefault="00B901BA" w:rsidP="00B901BA">
      <w:pPr>
        <w:jc w:val="both"/>
        <w:rPr>
          <w:noProof/>
          <w:color w:val="000000" w:themeColor="text1"/>
          <w:lang w:val="sr-Cyrl-RS"/>
        </w:rPr>
      </w:pPr>
    </w:p>
    <w:p w:rsidR="00B901BA" w:rsidRPr="00F86D0E" w:rsidRDefault="00B901BA" w:rsidP="00B901BA">
      <w:pPr>
        <w:jc w:val="both"/>
        <w:rPr>
          <w:noProof/>
          <w:color w:val="000000" w:themeColor="text1"/>
          <w:lang w:val="sr-Cyrl-RS"/>
        </w:rPr>
      </w:pPr>
    </w:p>
    <w:p w:rsidR="00B901BA" w:rsidRPr="005D38D8" w:rsidRDefault="00B901BA" w:rsidP="00B901BA">
      <w:pPr>
        <w:jc w:val="center"/>
        <w:outlineLvl w:val="0"/>
        <w:rPr>
          <w:b/>
          <w:noProof/>
          <w:color w:val="000000" w:themeColor="text1"/>
        </w:rPr>
      </w:pPr>
      <w:bookmarkStart w:id="54" w:name="_Toc380740084"/>
      <w:bookmarkStart w:id="55" w:name="_Toc389742046"/>
      <w:r w:rsidRPr="005D38D8">
        <w:rPr>
          <w:b/>
          <w:noProof/>
          <w:color w:val="000000" w:themeColor="text1"/>
        </w:rPr>
        <w:lastRenderedPageBreak/>
        <w:t>Члан 7.</w:t>
      </w:r>
      <w:bookmarkEnd w:id="54"/>
      <w:bookmarkEnd w:id="55"/>
    </w:p>
    <w:p w:rsidR="00B901BA" w:rsidRPr="005D38D8" w:rsidRDefault="00B901BA" w:rsidP="00B901BA">
      <w:pPr>
        <w:ind w:firstLine="720"/>
        <w:jc w:val="both"/>
        <w:rPr>
          <w:noProof/>
          <w:color w:val="000000" w:themeColor="text1"/>
        </w:rPr>
      </w:pPr>
      <w:r w:rsidRPr="005D38D8">
        <w:rPr>
          <w:noProof/>
          <w:color w:val="000000" w:themeColor="text1"/>
        </w:rPr>
        <w:t>Уколико добављач не поступи у складу са обавезама које је преузео закључењем овог уговора наручилац има право:</w:t>
      </w:r>
    </w:p>
    <w:p w:rsidR="00B901BA" w:rsidRPr="005D38D8" w:rsidRDefault="00B901BA" w:rsidP="00B901BA">
      <w:pPr>
        <w:ind w:firstLine="720"/>
        <w:jc w:val="both"/>
        <w:rPr>
          <w:noProof/>
          <w:color w:val="000000" w:themeColor="text1"/>
        </w:rPr>
      </w:pPr>
      <w:r w:rsidRPr="005D38D8">
        <w:rPr>
          <w:noProof/>
          <w:color w:val="000000" w:themeColor="text1"/>
        </w:rPr>
        <w:t>- да једнострано раскине овај уговор и да наплати средство обезбеђења из члана 6. овог уговора;</w:t>
      </w:r>
    </w:p>
    <w:p w:rsidR="00B901BA" w:rsidRPr="005D38D8" w:rsidRDefault="00B901BA" w:rsidP="00B901BA">
      <w:pPr>
        <w:ind w:firstLine="720"/>
        <w:jc w:val="both"/>
        <w:rPr>
          <w:noProof/>
          <w:color w:val="000000" w:themeColor="text1"/>
        </w:rPr>
      </w:pPr>
      <w:r w:rsidRPr="005D38D8">
        <w:rPr>
          <w:noProof/>
          <w:color w:val="000000" w:themeColor="text1"/>
        </w:rPr>
        <w:t>- да овај уговор остави на снази и да уговорену цену умањи за 10%.</w:t>
      </w:r>
    </w:p>
    <w:p w:rsidR="00B901BA" w:rsidRPr="00F86D0E" w:rsidRDefault="00B901BA" w:rsidP="00B901BA">
      <w:pPr>
        <w:rPr>
          <w:b/>
          <w:noProof/>
          <w:color w:val="000000" w:themeColor="text1"/>
          <w:lang w:val="sr-Cyrl-RS"/>
        </w:rPr>
      </w:pPr>
    </w:p>
    <w:p w:rsidR="00B901BA" w:rsidRPr="005D38D8" w:rsidRDefault="00B901BA" w:rsidP="00B901BA">
      <w:pPr>
        <w:jc w:val="center"/>
        <w:outlineLvl w:val="0"/>
        <w:rPr>
          <w:b/>
          <w:noProof/>
          <w:color w:val="000000" w:themeColor="text1"/>
        </w:rPr>
      </w:pPr>
      <w:bookmarkStart w:id="56" w:name="_Toc380740085"/>
      <w:bookmarkStart w:id="57" w:name="_Toc389742047"/>
      <w:r w:rsidRPr="005D38D8">
        <w:rPr>
          <w:b/>
          <w:noProof/>
          <w:color w:val="000000" w:themeColor="text1"/>
        </w:rPr>
        <w:t>Члан 8.</w:t>
      </w:r>
      <w:bookmarkEnd w:id="56"/>
      <w:bookmarkEnd w:id="57"/>
    </w:p>
    <w:p w:rsidR="00B901BA" w:rsidRPr="005D38D8" w:rsidRDefault="00B901BA" w:rsidP="00B901BA">
      <w:pPr>
        <w:ind w:firstLine="720"/>
        <w:jc w:val="both"/>
        <w:rPr>
          <w:noProof/>
          <w:color w:val="000000" w:themeColor="text1"/>
        </w:rPr>
      </w:pPr>
      <w:r w:rsidRPr="005D38D8">
        <w:rPr>
          <w:noProof/>
          <w:color w:val="000000" w:themeColor="text1"/>
        </w:rPr>
        <w:t>Наручилац задржава право да у току реализације овог уговора захтева од добављача додатне потврде о квалитету добара која су предмет овог уговора уколико се приликом испоруке посумња у њихов квалитет, како би се утврдило да ли добра одговарају прописима о општој безбедности производа, прописима о здравственој исправности предмета опште употребе, као и другим важећим прописима.</w:t>
      </w:r>
    </w:p>
    <w:p w:rsidR="00B901BA" w:rsidRPr="00F86D0E" w:rsidRDefault="00B901BA" w:rsidP="00B901BA">
      <w:pPr>
        <w:ind w:firstLine="720"/>
        <w:jc w:val="both"/>
        <w:rPr>
          <w:noProof/>
          <w:color w:val="000000" w:themeColor="text1"/>
          <w:lang w:val="sr-Cyrl-RS"/>
        </w:rPr>
      </w:pPr>
    </w:p>
    <w:p w:rsidR="00B901BA" w:rsidRPr="005D38D8" w:rsidRDefault="00B901BA" w:rsidP="00B901BA">
      <w:pPr>
        <w:jc w:val="center"/>
        <w:outlineLvl w:val="0"/>
        <w:rPr>
          <w:b/>
          <w:noProof/>
          <w:color w:val="000000" w:themeColor="text1"/>
        </w:rPr>
      </w:pPr>
      <w:bookmarkStart w:id="58" w:name="_Toc380740086"/>
      <w:bookmarkStart w:id="59" w:name="_Toc389742048"/>
      <w:r w:rsidRPr="005D38D8">
        <w:rPr>
          <w:b/>
          <w:noProof/>
          <w:color w:val="000000" w:themeColor="text1"/>
        </w:rPr>
        <w:t>Члан 9.</w:t>
      </w:r>
      <w:bookmarkEnd w:id="58"/>
      <w:bookmarkEnd w:id="59"/>
    </w:p>
    <w:p w:rsidR="00B901BA" w:rsidRPr="005D38D8" w:rsidRDefault="00B901BA" w:rsidP="00B901BA">
      <w:pPr>
        <w:ind w:firstLine="720"/>
        <w:jc w:val="both"/>
        <w:rPr>
          <w:noProof/>
          <w:color w:val="000000" w:themeColor="text1"/>
          <w:lang w:val="en-US"/>
        </w:rPr>
      </w:pPr>
      <w:r w:rsidRPr="005D38D8">
        <w:rPr>
          <w:noProof/>
          <w:color w:val="000000" w:themeColor="text1"/>
          <w:lang w:val="en-US"/>
        </w:rPr>
        <w:t>За праћење техничке реализације</w:t>
      </w:r>
      <w:r w:rsidRPr="005D38D8">
        <w:rPr>
          <w:noProof/>
          <w:color w:val="000000" w:themeColor="text1"/>
        </w:rPr>
        <w:t>,</w:t>
      </w:r>
      <w:r w:rsidRPr="005D38D8">
        <w:rPr>
          <w:noProof/>
          <w:color w:val="000000" w:themeColor="text1"/>
          <w:lang w:val="en-US"/>
        </w:rPr>
        <w:t xml:space="preserve"> извршења уговорних обавеза уговорних страна и финансијске реализације овог уговора у име наручиоца овлашћује се </w:t>
      </w:r>
      <w:r w:rsidRPr="005D38D8">
        <w:rPr>
          <w:noProof/>
          <w:color w:val="000000" w:themeColor="text1"/>
        </w:rPr>
        <w:t>_</w:t>
      </w:r>
      <w:r w:rsidRPr="005D38D8">
        <w:rPr>
          <w:noProof/>
          <w:color w:val="000000" w:themeColor="text1"/>
          <w:lang w:val="sr-Cyrl-CS"/>
        </w:rPr>
        <w:t>_________________</w:t>
      </w:r>
      <w:r w:rsidRPr="005D38D8">
        <w:rPr>
          <w:noProof/>
          <w:color w:val="000000" w:themeColor="text1"/>
          <w:lang w:val="en-US"/>
        </w:rPr>
        <w:t>.</w:t>
      </w:r>
    </w:p>
    <w:p w:rsidR="00B901BA" w:rsidRPr="005D38D8" w:rsidRDefault="00B901BA" w:rsidP="00B901BA">
      <w:pPr>
        <w:jc w:val="center"/>
        <w:rPr>
          <w:b/>
          <w:noProof/>
          <w:color w:val="000000" w:themeColor="text1"/>
        </w:rPr>
      </w:pPr>
    </w:p>
    <w:p w:rsidR="00B901BA" w:rsidRPr="005D38D8" w:rsidRDefault="00B901BA" w:rsidP="00B901BA">
      <w:pPr>
        <w:jc w:val="center"/>
        <w:outlineLvl w:val="0"/>
        <w:rPr>
          <w:b/>
          <w:noProof/>
          <w:color w:val="000000" w:themeColor="text1"/>
        </w:rPr>
      </w:pPr>
      <w:bookmarkStart w:id="60" w:name="_Toc380740087"/>
      <w:bookmarkStart w:id="61" w:name="_Toc389742049"/>
      <w:r w:rsidRPr="005D38D8">
        <w:rPr>
          <w:b/>
          <w:noProof/>
          <w:color w:val="000000" w:themeColor="text1"/>
        </w:rPr>
        <w:t>Члан 10.</w:t>
      </w:r>
      <w:bookmarkEnd w:id="60"/>
      <w:bookmarkEnd w:id="61"/>
    </w:p>
    <w:p w:rsidR="00B901BA" w:rsidRPr="00AC1DD0" w:rsidRDefault="00B901BA" w:rsidP="00B901BA">
      <w:pPr>
        <w:ind w:firstLine="720"/>
        <w:jc w:val="both"/>
        <w:rPr>
          <w:noProof/>
        </w:rPr>
      </w:pPr>
      <w:r w:rsidRPr="00F7742B">
        <w:rPr>
          <w:noProof/>
        </w:rPr>
        <w:t xml:space="preserve">Уговорне стране су сагласне </w:t>
      </w:r>
      <w:r w:rsidRPr="00AC1DD0">
        <w:rPr>
          <w:noProof/>
          <w:lang w:val="en-US"/>
        </w:rPr>
        <w:t xml:space="preserve">да се ближе одређење начина реализације овог уговора врши путем протокола о спровођењу овог уговора закљученим између уговорних страна. </w:t>
      </w:r>
    </w:p>
    <w:p w:rsidR="00B901BA" w:rsidRPr="00F86D0E" w:rsidRDefault="00B901BA" w:rsidP="00B901BA">
      <w:pPr>
        <w:rPr>
          <w:b/>
          <w:noProof/>
          <w:color w:val="000000" w:themeColor="text1"/>
          <w:lang w:val="sr-Cyrl-RS"/>
        </w:rPr>
      </w:pPr>
    </w:p>
    <w:p w:rsidR="00B901BA" w:rsidRPr="005D38D8" w:rsidRDefault="00B901BA" w:rsidP="00B901BA">
      <w:pPr>
        <w:jc w:val="center"/>
        <w:outlineLvl w:val="0"/>
        <w:rPr>
          <w:b/>
          <w:noProof/>
          <w:color w:val="000000" w:themeColor="text1"/>
        </w:rPr>
      </w:pPr>
      <w:bookmarkStart w:id="62" w:name="_Toc380740088"/>
      <w:bookmarkStart w:id="63" w:name="_Toc389742050"/>
      <w:r w:rsidRPr="005D38D8">
        <w:rPr>
          <w:b/>
          <w:noProof/>
          <w:color w:val="000000" w:themeColor="text1"/>
        </w:rPr>
        <w:t>Члан 11.</w:t>
      </w:r>
      <w:bookmarkEnd w:id="62"/>
      <w:bookmarkEnd w:id="63"/>
    </w:p>
    <w:p w:rsidR="00B901BA" w:rsidRDefault="00B901BA" w:rsidP="00B901BA">
      <w:pPr>
        <w:ind w:firstLine="720"/>
        <w:jc w:val="both"/>
        <w:rPr>
          <w:noProof/>
          <w:color w:val="000000" w:themeColor="text1"/>
          <w:lang w:val="sr-Cyrl-CS"/>
        </w:rPr>
      </w:pPr>
      <w:r w:rsidRPr="005D38D8">
        <w:rPr>
          <w:noProof/>
          <w:color w:val="000000" w:themeColor="text1"/>
        </w:rPr>
        <w:t xml:space="preserve">Уговорне стране закључују овај уговор до дана у којем добављач у целости испоручи наручиоцу добра која су предмет овог уговора у максималној вредности до износа из члана 2. овог уговора, </w:t>
      </w:r>
      <w:r w:rsidRPr="00611823">
        <w:rPr>
          <w:noProof/>
          <w:color w:val="000000" w:themeColor="text1"/>
        </w:rPr>
        <w:t>односно најдуже годину дана од дана закључења овог уговора.</w:t>
      </w:r>
    </w:p>
    <w:p w:rsidR="00B901BA" w:rsidRPr="00C2570A" w:rsidRDefault="00B901BA" w:rsidP="00B901BA">
      <w:pPr>
        <w:shd w:val="clear" w:color="auto" w:fill="FFFFFF"/>
        <w:ind w:firstLine="720"/>
        <w:jc w:val="both"/>
        <w:rPr>
          <w:rFonts w:ascii="Arial" w:hAnsi="Arial" w:cs="Arial"/>
          <w:sz w:val="20"/>
          <w:szCs w:val="20"/>
        </w:rPr>
      </w:pPr>
      <w:r w:rsidRPr="00C2570A">
        <w:t>Уговорне стране сагласно констатују да се овај уговор раски</w:t>
      </w:r>
      <w:r>
        <w:t xml:space="preserve">да и пре истека рока </w:t>
      </w:r>
      <w:r w:rsidRPr="00C2570A">
        <w:t xml:space="preserve"> на који је закључен, одмах након закључивања уговора о</w:t>
      </w:r>
      <w:r w:rsidRPr="00C2570A">
        <w:rPr>
          <w:lang w:val="sr-Cyrl-RS"/>
        </w:rPr>
        <w:t xml:space="preserve"> централизованој</w:t>
      </w:r>
      <w:r w:rsidRPr="00C2570A">
        <w:t xml:space="preserve"> јавној набавци чији предмет обухвата и добра из члана 1. овог уговора, а који у име и за рачун здравствених установа из Плана мреже здравствених установа закључује Републички фонд за здравствено осигурање, у складу са чланом 212.а Закона о здравственом осигурању („Службени гласник Републике Србије“, број 107/2005...119/2012).</w:t>
      </w:r>
    </w:p>
    <w:p w:rsidR="00B901BA" w:rsidRPr="00C2570A" w:rsidRDefault="00B901BA" w:rsidP="00B901BA">
      <w:pPr>
        <w:shd w:val="clear" w:color="auto" w:fill="FFFFFF"/>
        <w:ind w:firstLine="720"/>
        <w:jc w:val="both"/>
        <w:rPr>
          <w:lang w:val="sr-Cyrl-RS"/>
        </w:rPr>
      </w:pPr>
      <w:r w:rsidRPr="00C2570A">
        <w:t xml:space="preserve">Уговорне стране сагласно констатују да се, уколико наступе околности и раскидни услов из става 2. овог члана, мења </w:t>
      </w:r>
      <w:r w:rsidRPr="00C2570A">
        <w:rPr>
          <w:lang w:val="sr-Cyrl-RS"/>
        </w:rPr>
        <w:t>се</w:t>
      </w:r>
      <w:r w:rsidRPr="00C2570A">
        <w:t xml:space="preserve"> и укупна вредност из члана 2. овог уговора, и то тако што се обавезе </w:t>
      </w:r>
      <w:r w:rsidRPr="00C2570A">
        <w:rPr>
          <w:lang w:val="sr-Cyrl-RS"/>
        </w:rPr>
        <w:t>н</w:t>
      </w:r>
      <w:r w:rsidRPr="00C2570A">
        <w:t>ар</w:t>
      </w:r>
      <w:r w:rsidRPr="00C2570A">
        <w:rPr>
          <w:lang w:val="sr-Cyrl-RS"/>
        </w:rPr>
        <w:t>у</w:t>
      </w:r>
      <w:r w:rsidRPr="00C2570A">
        <w:t xml:space="preserve">чиоца према </w:t>
      </w:r>
      <w:r w:rsidRPr="00C2570A">
        <w:rPr>
          <w:lang w:val="sr-Cyrl-RS"/>
        </w:rPr>
        <w:t>добављач</w:t>
      </w:r>
      <w:r w:rsidRPr="00C2570A">
        <w:t xml:space="preserve">у ограничавају само на количине добара које је </w:t>
      </w:r>
      <w:r w:rsidRPr="00C2570A">
        <w:rPr>
          <w:lang w:val="sr-Cyrl-RS"/>
        </w:rPr>
        <w:t>добављ</w:t>
      </w:r>
      <w:r w:rsidRPr="00C2570A">
        <w:t xml:space="preserve">ач испоручио </w:t>
      </w:r>
      <w:r w:rsidRPr="00C2570A">
        <w:rPr>
          <w:lang w:val="sr-Cyrl-RS"/>
        </w:rPr>
        <w:t>н</w:t>
      </w:r>
      <w:r w:rsidRPr="00C2570A">
        <w:t xml:space="preserve">аручиоцу до дана наступања околности и раскидног услова из става </w:t>
      </w:r>
      <w:r w:rsidRPr="00C2570A">
        <w:rPr>
          <w:lang w:val="sr-Cyrl-RS"/>
        </w:rPr>
        <w:t>2</w:t>
      </w:r>
      <w:r w:rsidRPr="00C2570A">
        <w:t>. овог члана.</w:t>
      </w:r>
    </w:p>
    <w:p w:rsidR="00B901BA" w:rsidRPr="003E527A" w:rsidRDefault="00B901BA" w:rsidP="00B901BA">
      <w:pPr>
        <w:shd w:val="clear" w:color="auto" w:fill="FFFFFF"/>
        <w:ind w:firstLine="720"/>
        <w:jc w:val="both"/>
        <w:rPr>
          <w:lang w:val="sr-Cyrl-RS"/>
        </w:rPr>
      </w:pPr>
      <w:r w:rsidRPr="00C2570A">
        <w:t xml:space="preserve">Уговорне стране сагласно констатују да је </w:t>
      </w:r>
      <w:r w:rsidRPr="00C2570A">
        <w:rPr>
          <w:lang w:val="sr-Cyrl-RS"/>
        </w:rPr>
        <w:t>н</w:t>
      </w:r>
      <w:r w:rsidRPr="00C2570A">
        <w:t xml:space="preserve">аручилац у обавези да о наступању из околности из става </w:t>
      </w:r>
      <w:r w:rsidRPr="00C2570A">
        <w:rPr>
          <w:lang w:val="sr-Cyrl-RS"/>
        </w:rPr>
        <w:t>2</w:t>
      </w:r>
      <w:r w:rsidRPr="00C2570A">
        <w:t xml:space="preserve">. овог члана писмено извести </w:t>
      </w:r>
      <w:r w:rsidRPr="00C2570A">
        <w:rPr>
          <w:lang w:val="sr-Cyrl-RS"/>
        </w:rPr>
        <w:t>добављач</w:t>
      </w:r>
      <w:r w:rsidRPr="00C2570A">
        <w:t>а, и позове га да записнички сравне евиденцију о међусобним правима и обавезама поводом извршења промењеног предмета и промењене укупне вредности овог уговора, а у смислу става 2. овог члана.</w:t>
      </w:r>
    </w:p>
    <w:p w:rsidR="00B901BA" w:rsidRPr="000D12A2" w:rsidRDefault="00B901BA" w:rsidP="00B901BA">
      <w:pPr>
        <w:jc w:val="both"/>
        <w:rPr>
          <w:noProof/>
          <w:color w:val="000000" w:themeColor="text1"/>
          <w:lang w:val="sr-Cyrl-CS"/>
        </w:rPr>
      </w:pPr>
    </w:p>
    <w:p w:rsidR="00B901BA" w:rsidRPr="005D38D8" w:rsidRDefault="00B901BA" w:rsidP="00B901BA">
      <w:pPr>
        <w:jc w:val="center"/>
        <w:outlineLvl w:val="0"/>
        <w:rPr>
          <w:b/>
          <w:noProof/>
          <w:color w:val="000000" w:themeColor="text1"/>
        </w:rPr>
      </w:pPr>
      <w:bookmarkStart w:id="64" w:name="_Toc380740089"/>
      <w:bookmarkStart w:id="65" w:name="_Toc389742051"/>
      <w:r w:rsidRPr="005D38D8">
        <w:rPr>
          <w:b/>
          <w:noProof/>
          <w:color w:val="000000" w:themeColor="text1"/>
        </w:rPr>
        <w:t>Члан 12.</w:t>
      </w:r>
      <w:bookmarkEnd w:id="64"/>
      <w:bookmarkEnd w:id="65"/>
    </w:p>
    <w:p w:rsidR="00B901BA" w:rsidRPr="00F86D0E" w:rsidRDefault="00B901BA" w:rsidP="00B901BA">
      <w:pPr>
        <w:ind w:firstLine="741"/>
        <w:jc w:val="both"/>
        <w:rPr>
          <w:noProof/>
          <w:color w:val="000000" w:themeColor="text1"/>
          <w:lang w:val="sr-Cyrl-RS"/>
        </w:rPr>
      </w:pPr>
      <w:r w:rsidRPr="005D38D8">
        <w:rPr>
          <w:noProof/>
          <w:color w:val="000000" w:themeColor="text1"/>
        </w:rPr>
        <w:t>Уговорне стране ће споразумно решавати све спорове и разлике у тумачењу и примени овог уговора, у противном се угова</w:t>
      </w:r>
      <w:r>
        <w:rPr>
          <w:noProof/>
          <w:color w:val="000000" w:themeColor="text1"/>
        </w:rPr>
        <w:t>ра надлежност суда у Новом Саду</w:t>
      </w:r>
      <w:r>
        <w:rPr>
          <w:noProof/>
          <w:color w:val="000000" w:themeColor="text1"/>
          <w:lang w:val="sr-Cyrl-RS"/>
        </w:rPr>
        <w:t>.</w:t>
      </w:r>
    </w:p>
    <w:p w:rsidR="00B901BA" w:rsidRDefault="00B901BA" w:rsidP="00B901BA">
      <w:pPr>
        <w:jc w:val="center"/>
        <w:outlineLvl w:val="0"/>
        <w:rPr>
          <w:b/>
          <w:noProof/>
          <w:color w:val="000000" w:themeColor="text1"/>
          <w:lang w:val="sr-Cyrl-RS"/>
        </w:rPr>
      </w:pPr>
      <w:bookmarkStart w:id="66" w:name="_Toc380740090"/>
      <w:bookmarkStart w:id="67" w:name="_Toc389742052"/>
    </w:p>
    <w:p w:rsidR="00B901BA" w:rsidRPr="00F86D0E" w:rsidRDefault="00B901BA" w:rsidP="00B901BA">
      <w:pPr>
        <w:jc w:val="center"/>
        <w:outlineLvl w:val="0"/>
        <w:rPr>
          <w:b/>
          <w:noProof/>
          <w:color w:val="000000" w:themeColor="text1"/>
          <w:lang w:val="sr-Cyrl-RS"/>
        </w:rPr>
      </w:pPr>
      <w:r w:rsidRPr="005D38D8">
        <w:rPr>
          <w:b/>
          <w:noProof/>
          <w:color w:val="000000" w:themeColor="text1"/>
        </w:rPr>
        <w:lastRenderedPageBreak/>
        <w:t>Члан 13.</w:t>
      </w:r>
      <w:bookmarkEnd w:id="66"/>
      <w:bookmarkEnd w:id="67"/>
    </w:p>
    <w:p w:rsidR="00B901BA" w:rsidRPr="005D38D8" w:rsidRDefault="00B901BA" w:rsidP="00B901BA">
      <w:pPr>
        <w:ind w:firstLine="741"/>
        <w:jc w:val="both"/>
        <w:rPr>
          <w:noProof/>
          <w:color w:val="000000" w:themeColor="text1"/>
        </w:rPr>
      </w:pPr>
      <w:r w:rsidRPr="005D38D8">
        <w:rPr>
          <w:noProof/>
          <w:color w:val="000000" w:themeColor="text1"/>
        </w:rPr>
        <w:t>Овај уговор је сачињен у шест истоветних примерака од којих наручилац задржава четири, а добављач два примерка.</w:t>
      </w:r>
    </w:p>
    <w:p w:rsidR="00B901BA" w:rsidRPr="005D38D8" w:rsidRDefault="00B901BA" w:rsidP="00B901BA">
      <w:pPr>
        <w:ind w:firstLine="720"/>
        <w:rPr>
          <w:noProof/>
          <w:color w:val="000000" w:themeColor="text1"/>
        </w:rPr>
      </w:pPr>
    </w:p>
    <w:p w:rsidR="00B901BA" w:rsidRDefault="00B901BA" w:rsidP="00B901BA">
      <w:pPr>
        <w:ind w:firstLine="720"/>
        <w:rPr>
          <w:noProof/>
          <w:color w:val="000000" w:themeColor="text1"/>
        </w:rPr>
      </w:pPr>
    </w:p>
    <w:p w:rsidR="00B901BA" w:rsidRPr="008B3E12" w:rsidRDefault="00B901BA" w:rsidP="00B901BA">
      <w:pPr>
        <w:rPr>
          <w:noProof/>
          <w:color w:val="000000" w:themeColor="text1"/>
          <w:lang w:val="sr-Cyrl-RS"/>
        </w:rPr>
      </w:pPr>
    </w:p>
    <w:tbl>
      <w:tblPr>
        <w:tblpPr w:leftFromText="180" w:rightFromText="180" w:vertAnchor="text" w:horzAnchor="margin" w:tblpY="-25"/>
        <w:tblW w:w="9118" w:type="dxa"/>
        <w:tblLook w:val="0000" w:firstRow="0" w:lastRow="0" w:firstColumn="0" w:lastColumn="0" w:noHBand="0" w:noVBand="0"/>
      </w:tblPr>
      <w:tblGrid>
        <w:gridCol w:w="3168"/>
        <w:gridCol w:w="1992"/>
        <w:gridCol w:w="3958"/>
      </w:tblGrid>
      <w:tr w:rsidR="00B901BA" w:rsidRPr="005D38D8" w:rsidTr="0042435B">
        <w:trPr>
          <w:trHeight w:val="347"/>
        </w:trPr>
        <w:tc>
          <w:tcPr>
            <w:tcW w:w="3168" w:type="dxa"/>
            <w:vAlign w:val="center"/>
          </w:tcPr>
          <w:p w:rsidR="00B901BA" w:rsidRPr="005D38D8" w:rsidRDefault="00B901BA" w:rsidP="0042435B">
            <w:pPr>
              <w:jc w:val="center"/>
              <w:rPr>
                <w:noProof/>
                <w:color w:val="000000" w:themeColor="text1"/>
              </w:rPr>
            </w:pPr>
            <w:r w:rsidRPr="005D38D8">
              <w:rPr>
                <w:noProof/>
                <w:color w:val="000000" w:themeColor="text1"/>
              </w:rPr>
              <w:t>ЗА ДОБАВЉАЧА:</w:t>
            </w:r>
          </w:p>
        </w:tc>
        <w:tc>
          <w:tcPr>
            <w:tcW w:w="1992" w:type="dxa"/>
          </w:tcPr>
          <w:p w:rsidR="00B901BA" w:rsidRPr="005D38D8" w:rsidRDefault="00B901BA" w:rsidP="0042435B">
            <w:pPr>
              <w:jc w:val="center"/>
              <w:rPr>
                <w:noProof/>
                <w:color w:val="000000" w:themeColor="text1"/>
              </w:rPr>
            </w:pPr>
          </w:p>
        </w:tc>
        <w:tc>
          <w:tcPr>
            <w:tcW w:w="3958" w:type="dxa"/>
            <w:vAlign w:val="center"/>
          </w:tcPr>
          <w:p w:rsidR="00B901BA" w:rsidRPr="005D38D8" w:rsidRDefault="00B901BA" w:rsidP="0042435B">
            <w:pPr>
              <w:jc w:val="center"/>
              <w:rPr>
                <w:noProof/>
                <w:color w:val="000000" w:themeColor="text1"/>
              </w:rPr>
            </w:pPr>
            <w:r w:rsidRPr="005D38D8">
              <w:rPr>
                <w:noProof/>
                <w:color w:val="000000" w:themeColor="text1"/>
              </w:rPr>
              <w:t>ЗА НАРУЧИОЦА:</w:t>
            </w:r>
          </w:p>
        </w:tc>
      </w:tr>
      <w:tr w:rsidR="00B901BA" w:rsidRPr="005D38D8" w:rsidTr="0042435B">
        <w:trPr>
          <w:trHeight w:val="359"/>
        </w:trPr>
        <w:tc>
          <w:tcPr>
            <w:tcW w:w="3168" w:type="dxa"/>
            <w:vAlign w:val="center"/>
          </w:tcPr>
          <w:p w:rsidR="00B901BA" w:rsidRPr="005D38D8" w:rsidRDefault="00B901BA" w:rsidP="0042435B">
            <w:pPr>
              <w:jc w:val="center"/>
              <w:rPr>
                <w:noProof/>
                <w:color w:val="000000" w:themeColor="text1"/>
              </w:rPr>
            </w:pPr>
            <w:r w:rsidRPr="005D38D8">
              <w:rPr>
                <w:noProof/>
                <w:color w:val="000000" w:themeColor="text1"/>
              </w:rPr>
              <w:t>ДИРЕКТОР</w:t>
            </w:r>
          </w:p>
        </w:tc>
        <w:tc>
          <w:tcPr>
            <w:tcW w:w="1992" w:type="dxa"/>
          </w:tcPr>
          <w:p w:rsidR="00B901BA" w:rsidRPr="005D38D8" w:rsidRDefault="00B901BA" w:rsidP="0042435B">
            <w:pPr>
              <w:jc w:val="center"/>
              <w:rPr>
                <w:noProof/>
                <w:color w:val="000000" w:themeColor="text1"/>
              </w:rPr>
            </w:pPr>
          </w:p>
        </w:tc>
        <w:tc>
          <w:tcPr>
            <w:tcW w:w="3958" w:type="dxa"/>
            <w:vAlign w:val="center"/>
          </w:tcPr>
          <w:p w:rsidR="00B901BA" w:rsidRPr="005D38D8" w:rsidRDefault="00B901BA" w:rsidP="0042435B">
            <w:pPr>
              <w:jc w:val="center"/>
              <w:rPr>
                <w:noProof/>
                <w:color w:val="000000" w:themeColor="text1"/>
              </w:rPr>
            </w:pPr>
            <w:r w:rsidRPr="005D38D8">
              <w:rPr>
                <w:noProof/>
                <w:color w:val="000000" w:themeColor="text1"/>
              </w:rPr>
              <w:t>ДИРЕКТОР</w:t>
            </w:r>
          </w:p>
        </w:tc>
      </w:tr>
      <w:tr w:rsidR="00B901BA" w:rsidRPr="005D38D8" w:rsidTr="0042435B">
        <w:trPr>
          <w:trHeight w:val="347"/>
        </w:trPr>
        <w:tc>
          <w:tcPr>
            <w:tcW w:w="3168" w:type="dxa"/>
            <w:vAlign w:val="bottom"/>
          </w:tcPr>
          <w:p w:rsidR="00B901BA" w:rsidRDefault="00B901BA" w:rsidP="0042435B">
            <w:pPr>
              <w:rPr>
                <w:noProof/>
                <w:color w:val="000000" w:themeColor="text1"/>
                <w:lang w:val="sr-Cyrl-RS"/>
              </w:rPr>
            </w:pPr>
            <w:r w:rsidRPr="005D38D8">
              <w:rPr>
                <w:noProof/>
                <w:color w:val="000000" w:themeColor="text1"/>
              </w:rPr>
              <w:t xml:space="preserve"> </w:t>
            </w:r>
          </w:p>
          <w:p w:rsidR="00B901BA" w:rsidRPr="005D38D8" w:rsidRDefault="00B901BA" w:rsidP="0042435B">
            <w:pPr>
              <w:rPr>
                <w:noProof/>
                <w:color w:val="000000" w:themeColor="text1"/>
              </w:rPr>
            </w:pPr>
            <w:r w:rsidRPr="005D38D8">
              <w:rPr>
                <w:noProof/>
                <w:color w:val="000000" w:themeColor="text1"/>
              </w:rPr>
              <w:t xml:space="preserve">  _____________________</w:t>
            </w:r>
          </w:p>
        </w:tc>
        <w:tc>
          <w:tcPr>
            <w:tcW w:w="1992" w:type="dxa"/>
            <w:vAlign w:val="bottom"/>
          </w:tcPr>
          <w:p w:rsidR="00B901BA" w:rsidRPr="005D38D8" w:rsidRDefault="00B901BA" w:rsidP="0042435B">
            <w:pPr>
              <w:rPr>
                <w:noProof/>
                <w:color w:val="000000" w:themeColor="text1"/>
              </w:rPr>
            </w:pPr>
          </w:p>
        </w:tc>
        <w:tc>
          <w:tcPr>
            <w:tcW w:w="3958" w:type="dxa"/>
            <w:vAlign w:val="bottom"/>
          </w:tcPr>
          <w:p w:rsidR="00B901BA" w:rsidRPr="005D38D8" w:rsidRDefault="00B901BA" w:rsidP="0042435B">
            <w:pPr>
              <w:rPr>
                <w:noProof/>
                <w:color w:val="000000" w:themeColor="text1"/>
              </w:rPr>
            </w:pPr>
            <w:r w:rsidRPr="005D38D8">
              <w:rPr>
                <w:noProof/>
                <w:color w:val="000000" w:themeColor="text1"/>
              </w:rPr>
              <w:t xml:space="preserve">      ________________________</w:t>
            </w:r>
          </w:p>
        </w:tc>
      </w:tr>
      <w:tr w:rsidR="00B901BA" w:rsidRPr="005D38D8" w:rsidTr="0042435B">
        <w:trPr>
          <w:trHeight w:val="359"/>
        </w:trPr>
        <w:tc>
          <w:tcPr>
            <w:tcW w:w="3168" w:type="dxa"/>
            <w:vAlign w:val="center"/>
          </w:tcPr>
          <w:p w:rsidR="00B901BA" w:rsidRPr="005D38D8" w:rsidRDefault="00B901BA" w:rsidP="0042435B">
            <w:pPr>
              <w:rPr>
                <w:i/>
                <w:noProof/>
                <w:color w:val="000000" w:themeColor="text1"/>
              </w:rPr>
            </w:pPr>
          </w:p>
        </w:tc>
        <w:tc>
          <w:tcPr>
            <w:tcW w:w="1992" w:type="dxa"/>
          </w:tcPr>
          <w:p w:rsidR="00B901BA" w:rsidRPr="005D38D8" w:rsidRDefault="00B901BA" w:rsidP="0042435B">
            <w:pPr>
              <w:rPr>
                <w:i/>
                <w:noProof/>
                <w:color w:val="000000" w:themeColor="text1"/>
              </w:rPr>
            </w:pPr>
          </w:p>
        </w:tc>
        <w:tc>
          <w:tcPr>
            <w:tcW w:w="3958" w:type="dxa"/>
            <w:vAlign w:val="center"/>
          </w:tcPr>
          <w:p w:rsidR="00B901BA" w:rsidRPr="0026425B" w:rsidRDefault="00B901BA" w:rsidP="0042435B">
            <w:pPr>
              <w:rPr>
                <w:i/>
                <w:noProof/>
                <w:color w:val="000000" w:themeColor="text1"/>
                <w:lang w:val="sr-Cyrl-RS"/>
              </w:rPr>
            </w:pPr>
            <w:r w:rsidRPr="005D38D8">
              <w:rPr>
                <w:i/>
                <w:noProof/>
                <w:color w:val="000000" w:themeColor="text1"/>
              </w:rPr>
              <w:t xml:space="preserve">      </w:t>
            </w:r>
          </w:p>
        </w:tc>
      </w:tr>
    </w:tbl>
    <w:p w:rsidR="00B901BA" w:rsidRPr="008B3E12" w:rsidRDefault="00B901BA" w:rsidP="00B901BA">
      <w:pPr>
        <w:rPr>
          <w:lang w:val="sr-Cyrl-RS"/>
        </w:rPr>
      </w:pPr>
    </w:p>
    <w:p w:rsidR="001F36B3" w:rsidRDefault="001F36B3" w:rsidP="001F36B3">
      <w:pPr>
        <w:rPr>
          <w:lang w:val="sr-Latn-CS"/>
        </w:rPr>
      </w:pPr>
    </w:p>
    <w:p w:rsidR="006C7159" w:rsidRDefault="006C7159" w:rsidP="001F36B3">
      <w:pPr>
        <w:rPr>
          <w:lang w:val="sr-Latn-CS"/>
        </w:rPr>
      </w:pPr>
    </w:p>
    <w:p w:rsidR="006C7159" w:rsidRDefault="006C7159" w:rsidP="001F36B3">
      <w:pPr>
        <w:rPr>
          <w:lang w:val="sr-Latn-CS"/>
        </w:rPr>
      </w:pPr>
    </w:p>
    <w:p w:rsidR="006C7159" w:rsidRDefault="006C7159" w:rsidP="001F36B3">
      <w:pPr>
        <w:rPr>
          <w:lang w:val="sr-Latn-CS"/>
        </w:rPr>
      </w:pPr>
    </w:p>
    <w:p w:rsidR="006C7159" w:rsidRDefault="006C7159" w:rsidP="001F36B3">
      <w:pPr>
        <w:rPr>
          <w:lang w:val="sr-Latn-CS"/>
        </w:rPr>
      </w:pPr>
    </w:p>
    <w:p w:rsidR="006C7159" w:rsidRDefault="006C7159" w:rsidP="001F36B3">
      <w:pPr>
        <w:rPr>
          <w:lang w:val="sr-Latn-CS"/>
        </w:rPr>
      </w:pPr>
    </w:p>
    <w:p w:rsidR="006C7159" w:rsidRDefault="006C7159" w:rsidP="001F36B3">
      <w:pPr>
        <w:rPr>
          <w:lang w:val="sr-Latn-CS"/>
        </w:rPr>
      </w:pPr>
    </w:p>
    <w:p w:rsidR="006C7159" w:rsidRDefault="006C7159" w:rsidP="001F36B3">
      <w:pPr>
        <w:rPr>
          <w:lang w:val="sr-Latn-CS"/>
        </w:rPr>
      </w:pPr>
    </w:p>
    <w:p w:rsidR="006C7159" w:rsidRDefault="006C7159" w:rsidP="001F36B3">
      <w:pPr>
        <w:rPr>
          <w:lang w:val="sr-Latn-CS"/>
        </w:rPr>
      </w:pPr>
    </w:p>
    <w:p w:rsidR="006C7159" w:rsidRDefault="006C7159" w:rsidP="001F36B3">
      <w:pPr>
        <w:rPr>
          <w:lang w:val="sr-Latn-CS"/>
        </w:rPr>
      </w:pPr>
    </w:p>
    <w:p w:rsidR="006C7159" w:rsidRDefault="006C7159" w:rsidP="001F36B3">
      <w:pPr>
        <w:rPr>
          <w:lang w:val="sr-Latn-CS"/>
        </w:rPr>
      </w:pPr>
    </w:p>
    <w:p w:rsidR="006C7159" w:rsidRDefault="006C7159" w:rsidP="001F36B3">
      <w:pPr>
        <w:rPr>
          <w:lang w:val="sr-Latn-CS"/>
        </w:rPr>
      </w:pPr>
    </w:p>
    <w:p w:rsidR="006C7159" w:rsidRDefault="006C7159" w:rsidP="001F36B3">
      <w:pPr>
        <w:rPr>
          <w:lang w:val="sr-Latn-CS"/>
        </w:rPr>
      </w:pPr>
    </w:p>
    <w:p w:rsidR="006C7159" w:rsidRDefault="006C7159" w:rsidP="001F36B3">
      <w:pPr>
        <w:rPr>
          <w:lang w:val="sr-Latn-CS"/>
        </w:rPr>
      </w:pPr>
    </w:p>
    <w:p w:rsidR="006C7159" w:rsidRDefault="006C7159" w:rsidP="001F36B3">
      <w:pPr>
        <w:rPr>
          <w:lang w:val="sr-Latn-CS"/>
        </w:rPr>
      </w:pPr>
    </w:p>
    <w:p w:rsidR="006C7159" w:rsidRDefault="006C7159" w:rsidP="001F36B3">
      <w:pPr>
        <w:rPr>
          <w:lang w:val="sr-Latn-CS"/>
        </w:rPr>
      </w:pPr>
    </w:p>
    <w:p w:rsidR="006C7159" w:rsidRDefault="006C7159" w:rsidP="001F36B3">
      <w:pPr>
        <w:rPr>
          <w:lang w:val="sr-Latn-CS"/>
        </w:rPr>
      </w:pPr>
    </w:p>
    <w:p w:rsidR="006C7159" w:rsidRDefault="006C7159" w:rsidP="001F36B3">
      <w:pPr>
        <w:rPr>
          <w:lang w:val="sr-Latn-RS"/>
        </w:rPr>
      </w:pPr>
    </w:p>
    <w:p w:rsidR="009617FB" w:rsidRDefault="009617FB" w:rsidP="001F36B3">
      <w:pPr>
        <w:rPr>
          <w:lang w:val="sr-Latn-RS"/>
        </w:rPr>
      </w:pPr>
    </w:p>
    <w:p w:rsidR="009617FB" w:rsidRDefault="009617FB" w:rsidP="001F36B3">
      <w:pPr>
        <w:rPr>
          <w:lang w:val="sr-Latn-RS"/>
        </w:rPr>
      </w:pPr>
    </w:p>
    <w:p w:rsidR="009617FB" w:rsidRDefault="009617FB" w:rsidP="001F36B3">
      <w:pPr>
        <w:rPr>
          <w:lang w:val="sr-Latn-RS"/>
        </w:rPr>
      </w:pPr>
    </w:p>
    <w:p w:rsidR="009617FB" w:rsidRDefault="009617FB" w:rsidP="001F36B3">
      <w:pPr>
        <w:rPr>
          <w:lang w:val="sr-Latn-RS"/>
        </w:rPr>
      </w:pPr>
    </w:p>
    <w:p w:rsidR="009617FB" w:rsidRDefault="009617FB" w:rsidP="001F36B3">
      <w:pPr>
        <w:rPr>
          <w:lang w:val="sr-Latn-RS"/>
        </w:rPr>
      </w:pPr>
    </w:p>
    <w:p w:rsidR="009617FB" w:rsidRDefault="009617FB" w:rsidP="001F36B3">
      <w:pPr>
        <w:rPr>
          <w:lang w:val="sr-Latn-RS"/>
        </w:rPr>
      </w:pPr>
    </w:p>
    <w:p w:rsidR="009617FB" w:rsidRDefault="009617FB" w:rsidP="001F36B3">
      <w:pPr>
        <w:rPr>
          <w:lang w:val="sr-Latn-RS"/>
        </w:rPr>
      </w:pPr>
    </w:p>
    <w:p w:rsidR="009617FB" w:rsidRDefault="009617FB" w:rsidP="001F36B3">
      <w:pPr>
        <w:rPr>
          <w:lang w:val="sr-Latn-RS"/>
        </w:rPr>
      </w:pPr>
    </w:p>
    <w:p w:rsidR="009617FB" w:rsidRDefault="009617FB" w:rsidP="001F36B3">
      <w:pPr>
        <w:rPr>
          <w:lang w:val="sr-Latn-RS"/>
        </w:rPr>
      </w:pPr>
    </w:p>
    <w:p w:rsidR="009617FB" w:rsidRDefault="009617FB" w:rsidP="001F36B3">
      <w:pPr>
        <w:rPr>
          <w:lang w:val="sr-Latn-RS"/>
        </w:rPr>
      </w:pPr>
    </w:p>
    <w:p w:rsidR="00732D31" w:rsidRDefault="00732D31" w:rsidP="001F36B3">
      <w:pPr>
        <w:rPr>
          <w:lang w:val="sr-Latn-RS"/>
        </w:rPr>
      </w:pPr>
    </w:p>
    <w:p w:rsidR="00732D31" w:rsidRDefault="00732D31" w:rsidP="001F36B3">
      <w:pPr>
        <w:rPr>
          <w:lang w:val="sr-Latn-RS"/>
        </w:rPr>
      </w:pPr>
    </w:p>
    <w:p w:rsidR="00732D31" w:rsidRDefault="00732D31" w:rsidP="001F36B3">
      <w:pPr>
        <w:rPr>
          <w:lang w:val="sr-Cyrl-RS"/>
        </w:rPr>
      </w:pPr>
    </w:p>
    <w:p w:rsidR="00B901BA" w:rsidRDefault="00B901BA" w:rsidP="001F36B3">
      <w:pPr>
        <w:rPr>
          <w:lang w:val="sr-Cyrl-RS"/>
        </w:rPr>
      </w:pPr>
    </w:p>
    <w:p w:rsidR="00B901BA" w:rsidRPr="00B901BA" w:rsidRDefault="00B901BA" w:rsidP="001F36B3">
      <w:pPr>
        <w:rPr>
          <w:lang w:val="sr-Cyrl-RS"/>
        </w:rPr>
      </w:pPr>
    </w:p>
    <w:p w:rsidR="006C7159" w:rsidRDefault="006C7159" w:rsidP="001F36B3">
      <w:pPr>
        <w:rPr>
          <w:lang w:val="sr-Latn-CS"/>
        </w:rPr>
      </w:pPr>
    </w:p>
    <w:p w:rsidR="006C7159" w:rsidRPr="001F36B3" w:rsidRDefault="006C7159" w:rsidP="001F36B3">
      <w:pPr>
        <w:rPr>
          <w:lang w:val="sr-Latn-CS"/>
        </w:rPr>
      </w:pPr>
    </w:p>
    <w:p w:rsidR="002D5B2C" w:rsidRPr="00F87167" w:rsidRDefault="002A4E57" w:rsidP="002A4E57">
      <w:pPr>
        <w:pStyle w:val="Heading2"/>
        <w:ind w:left="1560"/>
        <w:jc w:val="left"/>
        <w:rPr>
          <w:noProof/>
        </w:rPr>
      </w:pPr>
      <w:bookmarkStart w:id="68" w:name="_Toc364158549"/>
      <w:bookmarkStart w:id="69" w:name="_Toc395526477"/>
      <w:r>
        <w:rPr>
          <w:noProof/>
          <w:lang w:val="sr-Cyrl-CS"/>
        </w:rPr>
        <w:lastRenderedPageBreak/>
        <w:t xml:space="preserve">      8. </w:t>
      </w:r>
      <w:r w:rsidR="002D5B2C" w:rsidRPr="00F87167">
        <w:rPr>
          <w:noProof/>
        </w:rPr>
        <w:t>ИЗЈАВА О НЕЗАВИСНОЈ ПОНУДИ</w:t>
      </w:r>
      <w:bookmarkEnd w:id="68"/>
      <w:bookmarkEnd w:id="69"/>
    </w:p>
    <w:p w:rsidR="00AA413D" w:rsidRPr="00F87167" w:rsidRDefault="00AA413D" w:rsidP="00AA413D">
      <w:pPr>
        <w:jc w:val="center"/>
        <w:rPr>
          <w:b/>
          <w:noProof/>
        </w:rPr>
      </w:pPr>
    </w:p>
    <w:p w:rsidR="00AA413D" w:rsidRPr="00F87167" w:rsidRDefault="00AA413D" w:rsidP="00EA647C">
      <w:pPr>
        <w:jc w:val="both"/>
        <w:rPr>
          <w:noProof/>
        </w:rPr>
      </w:pPr>
    </w:p>
    <w:p w:rsidR="00AA413D" w:rsidRPr="00F87167" w:rsidRDefault="00EA647C" w:rsidP="00360C44">
      <w:pPr>
        <w:ind w:firstLine="720"/>
        <w:jc w:val="both"/>
        <w:rPr>
          <w:noProof/>
        </w:rPr>
      </w:pPr>
      <w:r w:rsidRPr="00F87167">
        <w:rPr>
          <w:noProof/>
        </w:rPr>
        <w:t>У с</w:t>
      </w:r>
      <w:r w:rsidR="00057DBE">
        <w:rPr>
          <w:noProof/>
          <w:lang w:val="sr-Cyrl-CS"/>
        </w:rPr>
        <w:t>кладу с</w:t>
      </w:r>
      <w:r w:rsidRPr="00F87167">
        <w:rPr>
          <w:noProof/>
        </w:rPr>
        <w:t>а чланом 26. Закона о јавним набавкама („Сл. гласник РС” бр. 124/2012), као заступник понуђача дајем</w:t>
      </w:r>
      <w:r w:rsidR="00767449" w:rsidRPr="00F87167">
        <w:rPr>
          <w:noProof/>
        </w:rPr>
        <w:t>:</w:t>
      </w:r>
    </w:p>
    <w:p w:rsidR="00A23F31" w:rsidRPr="00F87167" w:rsidRDefault="00A23F31" w:rsidP="00A23F31">
      <w:pPr>
        <w:tabs>
          <w:tab w:val="left" w:pos="6028"/>
        </w:tabs>
        <w:autoSpaceDE w:val="0"/>
        <w:ind w:left="360"/>
        <w:rPr>
          <w:bCs/>
          <w:iCs/>
        </w:rPr>
      </w:pPr>
    </w:p>
    <w:p w:rsidR="00A23F31" w:rsidRPr="00F87167" w:rsidRDefault="00A23F31" w:rsidP="00A23F31">
      <w:pPr>
        <w:tabs>
          <w:tab w:val="left" w:pos="6028"/>
        </w:tabs>
        <w:autoSpaceDE w:val="0"/>
        <w:ind w:left="360"/>
        <w:rPr>
          <w:bCs/>
          <w:iCs/>
        </w:rPr>
      </w:pPr>
    </w:p>
    <w:p w:rsidR="00A23F31" w:rsidRPr="00F87167" w:rsidRDefault="00A23F31" w:rsidP="00A23F31">
      <w:pPr>
        <w:tabs>
          <w:tab w:val="left" w:pos="6028"/>
        </w:tabs>
        <w:autoSpaceDE w:val="0"/>
        <w:ind w:left="360"/>
        <w:rPr>
          <w:bCs/>
          <w:iCs/>
        </w:rPr>
      </w:pPr>
    </w:p>
    <w:p w:rsidR="00A23F31" w:rsidRPr="00F87167" w:rsidRDefault="00A23F31" w:rsidP="00A23F31">
      <w:pPr>
        <w:tabs>
          <w:tab w:val="left" w:pos="6028"/>
        </w:tabs>
        <w:autoSpaceDE w:val="0"/>
        <w:ind w:left="360"/>
        <w:rPr>
          <w:bCs/>
          <w:iCs/>
        </w:rPr>
      </w:pPr>
    </w:p>
    <w:p w:rsidR="00A23F31" w:rsidRPr="00F87167" w:rsidRDefault="00A23F31" w:rsidP="00A23F31">
      <w:pPr>
        <w:tabs>
          <w:tab w:val="left" w:pos="6028"/>
        </w:tabs>
        <w:autoSpaceDE w:val="0"/>
        <w:ind w:left="360"/>
        <w:rPr>
          <w:bCs/>
          <w:iCs/>
        </w:rPr>
      </w:pPr>
    </w:p>
    <w:p w:rsidR="00A23F31" w:rsidRPr="00F87167" w:rsidRDefault="00A23F31" w:rsidP="00A23F31">
      <w:pPr>
        <w:tabs>
          <w:tab w:val="left" w:pos="6028"/>
        </w:tabs>
        <w:autoSpaceDE w:val="0"/>
        <w:ind w:left="360"/>
        <w:rPr>
          <w:bCs/>
          <w:iCs/>
        </w:rPr>
      </w:pPr>
    </w:p>
    <w:p w:rsidR="00A23F31" w:rsidRPr="00F87167" w:rsidRDefault="00A23F31" w:rsidP="00A23F31">
      <w:pPr>
        <w:tabs>
          <w:tab w:val="left" w:pos="6028"/>
        </w:tabs>
        <w:autoSpaceDE w:val="0"/>
        <w:ind w:left="360"/>
        <w:rPr>
          <w:bCs/>
          <w:iCs/>
        </w:rPr>
      </w:pPr>
    </w:p>
    <w:p w:rsidR="00A23F31" w:rsidRPr="00F87167" w:rsidRDefault="00A23F31" w:rsidP="00A23F31">
      <w:pPr>
        <w:tabs>
          <w:tab w:val="left" w:pos="6028"/>
        </w:tabs>
        <w:autoSpaceDE w:val="0"/>
        <w:ind w:left="360"/>
        <w:rPr>
          <w:bCs/>
          <w:iCs/>
        </w:rPr>
      </w:pPr>
    </w:p>
    <w:p w:rsidR="00A23F31" w:rsidRPr="00F87167" w:rsidRDefault="00A23F31" w:rsidP="00A23F31">
      <w:pPr>
        <w:tabs>
          <w:tab w:val="left" w:pos="6028"/>
        </w:tabs>
        <w:autoSpaceDE w:val="0"/>
        <w:ind w:left="360"/>
        <w:rPr>
          <w:bCs/>
          <w:iCs/>
        </w:rPr>
      </w:pPr>
    </w:p>
    <w:p w:rsidR="00A23F31" w:rsidRPr="00F87167" w:rsidRDefault="00A23F31" w:rsidP="00A23F31">
      <w:pPr>
        <w:tabs>
          <w:tab w:val="left" w:pos="6028"/>
        </w:tabs>
        <w:autoSpaceDE w:val="0"/>
        <w:ind w:left="360"/>
        <w:rPr>
          <w:bCs/>
          <w:iCs/>
        </w:rPr>
      </w:pPr>
    </w:p>
    <w:p w:rsidR="00EA647C" w:rsidRPr="00F87167" w:rsidRDefault="00EA647C" w:rsidP="00EA647C">
      <w:pPr>
        <w:tabs>
          <w:tab w:val="left" w:pos="6028"/>
        </w:tabs>
        <w:autoSpaceDE w:val="0"/>
        <w:ind w:left="360"/>
        <w:jc w:val="center"/>
        <w:rPr>
          <w:b/>
          <w:bCs/>
          <w:iCs/>
        </w:rPr>
      </w:pPr>
      <w:r w:rsidRPr="00F87167">
        <w:rPr>
          <w:b/>
          <w:bCs/>
          <w:iCs/>
        </w:rPr>
        <w:t>ИЗЈАВУ</w:t>
      </w:r>
    </w:p>
    <w:p w:rsidR="00EA647C" w:rsidRPr="00F87167" w:rsidRDefault="00EA647C" w:rsidP="00EA647C">
      <w:pPr>
        <w:tabs>
          <w:tab w:val="left" w:pos="6028"/>
        </w:tabs>
        <w:autoSpaceDE w:val="0"/>
        <w:ind w:left="360"/>
        <w:jc w:val="center"/>
        <w:rPr>
          <w:b/>
          <w:bCs/>
          <w:iCs/>
        </w:rPr>
      </w:pPr>
      <w:r w:rsidRPr="00F87167">
        <w:rPr>
          <w:b/>
          <w:bCs/>
          <w:iCs/>
        </w:rPr>
        <w:t>О НЕЗАВИСНОЈ ПОНУДИ</w:t>
      </w:r>
    </w:p>
    <w:p w:rsidR="00A23F31" w:rsidRPr="00F87167" w:rsidRDefault="00A23F31" w:rsidP="00EA647C">
      <w:pPr>
        <w:tabs>
          <w:tab w:val="left" w:pos="6028"/>
        </w:tabs>
        <w:autoSpaceDE w:val="0"/>
        <w:ind w:left="360"/>
        <w:jc w:val="center"/>
        <w:rPr>
          <w:b/>
          <w:bCs/>
          <w:iCs/>
        </w:rPr>
      </w:pPr>
    </w:p>
    <w:p w:rsidR="00A23F31" w:rsidRPr="00F87167" w:rsidRDefault="00A23F31" w:rsidP="00EA647C">
      <w:pPr>
        <w:tabs>
          <w:tab w:val="left" w:pos="6028"/>
        </w:tabs>
        <w:autoSpaceDE w:val="0"/>
        <w:ind w:left="360"/>
        <w:jc w:val="center"/>
        <w:rPr>
          <w:b/>
          <w:bCs/>
          <w:iCs/>
        </w:rPr>
      </w:pPr>
    </w:p>
    <w:p w:rsidR="00A23F31" w:rsidRPr="00F87167" w:rsidRDefault="00A23F31" w:rsidP="00EA647C">
      <w:pPr>
        <w:tabs>
          <w:tab w:val="left" w:pos="6028"/>
        </w:tabs>
        <w:autoSpaceDE w:val="0"/>
        <w:ind w:left="360"/>
        <w:jc w:val="center"/>
        <w:rPr>
          <w:b/>
          <w:bCs/>
          <w:iCs/>
        </w:rPr>
      </w:pPr>
    </w:p>
    <w:p w:rsidR="002D5B2C" w:rsidRPr="00F87167" w:rsidRDefault="002D5B2C" w:rsidP="00360C44">
      <w:pPr>
        <w:ind w:firstLine="720"/>
        <w:jc w:val="both"/>
        <w:rPr>
          <w:noProof/>
        </w:rPr>
      </w:pPr>
      <w:r w:rsidRPr="00F87167">
        <w:rPr>
          <w:noProof/>
        </w:rPr>
        <w:t xml:space="preserve">Понуђач </w:t>
      </w:r>
      <w:r w:rsidR="00A23F31" w:rsidRPr="00F87167">
        <w:t xml:space="preserve">..................................................................................... </w:t>
      </w:r>
      <w:r w:rsidR="00A23F31" w:rsidRPr="00F87167">
        <w:rPr>
          <w:i/>
          <w:iCs/>
        </w:rPr>
        <w:t>[</w:t>
      </w:r>
      <w:r w:rsidR="00A23F31" w:rsidRPr="00F87167">
        <w:rPr>
          <w:i/>
        </w:rPr>
        <w:t>навести назив понуђача</w:t>
      </w:r>
      <w:r w:rsidR="00A23F31" w:rsidRPr="00F87167">
        <w:rPr>
          <w:i/>
          <w:iCs/>
        </w:rPr>
        <w:t>]</w:t>
      </w:r>
      <w:r w:rsidR="00A23F31" w:rsidRPr="00F87167">
        <w:rPr>
          <w:i/>
          <w:lang w:val="sr-Cyrl-CS"/>
        </w:rPr>
        <w:t xml:space="preserve"> </w:t>
      </w:r>
      <w:r w:rsidR="00A23F31" w:rsidRPr="00F87167">
        <w:t xml:space="preserve">у поступку јавне набавке ..................................................................................................... </w:t>
      </w:r>
      <w:r w:rsidR="00A23F31" w:rsidRPr="00F87167">
        <w:rPr>
          <w:i/>
          <w:iCs/>
        </w:rPr>
        <w:t>[</w:t>
      </w:r>
      <w:r w:rsidR="00A23F31" w:rsidRPr="00F87167">
        <w:rPr>
          <w:i/>
        </w:rPr>
        <w:t>навести предмет јавне набавке</w:t>
      </w:r>
      <w:r w:rsidR="00A23F31" w:rsidRPr="00F87167">
        <w:rPr>
          <w:i/>
          <w:iCs/>
        </w:rPr>
        <w:t>]</w:t>
      </w:r>
      <w:r w:rsidR="00A23F31" w:rsidRPr="00F87167">
        <w:rPr>
          <w:i/>
          <w:lang w:val="sr-Cyrl-CS"/>
        </w:rPr>
        <w:t xml:space="preserve"> </w:t>
      </w:r>
      <w:r w:rsidR="00A23F31" w:rsidRPr="00F87167">
        <w:rPr>
          <w:lang w:val="sr-Cyrl-CS"/>
        </w:rPr>
        <w:t>б</w:t>
      </w:r>
      <w:r w:rsidR="00A23F31" w:rsidRPr="00F87167">
        <w:t>р. ......................</w:t>
      </w:r>
      <w:r w:rsidR="00360C44">
        <w:t xml:space="preserve"> </w:t>
      </w:r>
      <w:r w:rsidR="00A23F31" w:rsidRPr="00F87167">
        <w:rPr>
          <w:i/>
          <w:iCs/>
        </w:rPr>
        <w:t>[навести редни број јавне набавкe]</w:t>
      </w:r>
      <w:r w:rsidR="00A23F31" w:rsidRPr="00F87167">
        <w:t xml:space="preserve">, </w:t>
      </w:r>
      <w:r w:rsidRPr="00F87167">
        <w:rPr>
          <w:noProof/>
        </w:rPr>
        <w:t>под пуном материјалном и кривичном одговорношћу потврђује да је понуду поднео независно, без договора са другим понуђачима или заинтересованим лицима.</w:t>
      </w:r>
    </w:p>
    <w:p w:rsidR="00A23F31" w:rsidRPr="00F87167" w:rsidRDefault="00A23F31" w:rsidP="00A23F31">
      <w:pPr>
        <w:tabs>
          <w:tab w:val="left" w:pos="6028"/>
        </w:tabs>
        <w:autoSpaceDE w:val="0"/>
        <w:ind w:left="360"/>
        <w:rPr>
          <w:bCs/>
          <w:iCs/>
        </w:rPr>
      </w:pPr>
    </w:p>
    <w:p w:rsidR="00A23F31" w:rsidRPr="00F87167" w:rsidRDefault="00A23F31" w:rsidP="00A23F31">
      <w:pPr>
        <w:tabs>
          <w:tab w:val="left" w:pos="6028"/>
        </w:tabs>
        <w:autoSpaceDE w:val="0"/>
        <w:ind w:left="360"/>
        <w:rPr>
          <w:bCs/>
          <w:iCs/>
          <w:color w:val="002060"/>
        </w:rPr>
      </w:pPr>
    </w:p>
    <w:p w:rsidR="00A23F31" w:rsidRPr="00F87167" w:rsidRDefault="00A23F31" w:rsidP="00A23F31">
      <w:pPr>
        <w:tabs>
          <w:tab w:val="left" w:pos="6028"/>
        </w:tabs>
        <w:autoSpaceDE w:val="0"/>
        <w:ind w:left="360"/>
        <w:rPr>
          <w:bCs/>
          <w:iCs/>
          <w:color w:val="002060"/>
        </w:rPr>
      </w:pPr>
    </w:p>
    <w:p w:rsidR="00A23F31" w:rsidRPr="00F87167" w:rsidRDefault="00A23F31" w:rsidP="00A23F31">
      <w:pPr>
        <w:tabs>
          <w:tab w:val="left" w:pos="6028"/>
        </w:tabs>
        <w:autoSpaceDE w:val="0"/>
        <w:ind w:left="360"/>
        <w:rPr>
          <w:bCs/>
          <w:iCs/>
          <w:color w:val="002060"/>
        </w:rPr>
      </w:pPr>
    </w:p>
    <w:p w:rsidR="00A23F31" w:rsidRPr="00F87167" w:rsidRDefault="00A23F31" w:rsidP="00A23F31">
      <w:pPr>
        <w:tabs>
          <w:tab w:val="left" w:pos="6028"/>
        </w:tabs>
        <w:autoSpaceDE w:val="0"/>
        <w:ind w:left="360"/>
        <w:rPr>
          <w:bCs/>
          <w:iCs/>
          <w:color w:val="002060"/>
        </w:rPr>
      </w:pPr>
    </w:p>
    <w:p w:rsidR="00A23F31" w:rsidRPr="00F87167" w:rsidRDefault="00A23F31" w:rsidP="00A23F31">
      <w:pPr>
        <w:tabs>
          <w:tab w:val="left" w:pos="6028"/>
        </w:tabs>
        <w:autoSpaceDE w:val="0"/>
        <w:ind w:left="360"/>
        <w:rPr>
          <w:bCs/>
          <w:iCs/>
          <w:color w:val="002060"/>
        </w:rPr>
      </w:pPr>
    </w:p>
    <w:p w:rsidR="00A23F31" w:rsidRPr="00F87167" w:rsidRDefault="00A23F31" w:rsidP="00A23F31">
      <w:pPr>
        <w:tabs>
          <w:tab w:val="left" w:pos="6028"/>
        </w:tabs>
        <w:autoSpaceDE w:val="0"/>
        <w:ind w:left="360"/>
        <w:rPr>
          <w:bCs/>
          <w:iCs/>
          <w:color w:val="002060"/>
        </w:rPr>
      </w:pPr>
    </w:p>
    <w:p w:rsidR="00A23F31" w:rsidRPr="00F87167" w:rsidRDefault="00A23F31" w:rsidP="00A23F31">
      <w:pPr>
        <w:tabs>
          <w:tab w:val="left" w:pos="6028"/>
        </w:tabs>
        <w:autoSpaceDE w:val="0"/>
        <w:ind w:left="360"/>
        <w:rPr>
          <w:bCs/>
          <w:iCs/>
          <w:color w:val="002060"/>
        </w:rPr>
      </w:pPr>
    </w:p>
    <w:p w:rsidR="00A23F31" w:rsidRPr="00F87167" w:rsidRDefault="00A23F31" w:rsidP="00A23F31">
      <w:pPr>
        <w:tabs>
          <w:tab w:val="left" w:pos="6028"/>
        </w:tabs>
        <w:autoSpaceDE w:val="0"/>
        <w:ind w:left="360"/>
        <w:rPr>
          <w:bCs/>
          <w:iCs/>
          <w:color w:val="002060"/>
        </w:rPr>
      </w:pPr>
    </w:p>
    <w:p w:rsidR="00A23F31" w:rsidRPr="00F87167" w:rsidRDefault="00A23F31" w:rsidP="00A23F31">
      <w:pPr>
        <w:tabs>
          <w:tab w:val="left" w:pos="6028"/>
        </w:tabs>
        <w:autoSpaceDE w:val="0"/>
        <w:ind w:left="360"/>
        <w:rPr>
          <w:bCs/>
          <w:iCs/>
          <w:color w:val="002060"/>
        </w:rPr>
      </w:pPr>
    </w:p>
    <w:p w:rsidR="00A23F31" w:rsidRPr="00F87167" w:rsidRDefault="00A23F31" w:rsidP="00A23F31">
      <w:pPr>
        <w:jc w:val="both"/>
        <w:rPr>
          <w:b/>
          <w:noProof/>
        </w:rPr>
      </w:pPr>
    </w:p>
    <w:p w:rsidR="00A23F31" w:rsidRPr="00F87167" w:rsidRDefault="001818E2" w:rsidP="00A23F31">
      <w:pPr>
        <w:jc w:val="both"/>
        <w:rPr>
          <w:noProof/>
        </w:rPr>
      </w:pPr>
      <w:r>
        <w:rPr>
          <w:noProof/>
          <w:lang w:val="en-US"/>
        </w:rPr>
        <mc:AlternateContent>
          <mc:Choice Requires="wps">
            <w:drawing>
              <wp:anchor distT="4294967292" distB="4294967292" distL="114300" distR="114300" simplePos="0" relativeHeight="251666432" behindDoc="0" locked="0" layoutInCell="1" allowOverlap="1">
                <wp:simplePos x="0" y="0"/>
                <wp:positionH relativeFrom="column">
                  <wp:posOffset>4109720</wp:posOffset>
                </wp:positionH>
                <wp:positionV relativeFrom="paragraph">
                  <wp:posOffset>163829</wp:posOffset>
                </wp:positionV>
                <wp:extent cx="1466850" cy="0"/>
                <wp:effectExtent l="0" t="0" r="19050" b="19050"/>
                <wp:wrapNone/>
                <wp:docPr id="4"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68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 o:spid="_x0000_s1026" type="#_x0000_t32" style="position:absolute;margin-left:323.6pt;margin-top:12.9pt;width:115.5pt;height:0;z-index:25166643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"/>
            </w:pict>
          </mc:Fallback>
        </mc:AlternateContent>
      </w:r>
      <w:r>
        <w:rPr>
          <w:noProof/>
          <w:lang w:val="en-US"/>
        </w:rPr>
        <mc:AlternateContent>
          <mc:Choice Requires="wps">
            <w:drawing>
              <wp:anchor distT="4294967292" distB="4294967292" distL="114300" distR="114300" simplePos="0" relativeHeight="251667456" behindDoc="0" locked="0" layoutInCell="1" allowOverlap="1">
                <wp:simplePos x="0" y="0"/>
                <wp:positionH relativeFrom="column">
                  <wp:posOffset>-62230</wp:posOffset>
                </wp:positionH>
                <wp:positionV relativeFrom="paragraph">
                  <wp:posOffset>163829</wp:posOffset>
                </wp:positionV>
                <wp:extent cx="1466850" cy="0"/>
                <wp:effectExtent l="0" t="0" r="19050" b="19050"/>
                <wp:wrapNone/>
                <wp:docPr id="1"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68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 o:spid="_x0000_s1026" type="#_x0000_t32" style="position:absolute;margin-left:-4.9pt;margin-top:12.9pt;width:115.5pt;height:0;z-index:25166745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"/>
            </w:pict>
          </mc:Fallback>
        </mc:AlternateContent>
      </w:r>
    </w:p>
    <w:p w:rsidR="00A23F31" w:rsidRPr="00F87167" w:rsidRDefault="00360C44" w:rsidP="00360C44">
      <w:pPr>
        <w:jc w:val="both"/>
        <w:rPr>
          <w:noProof/>
        </w:rPr>
      </w:pPr>
      <w:r>
        <w:rPr>
          <w:noProof/>
        </w:rPr>
        <w:t xml:space="preserve">          </w:t>
      </w:r>
      <w:r w:rsidR="00A23F31" w:rsidRPr="00F87167">
        <w:rPr>
          <w:noProof/>
        </w:rPr>
        <w:t>ДАТУМ</w:t>
      </w:r>
      <w:r w:rsidR="00A23F31" w:rsidRPr="00F87167">
        <w:rPr>
          <w:noProof/>
        </w:rPr>
        <w:tab/>
      </w:r>
      <w:r w:rsidR="00A23F31" w:rsidRPr="00F87167">
        <w:rPr>
          <w:noProof/>
        </w:rPr>
        <w:tab/>
      </w:r>
      <w:r w:rsidR="000709BA" w:rsidRPr="00F87167">
        <w:rPr>
          <w:noProof/>
        </w:rPr>
        <w:t xml:space="preserve"> </w:t>
      </w:r>
      <w:r w:rsidR="000709BA" w:rsidRPr="00F87167">
        <w:rPr>
          <w:noProof/>
        </w:rPr>
        <w:tab/>
      </w:r>
      <w:r w:rsidR="000709BA" w:rsidRPr="00F87167">
        <w:rPr>
          <w:noProof/>
        </w:rPr>
        <w:tab/>
      </w:r>
      <w:r w:rsidR="00A23F31" w:rsidRPr="00F87167">
        <w:rPr>
          <w:noProof/>
        </w:rPr>
        <w:t>М.П.</w:t>
      </w:r>
      <w:r w:rsidR="00A23F31" w:rsidRPr="00F87167">
        <w:rPr>
          <w:noProof/>
        </w:rPr>
        <w:tab/>
      </w:r>
      <w:r w:rsidR="00A23F31" w:rsidRPr="00F87167">
        <w:rPr>
          <w:noProof/>
        </w:rPr>
        <w:tab/>
      </w:r>
      <w:r w:rsidR="00A23F31" w:rsidRPr="00F87167">
        <w:rPr>
          <w:noProof/>
        </w:rPr>
        <w:tab/>
      </w:r>
      <w:r>
        <w:rPr>
          <w:noProof/>
        </w:rPr>
        <w:t xml:space="preserve">        </w:t>
      </w:r>
      <w:r w:rsidR="00A23F31" w:rsidRPr="00F87167">
        <w:rPr>
          <w:noProof/>
        </w:rPr>
        <w:t>ПОНУЂАЧ</w:t>
      </w:r>
    </w:p>
    <w:p w:rsidR="00A23F31" w:rsidRPr="00F87167" w:rsidRDefault="00A23F31" w:rsidP="00A23F31">
      <w:pPr>
        <w:jc w:val="both"/>
        <w:rPr>
          <w:noProof/>
        </w:rPr>
      </w:pPr>
    </w:p>
    <w:p w:rsidR="00A23F31" w:rsidRPr="00F87167" w:rsidRDefault="00A23F31" w:rsidP="00A23F31">
      <w:pPr>
        <w:jc w:val="both"/>
        <w:rPr>
          <w:noProof/>
        </w:rPr>
      </w:pPr>
      <w:r w:rsidRPr="00F87167">
        <w:rPr>
          <w:noProof/>
        </w:rPr>
        <w:tab/>
      </w:r>
      <w:r w:rsidRPr="00F87167">
        <w:rPr>
          <w:noProof/>
        </w:rPr>
        <w:tab/>
      </w:r>
      <w:r w:rsidRPr="00F87167">
        <w:rPr>
          <w:noProof/>
        </w:rPr>
        <w:tab/>
      </w:r>
      <w:r w:rsidRPr="00F87167">
        <w:rPr>
          <w:noProof/>
        </w:rPr>
        <w:tab/>
      </w:r>
      <w:r w:rsidRPr="00F87167">
        <w:rPr>
          <w:noProof/>
        </w:rPr>
        <w:tab/>
      </w:r>
      <w:r w:rsidRPr="00F87167">
        <w:rPr>
          <w:noProof/>
        </w:rPr>
        <w:tab/>
      </w:r>
      <w:r w:rsidRPr="00F87167">
        <w:rPr>
          <w:noProof/>
        </w:rPr>
        <w:tab/>
      </w:r>
      <w:r w:rsidRPr="00F87167">
        <w:rPr>
          <w:noProof/>
        </w:rPr>
        <w:tab/>
      </w:r>
      <w:r w:rsidRPr="00F87167">
        <w:rPr>
          <w:noProof/>
        </w:rPr>
        <w:tab/>
        <w:t>___________________</w:t>
      </w:r>
    </w:p>
    <w:p w:rsidR="00A23F31" w:rsidRPr="00A23F31" w:rsidRDefault="00360C44" w:rsidP="00A23F31">
      <w:pPr>
        <w:jc w:val="both"/>
        <w:rPr>
          <w:noProof/>
        </w:rPr>
      </w:pPr>
      <w:r>
        <w:rPr>
          <w:noProof/>
        </w:rPr>
        <w:tab/>
      </w:r>
      <w:r>
        <w:rPr>
          <w:noProof/>
        </w:rPr>
        <w:tab/>
      </w:r>
      <w:r>
        <w:rPr>
          <w:noProof/>
        </w:rPr>
        <w:tab/>
      </w:r>
      <w:r>
        <w:rPr>
          <w:noProof/>
        </w:rPr>
        <w:tab/>
      </w:r>
      <w:r>
        <w:rPr>
          <w:noProof/>
        </w:rPr>
        <w:tab/>
      </w:r>
      <w:r>
        <w:rPr>
          <w:noProof/>
        </w:rPr>
        <w:tab/>
      </w:r>
      <w:r>
        <w:rPr>
          <w:noProof/>
        </w:rPr>
        <w:tab/>
      </w:r>
      <w:r>
        <w:rPr>
          <w:noProof/>
        </w:rPr>
        <w:tab/>
      </w:r>
      <w:r>
        <w:rPr>
          <w:noProof/>
        </w:rPr>
        <w:tab/>
        <w:t xml:space="preserve">         </w:t>
      </w:r>
      <w:r w:rsidR="00A23F31" w:rsidRPr="00F87167">
        <w:rPr>
          <w:noProof/>
        </w:rPr>
        <w:t>ПОТПИС</w:t>
      </w:r>
    </w:p>
    <w:p w:rsidR="0072089F" w:rsidRDefault="0072089F">
      <w:pPr>
        <w:rPr>
          <w:noProof/>
        </w:rPr>
      </w:pPr>
      <w:r>
        <w:rPr>
          <w:noProof/>
        </w:rPr>
        <w:br w:type="page"/>
      </w:r>
    </w:p>
    <w:p w:rsidR="0072089F" w:rsidRPr="00F87167" w:rsidRDefault="002A4E57" w:rsidP="003A79FB">
      <w:pPr>
        <w:pStyle w:val="Heading2"/>
      </w:pPr>
      <w:bookmarkStart w:id="70" w:name="_Toc364158550"/>
      <w:r>
        <w:rPr>
          <w:lang w:val="sr-Cyrl-CS"/>
        </w:rPr>
        <w:lastRenderedPageBreak/>
        <w:t>9.</w:t>
      </w:r>
      <w:r w:rsidR="00434F17">
        <w:t xml:space="preserve"> </w:t>
      </w:r>
      <w:bookmarkStart w:id="71" w:name="_Toc395526478"/>
      <w:r w:rsidR="0072089F" w:rsidRPr="00F87167">
        <w:t>ОБРАЗАЦ ИЗЈАВЕ О ПОШТОВАЊУ ОБАВЕЗА</w:t>
      </w:r>
      <w:bookmarkEnd w:id="70"/>
      <w:bookmarkEnd w:id="71"/>
    </w:p>
    <w:p w:rsidR="0072089F" w:rsidRPr="00F87167" w:rsidRDefault="0072089F" w:rsidP="003A79FB">
      <w:pPr>
        <w:pStyle w:val="BodyText3"/>
        <w:jc w:val="center"/>
        <w:rPr>
          <w:b/>
          <w:sz w:val="24"/>
          <w:szCs w:val="24"/>
        </w:rPr>
      </w:pPr>
      <w:r w:rsidRPr="00F87167">
        <w:rPr>
          <w:b/>
          <w:sz w:val="24"/>
          <w:szCs w:val="24"/>
        </w:rPr>
        <w:t>ИЗ ЧЛ. 75. СТ. 2. ЗАКОНА О ЈАВНИМ НАБАВКАМА</w:t>
      </w:r>
    </w:p>
    <w:p w:rsidR="0072089F" w:rsidRPr="00F87167" w:rsidRDefault="0072089F" w:rsidP="0072089F">
      <w:pPr>
        <w:tabs>
          <w:tab w:val="left" w:pos="6028"/>
        </w:tabs>
        <w:autoSpaceDE w:val="0"/>
        <w:ind w:left="360"/>
        <w:rPr>
          <w:b/>
          <w:bCs/>
          <w:iCs/>
          <w:lang w:val="ru-RU"/>
        </w:rPr>
      </w:pPr>
    </w:p>
    <w:p w:rsidR="0072089F" w:rsidRPr="00F87167" w:rsidRDefault="0072089F" w:rsidP="00360C44">
      <w:pPr>
        <w:tabs>
          <w:tab w:val="left" w:pos="6028"/>
        </w:tabs>
        <w:autoSpaceDE w:val="0"/>
        <w:ind w:left="360" w:firstLine="720"/>
        <w:rPr>
          <w:bCs/>
          <w:iCs/>
          <w:lang w:val="ru-RU"/>
        </w:rPr>
      </w:pPr>
    </w:p>
    <w:p w:rsidR="0072089F" w:rsidRPr="00F87167" w:rsidRDefault="0072089F" w:rsidP="00360C44">
      <w:pPr>
        <w:tabs>
          <w:tab w:val="left" w:pos="709"/>
        </w:tabs>
        <w:autoSpaceDE w:val="0"/>
        <w:ind w:firstLine="720"/>
        <w:jc w:val="both"/>
        <w:rPr>
          <w:bCs/>
          <w:iCs/>
        </w:rPr>
      </w:pPr>
      <w:r w:rsidRPr="00F87167">
        <w:rPr>
          <w:bCs/>
          <w:iCs/>
        </w:rPr>
        <w:t xml:space="preserve">У </w:t>
      </w:r>
      <w:r w:rsidR="00057DBE">
        <w:rPr>
          <w:bCs/>
          <w:iCs/>
          <w:lang w:val="sr-Cyrl-CS"/>
        </w:rPr>
        <w:t xml:space="preserve">складу </w:t>
      </w:r>
      <w:r w:rsidR="00B819C7" w:rsidRPr="00F87167">
        <w:rPr>
          <w:bCs/>
          <w:iCs/>
        </w:rPr>
        <w:t>са чланом</w:t>
      </w:r>
      <w:r w:rsidRPr="00F87167">
        <w:rPr>
          <w:bCs/>
          <w:iCs/>
        </w:rPr>
        <w:t xml:space="preserve"> 75. став 2. Закона о јавним набавкама</w:t>
      </w:r>
      <w:r w:rsidR="00B819C7" w:rsidRPr="00F87167">
        <w:rPr>
          <w:bCs/>
          <w:iCs/>
        </w:rPr>
        <w:t xml:space="preserve"> („Сл. гласник РС” бр. 124/2012)</w:t>
      </w:r>
      <w:r w:rsidR="00767449" w:rsidRPr="00F87167">
        <w:rPr>
          <w:bCs/>
          <w:iCs/>
        </w:rPr>
        <w:t>, као заступник понуђача дајем:</w:t>
      </w:r>
    </w:p>
    <w:p w:rsidR="0072089F" w:rsidRPr="00F87167" w:rsidRDefault="0072089F" w:rsidP="0072089F">
      <w:pPr>
        <w:tabs>
          <w:tab w:val="left" w:pos="6028"/>
        </w:tabs>
        <w:autoSpaceDE w:val="0"/>
        <w:ind w:left="360"/>
        <w:rPr>
          <w:bCs/>
          <w:iCs/>
        </w:rPr>
      </w:pPr>
    </w:p>
    <w:p w:rsidR="0072089F" w:rsidRPr="00F87167" w:rsidRDefault="0072089F" w:rsidP="0072089F">
      <w:pPr>
        <w:tabs>
          <w:tab w:val="left" w:pos="6028"/>
        </w:tabs>
        <w:autoSpaceDE w:val="0"/>
        <w:ind w:left="360"/>
        <w:rPr>
          <w:bCs/>
          <w:iCs/>
        </w:rPr>
      </w:pPr>
    </w:p>
    <w:p w:rsidR="0072089F" w:rsidRPr="00F87167" w:rsidRDefault="0072089F" w:rsidP="0072089F">
      <w:pPr>
        <w:tabs>
          <w:tab w:val="left" w:pos="6028"/>
        </w:tabs>
        <w:autoSpaceDE w:val="0"/>
        <w:ind w:left="360"/>
        <w:rPr>
          <w:bCs/>
          <w:iCs/>
        </w:rPr>
      </w:pPr>
    </w:p>
    <w:p w:rsidR="0072089F" w:rsidRPr="00F87167" w:rsidRDefault="0072089F" w:rsidP="0072089F">
      <w:pPr>
        <w:tabs>
          <w:tab w:val="left" w:pos="6028"/>
        </w:tabs>
        <w:autoSpaceDE w:val="0"/>
        <w:ind w:left="360"/>
        <w:rPr>
          <w:bCs/>
          <w:iCs/>
        </w:rPr>
      </w:pPr>
    </w:p>
    <w:p w:rsidR="0072089F" w:rsidRPr="00F87167" w:rsidRDefault="0072089F" w:rsidP="0072089F">
      <w:pPr>
        <w:tabs>
          <w:tab w:val="left" w:pos="6028"/>
        </w:tabs>
        <w:autoSpaceDE w:val="0"/>
        <w:ind w:left="360"/>
        <w:rPr>
          <w:bCs/>
          <w:iCs/>
        </w:rPr>
      </w:pPr>
    </w:p>
    <w:p w:rsidR="0072089F" w:rsidRPr="00F87167" w:rsidRDefault="0072089F" w:rsidP="0072089F">
      <w:pPr>
        <w:tabs>
          <w:tab w:val="left" w:pos="6028"/>
        </w:tabs>
        <w:autoSpaceDE w:val="0"/>
        <w:ind w:left="360"/>
        <w:rPr>
          <w:bCs/>
          <w:iCs/>
        </w:rPr>
      </w:pPr>
    </w:p>
    <w:p w:rsidR="0072089F" w:rsidRPr="00F87167" w:rsidRDefault="0072089F" w:rsidP="0072089F">
      <w:pPr>
        <w:tabs>
          <w:tab w:val="left" w:pos="6028"/>
        </w:tabs>
        <w:autoSpaceDE w:val="0"/>
        <w:ind w:left="360"/>
        <w:rPr>
          <w:bCs/>
          <w:iCs/>
        </w:rPr>
      </w:pPr>
    </w:p>
    <w:p w:rsidR="0072089F" w:rsidRPr="00F87167" w:rsidRDefault="0072089F" w:rsidP="0072089F">
      <w:pPr>
        <w:tabs>
          <w:tab w:val="left" w:pos="6028"/>
        </w:tabs>
        <w:autoSpaceDE w:val="0"/>
        <w:ind w:left="360"/>
        <w:rPr>
          <w:bCs/>
          <w:iCs/>
        </w:rPr>
      </w:pPr>
    </w:p>
    <w:p w:rsidR="00A23F31" w:rsidRPr="00F87167" w:rsidRDefault="00A23F31" w:rsidP="0072089F">
      <w:pPr>
        <w:tabs>
          <w:tab w:val="left" w:pos="6028"/>
        </w:tabs>
        <w:autoSpaceDE w:val="0"/>
        <w:ind w:left="360"/>
        <w:rPr>
          <w:bCs/>
          <w:iCs/>
        </w:rPr>
      </w:pPr>
    </w:p>
    <w:p w:rsidR="00A23F31" w:rsidRPr="00F87167" w:rsidRDefault="00A23F31" w:rsidP="0072089F">
      <w:pPr>
        <w:tabs>
          <w:tab w:val="left" w:pos="6028"/>
        </w:tabs>
        <w:autoSpaceDE w:val="0"/>
        <w:ind w:left="360"/>
        <w:rPr>
          <w:bCs/>
          <w:iCs/>
        </w:rPr>
      </w:pPr>
    </w:p>
    <w:p w:rsidR="0072089F" w:rsidRPr="00F87167" w:rsidRDefault="0072089F" w:rsidP="0072089F">
      <w:pPr>
        <w:tabs>
          <w:tab w:val="left" w:pos="6028"/>
        </w:tabs>
        <w:autoSpaceDE w:val="0"/>
        <w:ind w:left="360"/>
        <w:jc w:val="center"/>
        <w:rPr>
          <w:b/>
          <w:bCs/>
          <w:iCs/>
        </w:rPr>
      </w:pPr>
      <w:r w:rsidRPr="00F87167">
        <w:rPr>
          <w:b/>
          <w:bCs/>
          <w:iCs/>
        </w:rPr>
        <w:t>ИЗЈАВУ</w:t>
      </w:r>
    </w:p>
    <w:p w:rsidR="0072089F" w:rsidRPr="00F87167" w:rsidRDefault="0072089F" w:rsidP="0072089F">
      <w:pPr>
        <w:tabs>
          <w:tab w:val="left" w:pos="6028"/>
        </w:tabs>
        <w:autoSpaceDE w:val="0"/>
        <w:ind w:left="360"/>
        <w:jc w:val="center"/>
        <w:rPr>
          <w:bCs/>
          <w:iCs/>
        </w:rPr>
      </w:pPr>
    </w:p>
    <w:p w:rsidR="00A23F31" w:rsidRPr="00F87167" w:rsidRDefault="00A23F31" w:rsidP="0072089F">
      <w:pPr>
        <w:tabs>
          <w:tab w:val="left" w:pos="6028"/>
        </w:tabs>
        <w:autoSpaceDE w:val="0"/>
        <w:ind w:left="360"/>
        <w:jc w:val="center"/>
        <w:rPr>
          <w:bCs/>
          <w:iCs/>
        </w:rPr>
      </w:pPr>
    </w:p>
    <w:p w:rsidR="00A23F31" w:rsidRPr="00F87167" w:rsidRDefault="00A23F31" w:rsidP="0072089F">
      <w:pPr>
        <w:tabs>
          <w:tab w:val="left" w:pos="6028"/>
        </w:tabs>
        <w:autoSpaceDE w:val="0"/>
        <w:ind w:left="360"/>
        <w:jc w:val="center"/>
        <w:rPr>
          <w:bCs/>
          <w:iCs/>
        </w:rPr>
      </w:pPr>
    </w:p>
    <w:p w:rsidR="0072089F" w:rsidRPr="00F87167" w:rsidRDefault="0072089F" w:rsidP="00360C44">
      <w:pPr>
        <w:tabs>
          <w:tab w:val="left" w:pos="6028"/>
        </w:tabs>
        <w:autoSpaceDE w:val="0"/>
        <w:ind w:left="360" w:firstLine="720"/>
        <w:jc w:val="both"/>
        <w:rPr>
          <w:bCs/>
          <w:iCs/>
        </w:rPr>
      </w:pPr>
      <w:r w:rsidRPr="00F87167">
        <w:rPr>
          <w:bCs/>
          <w:iCs/>
        </w:rPr>
        <w:t>Понуђач</w:t>
      </w:r>
      <w:r w:rsidR="00360C44">
        <w:rPr>
          <w:bCs/>
          <w:iCs/>
        </w:rPr>
        <w:t xml:space="preserve"> </w:t>
      </w:r>
      <w:r w:rsidRPr="00F87167">
        <w:t>.............................</w:t>
      </w:r>
      <w:r w:rsidR="00EA647C" w:rsidRPr="00F87167">
        <w:t>.....................................................</w:t>
      </w:r>
      <w:r w:rsidRPr="00F87167">
        <w:t>...</w:t>
      </w:r>
      <w:r w:rsidR="00EA647C" w:rsidRPr="00F87167">
        <w:t xml:space="preserve"> </w:t>
      </w:r>
      <w:r w:rsidRPr="00F87167">
        <w:rPr>
          <w:i/>
          <w:iCs/>
        </w:rPr>
        <w:t>[</w:t>
      </w:r>
      <w:r w:rsidRPr="00F87167">
        <w:rPr>
          <w:i/>
        </w:rPr>
        <w:t>навести назив понуђача</w:t>
      </w:r>
      <w:r w:rsidRPr="00F87167">
        <w:rPr>
          <w:i/>
          <w:iCs/>
        </w:rPr>
        <w:t>]</w:t>
      </w:r>
      <w:r w:rsidRPr="00F87167">
        <w:rPr>
          <w:i/>
          <w:lang w:val="sr-Cyrl-CS"/>
        </w:rPr>
        <w:t xml:space="preserve"> </w:t>
      </w:r>
      <w:r w:rsidRPr="00F87167">
        <w:t>у поступку јавне набавке</w:t>
      </w:r>
      <w:r w:rsidR="00EA647C" w:rsidRPr="00F87167">
        <w:t xml:space="preserve"> </w:t>
      </w:r>
      <w:r w:rsidRPr="00F87167">
        <w:t>...............</w:t>
      </w:r>
      <w:r w:rsidR="00EA647C" w:rsidRPr="00F87167">
        <w:t>..........................................................................</w:t>
      </w:r>
      <w:r w:rsidRPr="00F87167">
        <w:t>............</w:t>
      </w:r>
      <w:r w:rsidR="00EA647C" w:rsidRPr="00F87167">
        <w:t xml:space="preserve"> </w:t>
      </w:r>
      <w:r w:rsidRPr="00F87167">
        <w:rPr>
          <w:i/>
          <w:iCs/>
        </w:rPr>
        <w:t>[</w:t>
      </w:r>
      <w:r w:rsidRPr="00F87167">
        <w:rPr>
          <w:i/>
        </w:rPr>
        <w:t>навести предмет јавне набавке</w:t>
      </w:r>
      <w:r w:rsidRPr="00F87167">
        <w:rPr>
          <w:i/>
          <w:iCs/>
        </w:rPr>
        <w:t>]</w:t>
      </w:r>
      <w:r w:rsidRPr="00F87167">
        <w:rPr>
          <w:i/>
          <w:lang w:val="sr-Cyrl-CS"/>
        </w:rPr>
        <w:t xml:space="preserve"> </w:t>
      </w:r>
      <w:r w:rsidRPr="00F87167">
        <w:rPr>
          <w:lang w:val="sr-Cyrl-CS"/>
        </w:rPr>
        <w:t>б</w:t>
      </w:r>
      <w:r w:rsidRPr="00F87167">
        <w:t>р. ......................</w:t>
      </w:r>
      <w:r w:rsidR="00360C44">
        <w:t xml:space="preserve"> </w:t>
      </w:r>
      <w:r w:rsidRPr="00F87167">
        <w:rPr>
          <w:i/>
          <w:iCs/>
        </w:rPr>
        <w:t>[навести редни број јавне набавкe]</w:t>
      </w:r>
      <w:r w:rsidRPr="00F87167">
        <w:t>,</w:t>
      </w:r>
      <w:r w:rsidRPr="00F87167">
        <w:rPr>
          <w:bCs/>
          <w:iCs/>
        </w:rPr>
        <w:t xml:space="preserve"> </w:t>
      </w:r>
      <w:r w:rsidR="00EA647C" w:rsidRPr="00F87167">
        <w:rPr>
          <w:bCs/>
          <w:iCs/>
        </w:rPr>
        <w:t xml:space="preserve">изјављује да је поштовао </w:t>
      </w:r>
      <w:r w:rsidRPr="00F87167">
        <w:rPr>
          <w:bCs/>
          <w:iCs/>
        </w:rPr>
        <w:t>обавезе које произлазе из важећих прописа о заштити на раду, запошљавању и условима рада, заштити животне средине и гарантује да је ималац права интелектуалне својине.</w:t>
      </w:r>
    </w:p>
    <w:p w:rsidR="0072089F" w:rsidRPr="00F87167" w:rsidRDefault="0072089F" w:rsidP="0072089F">
      <w:pPr>
        <w:tabs>
          <w:tab w:val="left" w:pos="6028"/>
        </w:tabs>
        <w:autoSpaceDE w:val="0"/>
        <w:ind w:left="360"/>
        <w:rPr>
          <w:bCs/>
          <w:iCs/>
        </w:rPr>
      </w:pPr>
    </w:p>
    <w:p w:rsidR="0072089F" w:rsidRPr="00F87167" w:rsidRDefault="0072089F" w:rsidP="0072089F">
      <w:pPr>
        <w:tabs>
          <w:tab w:val="left" w:pos="6028"/>
        </w:tabs>
        <w:autoSpaceDE w:val="0"/>
        <w:ind w:left="360"/>
        <w:rPr>
          <w:bCs/>
          <w:iCs/>
          <w:color w:val="002060"/>
        </w:rPr>
      </w:pPr>
    </w:p>
    <w:p w:rsidR="0072089F" w:rsidRPr="00F87167" w:rsidRDefault="0072089F" w:rsidP="0072089F">
      <w:pPr>
        <w:tabs>
          <w:tab w:val="left" w:pos="6028"/>
        </w:tabs>
        <w:autoSpaceDE w:val="0"/>
        <w:ind w:left="360"/>
        <w:rPr>
          <w:bCs/>
          <w:iCs/>
          <w:color w:val="002060"/>
        </w:rPr>
      </w:pPr>
    </w:p>
    <w:p w:rsidR="0072089F" w:rsidRPr="00F87167" w:rsidRDefault="0072089F" w:rsidP="0072089F">
      <w:pPr>
        <w:tabs>
          <w:tab w:val="left" w:pos="6028"/>
        </w:tabs>
        <w:autoSpaceDE w:val="0"/>
        <w:ind w:left="360"/>
        <w:rPr>
          <w:bCs/>
          <w:iCs/>
          <w:color w:val="002060"/>
        </w:rPr>
      </w:pPr>
    </w:p>
    <w:p w:rsidR="0072089F" w:rsidRPr="00F87167" w:rsidRDefault="0072089F" w:rsidP="0072089F">
      <w:pPr>
        <w:tabs>
          <w:tab w:val="left" w:pos="6028"/>
        </w:tabs>
        <w:autoSpaceDE w:val="0"/>
        <w:ind w:left="360"/>
        <w:rPr>
          <w:bCs/>
          <w:iCs/>
          <w:color w:val="002060"/>
        </w:rPr>
      </w:pPr>
    </w:p>
    <w:p w:rsidR="00EA647C" w:rsidRPr="00F87167" w:rsidRDefault="00EA647C" w:rsidP="0072089F">
      <w:pPr>
        <w:tabs>
          <w:tab w:val="left" w:pos="6028"/>
        </w:tabs>
        <w:autoSpaceDE w:val="0"/>
        <w:ind w:left="360"/>
        <w:rPr>
          <w:bCs/>
          <w:iCs/>
          <w:color w:val="002060"/>
        </w:rPr>
      </w:pPr>
    </w:p>
    <w:p w:rsidR="00EA647C" w:rsidRPr="00F87167" w:rsidRDefault="00EA647C" w:rsidP="0072089F">
      <w:pPr>
        <w:tabs>
          <w:tab w:val="left" w:pos="6028"/>
        </w:tabs>
        <w:autoSpaceDE w:val="0"/>
        <w:ind w:left="360"/>
        <w:rPr>
          <w:bCs/>
          <w:iCs/>
          <w:color w:val="002060"/>
        </w:rPr>
      </w:pPr>
    </w:p>
    <w:p w:rsidR="00EA647C" w:rsidRPr="00F87167" w:rsidRDefault="00EA647C" w:rsidP="0072089F">
      <w:pPr>
        <w:tabs>
          <w:tab w:val="left" w:pos="6028"/>
        </w:tabs>
        <w:autoSpaceDE w:val="0"/>
        <w:ind w:left="360"/>
        <w:rPr>
          <w:bCs/>
          <w:iCs/>
          <w:color w:val="002060"/>
        </w:rPr>
      </w:pPr>
    </w:p>
    <w:p w:rsidR="00EA647C" w:rsidRPr="00F87167" w:rsidRDefault="00EA647C" w:rsidP="0072089F">
      <w:pPr>
        <w:tabs>
          <w:tab w:val="left" w:pos="6028"/>
        </w:tabs>
        <w:autoSpaceDE w:val="0"/>
        <w:ind w:left="360"/>
        <w:rPr>
          <w:bCs/>
          <w:iCs/>
          <w:color w:val="002060"/>
        </w:rPr>
      </w:pPr>
    </w:p>
    <w:p w:rsidR="00EA647C" w:rsidRPr="00F87167" w:rsidRDefault="00EA647C" w:rsidP="0072089F">
      <w:pPr>
        <w:tabs>
          <w:tab w:val="left" w:pos="6028"/>
        </w:tabs>
        <w:autoSpaceDE w:val="0"/>
        <w:ind w:left="360"/>
        <w:rPr>
          <w:bCs/>
          <w:iCs/>
          <w:color w:val="002060"/>
        </w:rPr>
      </w:pPr>
    </w:p>
    <w:p w:rsidR="00A23F31" w:rsidRPr="00F87167" w:rsidRDefault="00A23F31" w:rsidP="00A23F31">
      <w:pPr>
        <w:jc w:val="both"/>
        <w:rPr>
          <w:b/>
          <w:noProof/>
        </w:rPr>
      </w:pPr>
    </w:p>
    <w:p w:rsidR="00A23F31" w:rsidRPr="00F87167" w:rsidRDefault="001818E2" w:rsidP="00A23F31">
      <w:pPr>
        <w:jc w:val="both"/>
        <w:rPr>
          <w:noProof/>
        </w:rPr>
      </w:pPr>
      <w:r>
        <w:rPr>
          <w:noProof/>
          <w:lang w:val="en-US"/>
        </w:rPr>
        <mc:AlternateContent>
          <mc:Choice Requires="wps">
            <w:drawing>
              <wp:anchor distT="4294967292" distB="4294967292" distL="114300" distR="114300" simplePos="0" relativeHeight="251663360" behindDoc="0" locked="0" layoutInCell="1" allowOverlap="1">
                <wp:simplePos x="0" y="0"/>
                <wp:positionH relativeFrom="column">
                  <wp:posOffset>4109720</wp:posOffset>
                </wp:positionH>
                <wp:positionV relativeFrom="paragraph">
                  <wp:posOffset>163829</wp:posOffset>
                </wp:positionV>
                <wp:extent cx="1466850" cy="0"/>
                <wp:effectExtent l="0" t="0" r="19050" b="190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68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 o:spid="_x0000_s1026" type="#_x0000_t32" style="position:absolute;margin-left:323.6pt;margin-top:12.9pt;width:115.5pt;height:0;z-index:2516633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"/>
            </w:pict>
          </mc:Fallback>
        </mc:AlternateContent>
      </w:r>
      <w:r>
        <w:rPr>
          <w:noProof/>
          <w:lang w:val="en-US"/>
        </w:rPr>
        <mc:AlternateContent>
          <mc:Choice Requires="wps">
            <w:drawing>
              <wp:anchor distT="4294967292" distB="4294967292" distL="114300" distR="114300" simplePos="0" relativeHeight="251664384" behindDoc="0" locked="0" layoutInCell="1" allowOverlap="1">
                <wp:simplePos x="0" y="0"/>
                <wp:positionH relativeFrom="column">
                  <wp:posOffset>-62230</wp:posOffset>
                </wp:positionH>
                <wp:positionV relativeFrom="paragraph">
                  <wp:posOffset>163829</wp:posOffset>
                </wp:positionV>
                <wp:extent cx="1466850" cy="0"/>
                <wp:effectExtent l="0" t="0" r="19050" b="190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68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 o:spid="_x0000_s1026" type="#_x0000_t32" style="position:absolute;margin-left:-4.9pt;margin-top:12.9pt;width:115.5pt;height:0;z-index:25166438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"/>
            </w:pict>
          </mc:Fallback>
        </mc:AlternateContent>
      </w:r>
    </w:p>
    <w:p w:rsidR="00A23F31" w:rsidRPr="00F87167" w:rsidRDefault="00360C44" w:rsidP="00360C44">
      <w:pPr>
        <w:jc w:val="both"/>
        <w:rPr>
          <w:noProof/>
        </w:rPr>
      </w:pPr>
      <w:r>
        <w:rPr>
          <w:noProof/>
        </w:rPr>
        <w:t xml:space="preserve">         </w:t>
      </w:r>
      <w:r w:rsidR="00A23F31" w:rsidRPr="00F87167">
        <w:rPr>
          <w:noProof/>
        </w:rPr>
        <w:t>ДАТУМ</w:t>
      </w:r>
      <w:r w:rsidR="00A23F31" w:rsidRPr="00F87167">
        <w:rPr>
          <w:noProof/>
        </w:rPr>
        <w:tab/>
      </w:r>
      <w:r w:rsidR="00A23F31" w:rsidRPr="00F87167">
        <w:rPr>
          <w:noProof/>
        </w:rPr>
        <w:tab/>
        <w:t xml:space="preserve"> </w:t>
      </w:r>
      <w:r w:rsidR="00A23F31" w:rsidRPr="00F87167">
        <w:rPr>
          <w:noProof/>
        </w:rPr>
        <w:tab/>
      </w:r>
      <w:r w:rsidR="000709BA" w:rsidRPr="00F87167">
        <w:rPr>
          <w:noProof/>
        </w:rPr>
        <w:tab/>
      </w:r>
      <w:r w:rsidR="00A23F31" w:rsidRPr="00F87167">
        <w:rPr>
          <w:noProof/>
        </w:rPr>
        <w:t>М.П.</w:t>
      </w:r>
      <w:r w:rsidR="00A23F31" w:rsidRPr="00F87167">
        <w:rPr>
          <w:noProof/>
        </w:rPr>
        <w:tab/>
      </w:r>
      <w:r w:rsidR="00A23F31" w:rsidRPr="00F87167">
        <w:rPr>
          <w:noProof/>
        </w:rPr>
        <w:tab/>
      </w:r>
      <w:r w:rsidR="00A23F31" w:rsidRPr="00F87167">
        <w:rPr>
          <w:noProof/>
        </w:rPr>
        <w:tab/>
      </w:r>
      <w:r w:rsidR="000709BA" w:rsidRPr="00F87167">
        <w:rPr>
          <w:noProof/>
        </w:rPr>
        <w:tab/>
      </w:r>
      <w:r>
        <w:rPr>
          <w:noProof/>
        </w:rPr>
        <w:t xml:space="preserve">        </w:t>
      </w:r>
      <w:r w:rsidR="00A23F31" w:rsidRPr="00F87167">
        <w:rPr>
          <w:noProof/>
        </w:rPr>
        <w:t>ПОНУЂАЧ</w:t>
      </w:r>
    </w:p>
    <w:p w:rsidR="00A23F31" w:rsidRPr="00F87167" w:rsidRDefault="00A23F31" w:rsidP="00A23F31">
      <w:pPr>
        <w:jc w:val="both"/>
        <w:rPr>
          <w:noProof/>
        </w:rPr>
      </w:pPr>
    </w:p>
    <w:p w:rsidR="00A23F31" w:rsidRPr="00F87167" w:rsidRDefault="00A23F31" w:rsidP="00A23F31">
      <w:pPr>
        <w:jc w:val="both"/>
        <w:rPr>
          <w:noProof/>
        </w:rPr>
      </w:pPr>
      <w:r w:rsidRPr="00F87167">
        <w:rPr>
          <w:noProof/>
        </w:rPr>
        <w:tab/>
      </w:r>
      <w:r w:rsidRPr="00F87167">
        <w:rPr>
          <w:noProof/>
        </w:rPr>
        <w:tab/>
      </w:r>
      <w:r w:rsidRPr="00F87167">
        <w:rPr>
          <w:noProof/>
        </w:rPr>
        <w:tab/>
      </w:r>
      <w:r w:rsidRPr="00F87167">
        <w:rPr>
          <w:noProof/>
        </w:rPr>
        <w:tab/>
      </w:r>
      <w:r w:rsidRPr="00F87167">
        <w:rPr>
          <w:noProof/>
        </w:rPr>
        <w:tab/>
      </w:r>
      <w:r w:rsidRPr="00F87167">
        <w:rPr>
          <w:noProof/>
        </w:rPr>
        <w:tab/>
      </w:r>
      <w:r w:rsidRPr="00F87167">
        <w:rPr>
          <w:noProof/>
        </w:rPr>
        <w:tab/>
      </w:r>
      <w:r w:rsidRPr="00F87167">
        <w:rPr>
          <w:noProof/>
        </w:rPr>
        <w:tab/>
      </w:r>
      <w:r w:rsidRPr="00F87167">
        <w:rPr>
          <w:noProof/>
        </w:rPr>
        <w:tab/>
        <w:t>___________________</w:t>
      </w:r>
    </w:p>
    <w:p w:rsidR="00A23F31" w:rsidRPr="00A23F31" w:rsidRDefault="00360C44" w:rsidP="00A23F31">
      <w:pPr>
        <w:jc w:val="both"/>
        <w:rPr>
          <w:noProof/>
        </w:rPr>
      </w:pPr>
      <w:r>
        <w:rPr>
          <w:noProof/>
        </w:rPr>
        <w:tab/>
      </w:r>
      <w:r>
        <w:rPr>
          <w:noProof/>
        </w:rPr>
        <w:tab/>
      </w:r>
      <w:r>
        <w:rPr>
          <w:noProof/>
        </w:rPr>
        <w:tab/>
      </w:r>
      <w:r>
        <w:rPr>
          <w:noProof/>
        </w:rPr>
        <w:tab/>
      </w:r>
      <w:r>
        <w:rPr>
          <w:noProof/>
        </w:rPr>
        <w:tab/>
      </w:r>
      <w:r>
        <w:rPr>
          <w:noProof/>
        </w:rPr>
        <w:tab/>
      </w:r>
      <w:r>
        <w:rPr>
          <w:noProof/>
        </w:rPr>
        <w:tab/>
      </w:r>
      <w:r>
        <w:rPr>
          <w:noProof/>
        </w:rPr>
        <w:tab/>
      </w:r>
      <w:r>
        <w:rPr>
          <w:noProof/>
        </w:rPr>
        <w:tab/>
        <w:t xml:space="preserve">         </w:t>
      </w:r>
      <w:r w:rsidR="00A23F31" w:rsidRPr="00F87167">
        <w:rPr>
          <w:noProof/>
        </w:rPr>
        <w:t>ПОТПИС</w:t>
      </w:r>
    </w:p>
    <w:p w:rsidR="00B819C7" w:rsidRDefault="00B819C7">
      <w:pPr>
        <w:rPr>
          <w:bCs/>
          <w:iCs/>
        </w:rPr>
      </w:pPr>
      <w:r>
        <w:rPr>
          <w:bCs/>
          <w:iCs/>
        </w:rPr>
        <w:br w:type="page"/>
      </w:r>
    </w:p>
    <w:p w:rsidR="00B819C7" w:rsidRPr="002D5B2C" w:rsidRDefault="002A4E57" w:rsidP="003A79FB">
      <w:pPr>
        <w:pStyle w:val="Heading2"/>
        <w:ind w:left="360"/>
        <w:rPr>
          <w:noProof/>
        </w:rPr>
      </w:pPr>
      <w:bookmarkStart w:id="72" w:name="_Toc364158551"/>
      <w:r>
        <w:rPr>
          <w:noProof/>
          <w:lang w:val="sr-Cyrl-CS"/>
        </w:rPr>
        <w:lastRenderedPageBreak/>
        <w:t>10.</w:t>
      </w:r>
      <w:r w:rsidR="00434F17">
        <w:rPr>
          <w:noProof/>
        </w:rPr>
        <w:t xml:space="preserve"> </w:t>
      </w:r>
      <w:bookmarkStart w:id="73" w:name="_Toc395526479"/>
      <w:r w:rsidR="00B819C7" w:rsidRPr="002D5B2C">
        <w:rPr>
          <w:noProof/>
        </w:rPr>
        <w:t>ОБРАЗАЦ СТРУКТУРЕ ПОНУЂЕНЕ ЦЕНЕ</w:t>
      </w:r>
      <w:bookmarkEnd w:id="72"/>
      <w:bookmarkEnd w:id="73"/>
    </w:p>
    <w:p w:rsidR="00B819C7" w:rsidRPr="002D5B2C" w:rsidRDefault="00B819C7" w:rsidP="003A79FB">
      <w:pPr>
        <w:jc w:val="center"/>
        <w:rPr>
          <w:b/>
          <w:noProof/>
        </w:rPr>
      </w:pPr>
      <w:r w:rsidRPr="002D5B2C">
        <w:rPr>
          <w:b/>
          <w:noProof/>
        </w:rPr>
        <w:t>(са упутством о попуњавању)</w:t>
      </w:r>
    </w:p>
    <w:p w:rsidR="00B819C7" w:rsidRPr="002D5B2C" w:rsidRDefault="00B819C7" w:rsidP="00B819C7">
      <w:pPr>
        <w:rPr>
          <w:b/>
          <w:noProof/>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4"/>
        <w:gridCol w:w="1134"/>
        <w:gridCol w:w="1276"/>
        <w:gridCol w:w="1134"/>
        <w:gridCol w:w="1134"/>
        <w:gridCol w:w="668"/>
        <w:gridCol w:w="360"/>
        <w:gridCol w:w="900"/>
        <w:gridCol w:w="360"/>
        <w:gridCol w:w="720"/>
        <w:gridCol w:w="360"/>
      </w:tblGrid>
      <w:tr w:rsidR="008477B9" w:rsidRPr="00FF74CE" w:rsidTr="00D2531A">
        <w:trPr>
          <w:trHeight w:val="822"/>
        </w:trPr>
        <w:tc>
          <w:tcPr>
            <w:tcW w:w="1314" w:type="dxa"/>
            <w:vMerge w:val="restart"/>
            <w:shd w:val="clear" w:color="auto" w:fill="auto"/>
            <w:vAlign w:val="center"/>
          </w:tcPr>
          <w:p w:rsidR="008477B9" w:rsidRPr="00FF74CE" w:rsidRDefault="008477B9" w:rsidP="00D2531A">
            <w:pPr>
              <w:jc w:val="center"/>
              <w:rPr>
                <w:noProof/>
                <w:sz w:val="22"/>
                <w:szCs w:val="22"/>
                <w:lang w:val="sr-Cyrl-CS"/>
              </w:rPr>
            </w:pPr>
            <w:r w:rsidRPr="00FF74CE">
              <w:rPr>
                <w:noProof/>
                <w:sz w:val="22"/>
                <w:szCs w:val="22"/>
                <w:lang w:val="sr-Cyrl-CS"/>
              </w:rPr>
              <w:t>Редни бр ставке</w:t>
            </w:r>
          </w:p>
          <w:p w:rsidR="008477B9" w:rsidRPr="00FF74CE" w:rsidRDefault="008477B9" w:rsidP="00D2531A">
            <w:pPr>
              <w:jc w:val="center"/>
              <w:rPr>
                <w:b/>
                <w:noProof/>
                <w:lang w:val="sr-Cyrl-CS"/>
              </w:rPr>
            </w:pPr>
            <w:r w:rsidRPr="00FF74CE">
              <w:rPr>
                <w:noProof/>
                <w:sz w:val="22"/>
                <w:szCs w:val="22"/>
                <w:lang w:val="sr-Cyrl-CS"/>
              </w:rPr>
              <w:t>из Обрасца понуде</w:t>
            </w:r>
          </w:p>
        </w:tc>
        <w:tc>
          <w:tcPr>
            <w:tcW w:w="1134" w:type="dxa"/>
            <w:vMerge w:val="restart"/>
            <w:shd w:val="clear" w:color="auto" w:fill="auto"/>
            <w:vAlign w:val="center"/>
          </w:tcPr>
          <w:p w:rsidR="008477B9" w:rsidRPr="00FF74CE" w:rsidRDefault="008477B9" w:rsidP="00D2531A">
            <w:pPr>
              <w:jc w:val="center"/>
              <w:rPr>
                <w:b/>
                <w:noProof/>
                <w:lang w:val="sr-Cyrl-CS"/>
              </w:rPr>
            </w:pPr>
            <w:r w:rsidRPr="00FF74CE">
              <w:rPr>
                <w:b/>
                <w:noProof/>
                <w:lang w:val="sr-Cyrl-CS"/>
              </w:rPr>
              <w:t>Јединична цена без ПДВ-а</w:t>
            </w:r>
          </w:p>
        </w:tc>
        <w:tc>
          <w:tcPr>
            <w:tcW w:w="1276" w:type="dxa"/>
            <w:vMerge w:val="restart"/>
            <w:shd w:val="clear" w:color="auto" w:fill="auto"/>
            <w:vAlign w:val="center"/>
          </w:tcPr>
          <w:p w:rsidR="008477B9" w:rsidRPr="00FF74CE" w:rsidRDefault="008477B9" w:rsidP="00D2531A">
            <w:pPr>
              <w:jc w:val="center"/>
            </w:pPr>
            <w:r w:rsidRPr="00FF74CE">
              <w:rPr>
                <w:b/>
                <w:noProof/>
              </w:rPr>
              <w:t>Јединична цена са ПДВ-ом</w:t>
            </w:r>
          </w:p>
          <w:p w:rsidR="008477B9" w:rsidRPr="00FF74CE" w:rsidRDefault="008477B9" w:rsidP="00D2531A">
            <w:pPr>
              <w:pStyle w:val="ListParagraph"/>
              <w:spacing w:before="100" w:beforeAutospacing="1" w:line="210" w:lineRule="atLeast"/>
              <w:ind w:left="0"/>
              <w:jc w:val="center"/>
              <w:rPr>
                <w:b/>
                <w:noProof/>
              </w:rPr>
            </w:pPr>
          </w:p>
        </w:tc>
        <w:tc>
          <w:tcPr>
            <w:tcW w:w="1134" w:type="dxa"/>
            <w:vMerge w:val="restart"/>
            <w:shd w:val="clear" w:color="auto" w:fill="auto"/>
            <w:vAlign w:val="center"/>
          </w:tcPr>
          <w:p w:rsidR="008477B9" w:rsidRPr="00FF74CE" w:rsidRDefault="008477B9" w:rsidP="00D2531A">
            <w:pPr>
              <w:jc w:val="center"/>
            </w:pPr>
            <w:r w:rsidRPr="00FF74CE">
              <w:rPr>
                <w:b/>
                <w:noProof/>
              </w:rPr>
              <w:t>Укупна цена без ПДВ-а</w:t>
            </w:r>
          </w:p>
          <w:p w:rsidR="008477B9" w:rsidRPr="00FF74CE" w:rsidRDefault="008477B9" w:rsidP="00D2531A">
            <w:pPr>
              <w:pStyle w:val="ListParagraph"/>
              <w:spacing w:before="100" w:beforeAutospacing="1" w:line="210" w:lineRule="atLeast"/>
              <w:ind w:left="0"/>
              <w:jc w:val="center"/>
              <w:rPr>
                <w:b/>
                <w:noProof/>
              </w:rPr>
            </w:pPr>
          </w:p>
        </w:tc>
        <w:tc>
          <w:tcPr>
            <w:tcW w:w="1134" w:type="dxa"/>
            <w:vMerge w:val="restart"/>
            <w:shd w:val="clear" w:color="auto" w:fill="auto"/>
            <w:vAlign w:val="center"/>
          </w:tcPr>
          <w:p w:rsidR="008477B9" w:rsidRPr="00FF74CE" w:rsidRDefault="008477B9" w:rsidP="00D2531A">
            <w:pPr>
              <w:jc w:val="center"/>
            </w:pPr>
            <w:r w:rsidRPr="00FF74CE">
              <w:rPr>
                <w:b/>
                <w:noProof/>
              </w:rPr>
              <w:t>Укупна цена са ПДВ-ом</w:t>
            </w:r>
          </w:p>
          <w:p w:rsidR="008477B9" w:rsidRPr="00FF74CE" w:rsidRDefault="008477B9" w:rsidP="00D2531A">
            <w:pPr>
              <w:pStyle w:val="ListParagraph"/>
              <w:spacing w:before="100" w:beforeAutospacing="1" w:line="210" w:lineRule="atLeast"/>
              <w:ind w:left="0"/>
              <w:jc w:val="center"/>
              <w:rPr>
                <w:b/>
                <w:noProof/>
              </w:rPr>
            </w:pPr>
          </w:p>
        </w:tc>
        <w:tc>
          <w:tcPr>
            <w:tcW w:w="3368" w:type="dxa"/>
            <w:gridSpan w:val="6"/>
            <w:shd w:val="clear" w:color="auto" w:fill="auto"/>
            <w:vAlign w:val="center"/>
          </w:tcPr>
          <w:p w:rsidR="008477B9" w:rsidRPr="00FF74CE" w:rsidRDefault="008477B9" w:rsidP="00D2531A">
            <w:pPr>
              <w:jc w:val="center"/>
            </w:pPr>
            <w:r w:rsidRPr="00FF74CE">
              <w:rPr>
                <w:b/>
                <w:noProof/>
              </w:rPr>
              <w:t>Процентуално учешће (одређене врсте) трошкова</w:t>
            </w:r>
          </w:p>
          <w:p w:rsidR="008477B9" w:rsidRPr="00FF74CE" w:rsidRDefault="008477B9" w:rsidP="00D2531A">
            <w:pPr>
              <w:pStyle w:val="ListParagraph"/>
              <w:spacing w:before="100" w:beforeAutospacing="1" w:line="210" w:lineRule="atLeast"/>
              <w:ind w:left="0"/>
              <w:jc w:val="center"/>
              <w:rPr>
                <w:b/>
                <w:noProof/>
              </w:rPr>
            </w:pPr>
          </w:p>
        </w:tc>
      </w:tr>
      <w:tr w:rsidR="008477B9" w:rsidRPr="00FF74CE" w:rsidTr="00D2531A">
        <w:trPr>
          <w:trHeight w:val="444"/>
        </w:trPr>
        <w:tc>
          <w:tcPr>
            <w:tcW w:w="1314" w:type="dxa"/>
            <w:vMerge/>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1134" w:type="dxa"/>
            <w:vMerge/>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1276" w:type="dxa"/>
            <w:vMerge/>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1134" w:type="dxa"/>
            <w:vMerge/>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1134" w:type="dxa"/>
            <w:vMerge/>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1028" w:type="dxa"/>
            <w:gridSpan w:val="2"/>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1260" w:type="dxa"/>
            <w:gridSpan w:val="2"/>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1080" w:type="dxa"/>
            <w:gridSpan w:val="2"/>
            <w:shd w:val="clear" w:color="auto" w:fill="auto"/>
          </w:tcPr>
          <w:p w:rsidR="008477B9" w:rsidRPr="00FF74CE" w:rsidRDefault="008477B9" w:rsidP="00D2531A">
            <w:pPr>
              <w:pStyle w:val="ListParagraph"/>
              <w:spacing w:before="100" w:beforeAutospacing="1" w:line="210" w:lineRule="atLeast"/>
              <w:ind w:left="0"/>
              <w:jc w:val="center"/>
              <w:rPr>
                <w:b/>
                <w:noProof/>
              </w:rPr>
            </w:pPr>
          </w:p>
        </w:tc>
      </w:tr>
      <w:tr w:rsidR="008477B9" w:rsidRPr="00FF74CE" w:rsidTr="00D2531A">
        <w:tc>
          <w:tcPr>
            <w:tcW w:w="1314" w:type="dxa"/>
            <w:shd w:val="clear" w:color="auto" w:fill="auto"/>
          </w:tcPr>
          <w:p w:rsidR="008477B9" w:rsidRPr="00FF74CE" w:rsidRDefault="008477B9" w:rsidP="00D2531A">
            <w:pPr>
              <w:pStyle w:val="ListParagraph"/>
              <w:spacing w:before="100" w:beforeAutospacing="1" w:line="210" w:lineRule="atLeast"/>
              <w:ind w:left="0"/>
              <w:jc w:val="center"/>
              <w:rPr>
                <w:b/>
                <w:noProof/>
                <w:sz w:val="20"/>
                <w:szCs w:val="20"/>
              </w:rPr>
            </w:pPr>
            <w:r w:rsidRPr="00FF74CE">
              <w:rPr>
                <w:b/>
                <w:noProof/>
                <w:sz w:val="20"/>
                <w:szCs w:val="20"/>
              </w:rPr>
              <w:t>1</w:t>
            </w:r>
          </w:p>
        </w:tc>
        <w:tc>
          <w:tcPr>
            <w:tcW w:w="1134" w:type="dxa"/>
            <w:shd w:val="clear" w:color="auto" w:fill="auto"/>
          </w:tcPr>
          <w:p w:rsidR="008477B9" w:rsidRPr="00FF74CE" w:rsidRDefault="008477B9" w:rsidP="00D2531A">
            <w:pPr>
              <w:pStyle w:val="ListParagraph"/>
              <w:spacing w:before="100" w:beforeAutospacing="1" w:line="210" w:lineRule="atLeast"/>
              <w:ind w:left="0"/>
              <w:jc w:val="center"/>
              <w:rPr>
                <w:b/>
                <w:noProof/>
                <w:sz w:val="20"/>
                <w:szCs w:val="20"/>
              </w:rPr>
            </w:pPr>
            <w:r w:rsidRPr="00FF74CE">
              <w:rPr>
                <w:b/>
                <w:noProof/>
                <w:sz w:val="20"/>
                <w:szCs w:val="20"/>
              </w:rPr>
              <w:t>2</w:t>
            </w:r>
          </w:p>
        </w:tc>
        <w:tc>
          <w:tcPr>
            <w:tcW w:w="1276" w:type="dxa"/>
            <w:shd w:val="clear" w:color="auto" w:fill="auto"/>
          </w:tcPr>
          <w:p w:rsidR="008477B9" w:rsidRPr="00FF74CE" w:rsidRDefault="008477B9" w:rsidP="00D2531A">
            <w:pPr>
              <w:pStyle w:val="ListParagraph"/>
              <w:spacing w:before="100" w:beforeAutospacing="1" w:line="210" w:lineRule="atLeast"/>
              <w:ind w:left="0"/>
              <w:jc w:val="center"/>
              <w:rPr>
                <w:b/>
                <w:noProof/>
                <w:sz w:val="20"/>
                <w:szCs w:val="20"/>
              </w:rPr>
            </w:pPr>
            <w:r w:rsidRPr="00FF74CE">
              <w:rPr>
                <w:b/>
                <w:noProof/>
                <w:sz w:val="20"/>
                <w:szCs w:val="20"/>
              </w:rPr>
              <w:t>3</w:t>
            </w:r>
          </w:p>
        </w:tc>
        <w:tc>
          <w:tcPr>
            <w:tcW w:w="1134" w:type="dxa"/>
            <w:shd w:val="clear" w:color="auto" w:fill="auto"/>
          </w:tcPr>
          <w:p w:rsidR="008477B9" w:rsidRPr="00FF74CE" w:rsidRDefault="008477B9" w:rsidP="00D2531A">
            <w:pPr>
              <w:pStyle w:val="ListParagraph"/>
              <w:spacing w:before="100" w:beforeAutospacing="1" w:line="210" w:lineRule="atLeast"/>
              <w:ind w:left="0"/>
              <w:jc w:val="center"/>
              <w:rPr>
                <w:b/>
                <w:noProof/>
                <w:sz w:val="20"/>
                <w:szCs w:val="20"/>
              </w:rPr>
            </w:pPr>
            <w:r w:rsidRPr="00FF74CE">
              <w:rPr>
                <w:b/>
                <w:noProof/>
                <w:sz w:val="20"/>
                <w:szCs w:val="20"/>
              </w:rPr>
              <w:t>4</w:t>
            </w:r>
          </w:p>
        </w:tc>
        <w:tc>
          <w:tcPr>
            <w:tcW w:w="1134" w:type="dxa"/>
            <w:shd w:val="clear" w:color="auto" w:fill="auto"/>
          </w:tcPr>
          <w:p w:rsidR="008477B9" w:rsidRPr="00FF74CE" w:rsidRDefault="008477B9" w:rsidP="00D2531A">
            <w:pPr>
              <w:pStyle w:val="ListParagraph"/>
              <w:spacing w:before="100" w:beforeAutospacing="1" w:line="210" w:lineRule="atLeast"/>
              <w:ind w:left="0"/>
              <w:jc w:val="center"/>
              <w:rPr>
                <w:b/>
                <w:noProof/>
                <w:sz w:val="20"/>
                <w:szCs w:val="20"/>
              </w:rPr>
            </w:pPr>
            <w:r w:rsidRPr="00FF74CE">
              <w:rPr>
                <w:b/>
                <w:noProof/>
                <w:sz w:val="20"/>
                <w:szCs w:val="20"/>
              </w:rPr>
              <w:t>5</w:t>
            </w:r>
          </w:p>
        </w:tc>
        <w:tc>
          <w:tcPr>
            <w:tcW w:w="668" w:type="dxa"/>
            <w:shd w:val="clear" w:color="auto" w:fill="auto"/>
          </w:tcPr>
          <w:p w:rsidR="008477B9" w:rsidRPr="00FF74CE" w:rsidRDefault="008477B9" w:rsidP="00D2531A">
            <w:pPr>
              <w:pStyle w:val="ListParagraph"/>
              <w:spacing w:before="100" w:beforeAutospacing="1" w:line="210" w:lineRule="atLeast"/>
              <w:ind w:left="0"/>
              <w:jc w:val="center"/>
              <w:rPr>
                <w:b/>
                <w:noProof/>
                <w:sz w:val="20"/>
                <w:szCs w:val="20"/>
              </w:rPr>
            </w:pPr>
            <w:r w:rsidRPr="00FF74CE">
              <w:rPr>
                <w:b/>
                <w:noProof/>
                <w:sz w:val="20"/>
                <w:szCs w:val="20"/>
              </w:rPr>
              <w:t>6</w:t>
            </w:r>
          </w:p>
        </w:tc>
        <w:tc>
          <w:tcPr>
            <w:tcW w:w="360" w:type="dxa"/>
            <w:shd w:val="clear" w:color="auto" w:fill="auto"/>
          </w:tcPr>
          <w:p w:rsidR="008477B9" w:rsidRPr="00FF74CE" w:rsidRDefault="008477B9" w:rsidP="00D2531A">
            <w:pPr>
              <w:pStyle w:val="ListParagraph"/>
              <w:spacing w:before="100" w:beforeAutospacing="1" w:line="210" w:lineRule="atLeast"/>
              <w:ind w:left="0"/>
              <w:jc w:val="center"/>
              <w:rPr>
                <w:b/>
                <w:noProof/>
                <w:sz w:val="20"/>
                <w:szCs w:val="20"/>
              </w:rPr>
            </w:pPr>
            <w:r w:rsidRPr="00FF74CE">
              <w:rPr>
                <w:b/>
                <w:noProof/>
                <w:sz w:val="20"/>
                <w:szCs w:val="20"/>
              </w:rPr>
              <w:t>%</w:t>
            </w:r>
          </w:p>
        </w:tc>
        <w:tc>
          <w:tcPr>
            <w:tcW w:w="900" w:type="dxa"/>
            <w:shd w:val="clear" w:color="auto" w:fill="auto"/>
          </w:tcPr>
          <w:p w:rsidR="008477B9" w:rsidRPr="00FF74CE" w:rsidRDefault="008477B9" w:rsidP="00D2531A">
            <w:pPr>
              <w:pStyle w:val="ListParagraph"/>
              <w:spacing w:before="100" w:beforeAutospacing="1" w:line="210" w:lineRule="atLeast"/>
              <w:ind w:left="0"/>
              <w:jc w:val="center"/>
              <w:rPr>
                <w:b/>
                <w:noProof/>
                <w:sz w:val="20"/>
                <w:szCs w:val="20"/>
              </w:rPr>
            </w:pPr>
            <w:r w:rsidRPr="00FF74CE">
              <w:rPr>
                <w:b/>
                <w:noProof/>
                <w:sz w:val="20"/>
                <w:szCs w:val="20"/>
              </w:rPr>
              <w:t>7</w:t>
            </w:r>
          </w:p>
        </w:tc>
        <w:tc>
          <w:tcPr>
            <w:tcW w:w="360" w:type="dxa"/>
            <w:shd w:val="clear" w:color="auto" w:fill="auto"/>
          </w:tcPr>
          <w:p w:rsidR="008477B9" w:rsidRPr="00FF74CE" w:rsidRDefault="008477B9" w:rsidP="00D2531A">
            <w:pPr>
              <w:pStyle w:val="ListParagraph"/>
              <w:spacing w:before="100" w:beforeAutospacing="1" w:line="210" w:lineRule="atLeast"/>
              <w:ind w:left="0"/>
              <w:jc w:val="center"/>
              <w:rPr>
                <w:b/>
                <w:noProof/>
                <w:sz w:val="20"/>
                <w:szCs w:val="20"/>
              </w:rPr>
            </w:pPr>
            <w:r w:rsidRPr="00FF74CE">
              <w:rPr>
                <w:b/>
                <w:noProof/>
                <w:sz w:val="20"/>
                <w:szCs w:val="20"/>
              </w:rPr>
              <w:t>%</w:t>
            </w:r>
          </w:p>
        </w:tc>
        <w:tc>
          <w:tcPr>
            <w:tcW w:w="720" w:type="dxa"/>
            <w:shd w:val="clear" w:color="auto" w:fill="auto"/>
          </w:tcPr>
          <w:p w:rsidR="008477B9" w:rsidRPr="00FF74CE" w:rsidRDefault="008477B9" w:rsidP="00D2531A">
            <w:pPr>
              <w:pStyle w:val="ListParagraph"/>
              <w:spacing w:before="100" w:beforeAutospacing="1" w:line="210" w:lineRule="atLeast"/>
              <w:ind w:left="0"/>
              <w:jc w:val="center"/>
              <w:rPr>
                <w:b/>
                <w:noProof/>
                <w:sz w:val="20"/>
                <w:szCs w:val="20"/>
              </w:rPr>
            </w:pPr>
            <w:r w:rsidRPr="00FF74CE">
              <w:rPr>
                <w:b/>
                <w:noProof/>
                <w:sz w:val="20"/>
                <w:szCs w:val="20"/>
              </w:rPr>
              <w:t>8</w:t>
            </w:r>
          </w:p>
        </w:tc>
        <w:tc>
          <w:tcPr>
            <w:tcW w:w="360" w:type="dxa"/>
            <w:shd w:val="clear" w:color="auto" w:fill="auto"/>
          </w:tcPr>
          <w:p w:rsidR="008477B9" w:rsidRPr="00FF74CE" w:rsidRDefault="008477B9" w:rsidP="00D2531A">
            <w:pPr>
              <w:pStyle w:val="ListParagraph"/>
              <w:spacing w:before="100" w:beforeAutospacing="1" w:line="210" w:lineRule="atLeast"/>
              <w:ind w:left="0"/>
              <w:jc w:val="center"/>
              <w:rPr>
                <w:b/>
                <w:noProof/>
                <w:sz w:val="20"/>
                <w:szCs w:val="20"/>
              </w:rPr>
            </w:pPr>
            <w:r w:rsidRPr="00FF74CE">
              <w:rPr>
                <w:b/>
                <w:noProof/>
                <w:sz w:val="20"/>
                <w:szCs w:val="20"/>
              </w:rPr>
              <w:t>%</w:t>
            </w:r>
          </w:p>
        </w:tc>
      </w:tr>
      <w:tr w:rsidR="008477B9" w:rsidRPr="00FF74CE" w:rsidTr="00D2531A">
        <w:tc>
          <w:tcPr>
            <w:tcW w:w="1314" w:type="dxa"/>
            <w:shd w:val="clear" w:color="auto" w:fill="auto"/>
          </w:tcPr>
          <w:p w:rsidR="008477B9" w:rsidRPr="00FF74CE" w:rsidRDefault="008477B9" w:rsidP="00D2531A">
            <w:pPr>
              <w:pStyle w:val="ListParagraph"/>
              <w:spacing w:before="100" w:beforeAutospacing="1" w:line="210" w:lineRule="atLeast"/>
              <w:ind w:left="0"/>
              <w:jc w:val="center"/>
              <w:rPr>
                <w:b/>
                <w:noProof/>
              </w:rPr>
            </w:pPr>
            <w:r w:rsidRPr="00FF74CE">
              <w:rPr>
                <w:b/>
                <w:noProof/>
              </w:rPr>
              <w:t>1</w:t>
            </w:r>
          </w:p>
        </w:tc>
        <w:tc>
          <w:tcPr>
            <w:tcW w:w="1134"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1276"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1134"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1134"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668"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360"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900"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360"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720"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360"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r>
      <w:tr w:rsidR="008477B9" w:rsidRPr="00FF74CE" w:rsidTr="00D2531A">
        <w:tc>
          <w:tcPr>
            <w:tcW w:w="1314" w:type="dxa"/>
            <w:shd w:val="clear" w:color="auto" w:fill="auto"/>
          </w:tcPr>
          <w:p w:rsidR="008477B9" w:rsidRPr="00FF74CE" w:rsidRDefault="008477B9" w:rsidP="00D2531A">
            <w:pPr>
              <w:pStyle w:val="ListParagraph"/>
              <w:spacing w:before="100" w:beforeAutospacing="1" w:line="210" w:lineRule="atLeast"/>
              <w:ind w:left="0"/>
              <w:jc w:val="center"/>
              <w:rPr>
                <w:b/>
                <w:noProof/>
              </w:rPr>
            </w:pPr>
            <w:r w:rsidRPr="00FF74CE">
              <w:rPr>
                <w:b/>
                <w:noProof/>
              </w:rPr>
              <w:t>2</w:t>
            </w:r>
          </w:p>
        </w:tc>
        <w:tc>
          <w:tcPr>
            <w:tcW w:w="1134"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1276"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1134"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1134"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668"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360"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900"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360"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720"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360"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r>
      <w:tr w:rsidR="008477B9" w:rsidRPr="00FF74CE" w:rsidTr="00D2531A">
        <w:tc>
          <w:tcPr>
            <w:tcW w:w="1314" w:type="dxa"/>
            <w:shd w:val="clear" w:color="auto" w:fill="auto"/>
          </w:tcPr>
          <w:p w:rsidR="008477B9" w:rsidRPr="00FF74CE" w:rsidRDefault="008477B9" w:rsidP="00D2531A">
            <w:pPr>
              <w:pStyle w:val="ListParagraph"/>
              <w:spacing w:before="100" w:beforeAutospacing="1" w:line="210" w:lineRule="atLeast"/>
              <w:ind w:left="0"/>
              <w:jc w:val="center"/>
              <w:rPr>
                <w:b/>
                <w:noProof/>
              </w:rPr>
            </w:pPr>
            <w:r w:rsidRPr="00FF74CE">
              <w:rPr>
                <w:b/>
                <w:noProof/>
              </w:rPr>
              <w:t>3</w:t>
            </w:r>
          </w:p>
        </w:tc>
        <w:tc>
          <w:tcPr>
            <w:tcW w:w="1134"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1276"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1134"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1134"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668"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360"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900"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360"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720"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360"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r>
      <w:tr w:rsidR="008477B9" w:rsidRPr="00FF74CE" w:rsidTr="00D2531A">
        <w:tc>
          <w:tcPr>
            <w:tcW w:w="1314" w:type="dxa"/>
            <w:shd w:val="clear" w:color="auto" w:fill="auto"/>
          </w:tcPr>
          <w:p w:rsidR="008477B9" w:rsidRPr="00FF74CE" w:rsidRDefault="008477B9" w:rsidP="00D2531A">
            <w:pPr>
              <w:pStyle w:val="ListParagraph"/>
              <w:spacing w:before="100" w:beforeAutospacing="1" w:line="210" w:lineRule="atLeast"/>
              <w:ind w:left="0"/>
              <w:jc w:val="center"/>
              <w:rPr>
                <w:b/>
                <w:noProof/>
              </w:rPr>
            </w:pPr>
            <w:r w:rsidRPr="00FF74CE">
              <w:rPr>
                <w:b/>
                <w:noProof/>
              </w:rPr>
              <w:t>4</w:t>
            </w:r>
          </w:p>
        </w:tc>
        <w:tc>
          <w:tcPr>
            <w:tcW w:w="1134"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1276"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1134"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1134"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668"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360"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900"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360"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720"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360"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r>
      <w:tr w:rsidR="008477B9" w:rsidRPr="00FF74CE" w:rsidTr="00D2531A">
        <w:tc>
          <w:tcPr>
            <w:tcW w:w="1314" w:type="dxa"/>
            <w:shd w:val="clear" w:color="auto" w:fill="auto"/>
          </w:tcPr>
          <w:p w:rsidR="008477B9" w:rsidRPr="00FF74CE" w:rsidRDefault="008477B9" w:rsidP="00D2531A">
            <w:pPr>
              <w:pStyle w:val="ListParagraph"/>
              <w:spacing w:before="100" w:beforeAutospacing="1" w:line="210" w:lineRule="atLeast"/>
              <w:ind w:left="0"/>
              <w:jc w:val="center"/>
              <w:rPr>
                <w:b/>
                <w:noProof/>
              </w:rPr>
            </w:pPr>
            <w:r w:rsidRPr="00FF74CE">
              <w:rPr>
                <w:b/>
                <w:noProof/>
              </w:rPr>
              <w:t>5</w:t>
            </w:r>
          </w:p>
        </w:tc>
        <w:tc>
          <w:tcPr>
            <w:tcW w:w="1134"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1276"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1134"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1134"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668"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360"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900"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360"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720"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360"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r>
      <w:tr w:rsidR="008477B9" w:rsidRPr="00FF74CE" w:rsidTr="00D2531A">
        <w:tc>
          <w:tcPr>
            <w:tcW w:w="1314" w:type="dxa"/>
            <w:shd w:val="clear" w:color="auto" w:fill="auto"/>
          </w:tcPr>
          <w:p w:rsidR="008477B9" w:rsidRPr="00FF74CE" w:rsidRDefault="008477B9" w:rsidP="00D2531A">
            <w:pPr>
              <w:pStyle w:val="ListParagraph"/>
              <w:spacing w:before="100" w:beforeAutospacing="1" w:line="210" w:lineRule="atLeast"/>
              <w:ind w:left="0"/>
              <w:jc w:val="center"/>
              <w:rPr>
                <w:b/>
                <w:noProof/>
              </w:rPr>
            </w:pPr>
            <w:r w:rsidRPr="00FF74CE">
              <w:rPr>
                <w:b/>
                <w:noProof/>
              </w:rPr>
              <w:t>6</w:t>
            </w:r>
          </w:p>
        </w:tc>
        <w:tc>
          <w:tcPr>
            <w:tcW w:w="1134"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1276"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1134"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1134"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668"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360"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900"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360"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720"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360"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r>
      <w:tr w:rsidR="008477B9" w:rsidRPr="00FF74CE" w:rsidTr="00D2531A">
        <w:tc>
          <w:tcPr>
            <w:tcW w:w="1314" w:type="dxa"/>
            <w:shd w:val="clear" w:color="auto" w:fill="auto"/>
          </w:tcPr>
          <w:p w:rsidR="008477B9" w:rsidRPr="00FF74CE" w:rsidRDefault="008477B9" w:rsidP="00D2531A">
            <w:pPr>
              <w:pStyle w:val="ListParagraph"/>
              <w:spacing w:before="100" w:beforeAutospacing="1" w:line="210" w:lineRule="atLeast"/>
              <w:ind w:left="0"/>
              <w:jc w:val="center"/>
              <w:rPr>
                <w:b/>
                <w:noProof/>
              </w:rPr>
            </w:pPr>
            <w:r w:rsidRPr="00FF74CE">
              <w:rPr>
                <w:b/>
                <w:noProof/>
              </w:rPr>
              <w:t>7</w:t>
            </w:r>
          </w:p>
        </w:tc>
        <w:tc>
          <w:tcPr>
            <w:tcW w:w="1134"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1276"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1134"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1134"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668"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360"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900"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360"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720"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c>
          <w:tcPr>
            <w:tcW w:w="360" w:type="dxa"/>
            <w:shd w:val="clear" w:color="auto" w:fill="auto"/>
          </w:tcPr>
          <w:p w:rsidR="008477B9" w:rsidRPr="00FF74CE" w:rsidRDefault="008477B9" w:rsidP="00D2531A">
            <w:pPr>
              <w:pStyle w:val="ListParagraph"/>
              <w:spacing w:before="100" w:beforeAutospacing="1" w:line="210" w:lineRule="atLeast"/>
              <w:ind w:left="0"/>
              <w:jc w:val="center"/>
              <w:rPr>
                <w:b/>
                <w:noProof/>
              </w:rPr>
            </w:pPr>
          </w:p>
        </w:tc>
      </w:tr>
    </w:tbl>
    <w:p w:rsidR="00B819C7" w:rsidRPr="008477B9" w:rsidRDefault="00B819C7" w:rsidP="00B819C7">
      <w:pPr>
        <w:jc w:val="center"/>
        <w:rPr>
          <w:b/>
          <w:noProof/>
          <w:lang w:val="sr-Cyrl-CS"/>
        </w:rPr>
      </w:pPr>
    </w:p>
    <w:p w:rsidR="00B819C7" w:rsidRPr="002D5B2C" w:rsidRDefault="00B819C7" w:rsidP="00B819C7">
      <w:pPr>
        <w:jc w:val="center"/>
        <w:rPr>
          <w:b/>
          <w:noProof/>
        </w:rPr>
      </w:pPr>
    </w:p>
    <w:p w:rsidR="008477B9" w:rsidRPr="00FF74CE" w:rsidRDefault="008477B9" w:rsidP="008477B9">
      <w:pPr>
        <w:rPr>
          <w:b/>
          <w:noProof/>
        </w:rPr>
      </w:pPr>
      <w:r w:rsidRPr="00FF74CE">
        <w:rPr>
          <w:b/>
          <w:noProof/>
        </w:rPr>
        <w:t>Упутство о попуњавању:</w:t>
      </w:r>
    </w:p>
    <w:p w:rsidR="008477B9" w:rsidRPr="00FF74CE" w:rsidRDefault="008477B9" w:rsidP="00485912">
      <w:pPr>
        <w:pStyle w:val="ListParagraph"/>
        <w:numPr>
          <w:ilvl w:val="0"/>
          <w:numId w:val="8"/>
        </w:numPr>
        <w:rPr>
          <w:noProof/>
        </w:rPr>
      </w:pPr>
      <w:r w:rsidRPr="00FF74CE">
        <w:rPr>
          <w:noProof/>
        </w:rPr>
        <w:t xml:space="preserve">У колони 2- уписати јединичну цену без ПДВ-а која је идентична јединичној цени из обрасца понуде (колона </w:t>
      </w:r>
      <w:r w:rsidRPr="00FF74CE">
        <w:rPr>
          <w:noProof/>
          <w:lang w:val="sr-Cyrl-CS"/>
        </w:rPr>
        <w:t>5</w:t>
      </w:r>
      <w:r w:rsidRPr="00FF74CE">
        <w:rPr>
          <w:noProof/>
        </w:rPr>
        <w:t>) ( уписати за сваку ставку из обрасца понуде)</w:t>
      </w:r>
    </w:p>
    <w:p w:rsidR="008477B9" w:rsidRPr="00FF74CE" w:rsidRDefault="008477B9" w:rsidP="00485912">
      <w:pPr>
        <w:pStyle w:val="ListParagraph"/>
        <w:numPr>
          <w:ilvl w:val="0"/>
          <w:numId w:val="8"/>
        </w:numPr>
        <w:rPr>
          <w:noProof/>
        </w:rPr>
      </w:pPr>
      <w:r w:rsidRPr="00FF74CE">
        <w:rPr>
          <w:noProof/>
        </w:rPr>
        <w:t>У колони 3 уписти јединичну цену са ПДВ-ом – добија се сабирањем јединичне цене без</w:t>
      </w:r>
      <w:r>
        <w:rPr>
          <w:noProof/>
        </w:rPr>
        <w:t xml:space="preserve"> ПДВ-а (</w:t>
      </w:r>
      <w:r w:rsidRPr="00FF74CE">
        <w:rPr>
          <w:noProof/>
        </w:rPr>
        <w:t>колона 2) и обрачунатим ПДВ на јединичну цену</w:t>
      </w:r>
    </w:p>
    <w:p w:rsidR="008477B9" w:rsidRPr="00FF74CE" w:rsidRDefault="008477B9" w:rsidP="00485912">
      <w:pPr>
        <w:pStyle w:val="ListParagraph"/>
        <w:numPr>
          <w:ilvl w:val="0"/>
          <w:numId w:val="8"/>
        </w:numPr>
        <w:rPr>
          <w:noProof/>
        </w:rPr>
      </w:pPr>
      <w:r w:rsidRPr="00FF74CE">
        <w:rPr>
          <w:noProof/>
        </w:rPr>
        <w:t xml:space="preserve">У колони 4 – уписати укупну цену без ПДВ-а добија се множењем јединичине цене без ПДВ-а и количине (колона </w:t>
      </w:r>
      <w:r>
        <w:rPr>
          <w:noProof/>
          <w:lang w:val="sr-Cyrl-CS"/>
        </w:rPr>
        <w:t>4</w:t>
      </w:r>
      <w:r w:rsidRPr="00FF74CE">
        <w:rPr>
          <w:noProof/>
        </w:rPr>
        <w:t xml:space="preserve">) из обрасца понуде. </w:t>
      </w:r>
    </w:p>
    <w:p w:rsidR="008477B9" w:rsidRPr="00FF74CE" w:rsidRDefault="008477B9" w:rsidP="008477B9">
      <w:pPr>
        <w:rPr>
          <w:b/>
          <w:noProof/>
        </w:rPr>
      </w:pPr>
      <w:r w:rsidRPr="00FF74CE">
        <w:rPr>
          <w:b/>
          <w:noProof/>
        </w:rPr>
        <w:t>Напомена:</w:t>
      </w:r>
    </w:p>
    <w:p w:rsidR="008477B9" w:rsidRPr="00FF74CE" w:rsidRDefault="008477B9" w:rsidP="00485912">
      <w:pPr>
        <w:pStyle w:val="ListParagraph"/>
        <w:numPr>
          <w:ilvl w:val="0"/>
          <w:numId w:val="9"/>
        </w:numPr>
        <w:jc w:val="both"/>
        <w:rPr>
          <w:noProof/>
        </w:rPr>
      </w:pPr>
      <w:r w:rsidRPr="00FF74CE">
        <w:rPr>
          <w:b/>
          <w:noProof/>
        </w:rPr>
        <w:t>Процентуално учешће (одређене врсте) трошкова</w:t>
      </w:r>
      <w:r w:rsidRPr="00FF74CE">
        <w:rPr>
          <w:noProof/>
        </w:rPr>
        <w:t xml:space="preserve"> се уписује када је наведени податак неопходан ради усклађивања цене током периода трајања уговора, односно оквирног споразума (учешће трошкова материјала, рада, енергената који исказују трошкове укупне јединичне цене без ПДВ –а  из колоне 2 коју чини проценат 100%)</w:t>
      </w:r>
    </w:p>
    <w:p w:rsidR="008477B9" w:rsidRPr="00FF74CE" w:rsidRDefault="008477B9" w:rsidP="00485912">
      <w:pPr>
        <w:pStyle w:val="ListParagraph"/>
        <w:numPr>
          <w:ilvl w:val="0"/>
          <w:numId w:val="9"/>
        </w:numPr>
        <w:jc w:val="both"/>
        <w:rPr>
          <w:b/>
          <w:noProof/>
        </w:rPr>
      </w:pPr>
      <w:r w:rsidRPr="00FF74CE">
        <w:rPr>
          <w:b/>
          <w:noProof/>
        </w:rPr>
        <w:t>Сматраће се да је сачињен образац структуре цене, уколико су основни елементи понуђене цене садржани у обрасцу понуде.</w:t>
      </w:r>
    </w:p>
    <w:p w:rsidR="008477B9" w:rsidRPr="00FF74CE" w:rsidRDefault="008477B9" w:rsidP="00485912">
      <w:pPr>
        <w:pStyle w:val="ListParagraph"/>
        <w:numPr>
          <w:ilvl w:val="0"/>
          <w:numId w:val="9"/>
        </w:numPr>
        <w:rPr>
          <w:noProof/>
        </w:rPr>
      </w:pPr>
      <w:r w:rsidRPr="00FF74CE">
        <w:rPr>
          <w:noProof/>
        </w:rPr>
        <w:t>Уколико има више ставки, које су дате у табели; понуђач ће образац  увећати за број ставки које недостају из обрасца понуде.</w:t>
      </w:r>
    </w:p>
    <w:p w:rsidR="00B819C7" w:rsidRDefault="00B819C7" w:rsidP="00B819C7">
      <w:pPr>
        <w:rPr>
          <w:b/>
          <w:noProof/>
        </w:rPr>
      </w:pPr>
      <w:r>
        <w:rPr>
          <w:b/>
          <w:noProof/>
        </w:rPr>
        <w:br w:type="page"/>
      </w:r>
    </w:p>
    <w:p w:rsidR="00B819C7" w:rsidRPr="00E31C1C" w:rsidRDefault="002A4E57" w:rsidP="003A79FB">
      <w:pPr>
        <w:pStyle w:val="Heading2"/>
        <w:ind w:left="360"/>
        <w:rPr>
          <w:noProof/>
        </w:rPr>
      </w:pPr>
      <w:bookmarkStart w:id="74" w:name="_Toc364158552"/>
      <w:r>
        <w:rPr>
          <w:noProof/>
          <w:lang w:val="sr-Cyrl-CS"/>
        </w:rPr>
        <w:lastRenderedPageBreak/>
        <w:t>11.</w:t>
      </w:r>
      <w:r w:rsidR="00434F17">
        <w:rPr>
          <w:noProof/>
        </w:rPr>
        <w:t xml:space="preserve"> </w:t>
      </w:r>
      <w:bookmarkStart w:id="75" w:name="_Toc395526480"/>
      <w:r w:rsidR="00B819C7" w:rsidRPr="00E31C1C">
        <w:rPr>
          <w:noProof/>
        </w:rPr>
        <w:t>О</w:t>
      </w:r>
      <w:r w:rsidR="00B819C7">
        <w:rPr>
          <w:noProof/>
        </w:rPr>
        <w:t>БРАЗАЦ ТРОШКОВА ПРИПРЕМЕ ПОНУДЕ</w:t>
      </w:r>
      <w:bookmarkEnd w:id="74"/>
      <w:bookmarkEnd w:id="75"/>
    </w:p>
    <w:p w:rsidR="00805F8C" w:rsidRPr="00805F8C" w:rsidRDefault="00805F8C" w:rsidP="00805F8C">
      <w:pPr>
        <w:spacing w:before="100" w:beforeAutospacing="1" w:line="210" w:lineRule="atLeast"/>
        <w:jc w:val="both"/>
        <w:rPr>
          <w:noProof/>
        </w:rPr>
      </w:pPr>
      <w:r w:rsidRPr="00805F8C">
        <w:rPr>
          <w:noProof/>
        </w:rPr>
        <w:t>У складу са чланом 88. став 1. Закона, понуђач доставља укупан износ и структуру трошкова припремања понуде, како следи:</w:t>
      </w:r>
    </w:p>
    <w:tbl>
      <w:tblPr>
        <w:tblStyle w:val="TableGrid"/>
        <w:tblpPr w:leftFromText="180" w:rightFromText="180" w:vertAnchor="text" w:horzAnchor="margin" w:tblpY="903"/>
        <w:tblW w:w="0" w:type="auto"/>
        <w:tblLook w:val="04A0" w:firstRow="1" w:lastRow="0" w:firstColumn="1" w:lastColumn="0" w:noHBand="0" w:noVBand="1"/>
      </w:tblPr>
      <w:tblGrid>
        <w:gridCol w:w="1805"/>
        <w:gridCol w:w="1795"/>
        <w:gridCol w:w="1788"/>
        <w:gridCol w:w="1783"/>
        <w:gridCol w:w="1757"/>
      </w:tblGrid>
      <w:tr w:rsidR="00805F8C" w:rsidRPr="00DE0EA0" w:rsidTr="00D766FD">
        <w:tc>
          <w:tcPr>
            <w:tcW w:w="8928" w:type="dxa"/>
            <w:gridSpan w:val="5"/>
          </w:tcPr>
          <w:p w:rsidR="00805F8C" w:rsidRPr="00DE0EA0" w:rsidRDefault="00805F8C" w:rsidP="00D766FD">
            <w:pPr>
              <w:spacing w:before="100" w:beforeAutospacing="1" w:line="210" w:lineRule="atLeast"/>
              <w:jc w:val="center"/>
              <w:rPr>
                <w:b/>
                <w:noProof/>
              </w:rPr>
            </w:pPr>
            <w:r w:rsidRPr="00DE0EA0">
              <w:rPr>
                <w:b/>
                <w:noProof/>
              </w:rPr>
              <w:t>Трошкови израде узорка или модела (уколико постоје)</w:t>
            </w:r>
          </w:p>
        </w:tc>
      </w:tr>
      <w:tr w:rsidR="00805F8C" w:rsidRPr="00DE0EA0" w:rsidTr="00D766FD">
        <w:tc>
          <w:tcPr>
            <w:tcW w:w="1805" w:type="dxa"/>
          </w:tcPr>
          <w:p w:rsidR="00805F8C" w:rsidRPr="00DE0EA0" w:rsidRDefault="00805F8C" w:rsidP="00D766FD">
            <w:pPr>
              <w:spacing w:before="100" w:beforeAutospacing="1" w:line="210" w:lineRule="atLeast"/>
              <w:jc w:val="both"/>
              <w:rPr>
                <w:noProof/>
              </w:rPr>
            </w:pPr>
            <w:r w:rsidRPr="00DE0EA0">
              <w:rPr>
                <w:noProof/>
              </w:rPr>
              <w:t>Назив трошка</w:t>
            </w:r>
          </w:p>
        </w:tc>
        <w:tc>
          <w:tcPr>
            <w:tcW w:w="1795" w:type="dxa"/>
          </w:tcPr>
          <w:p w:rsidR="00805F8C" w:rsidRPr="00DE0EA0" w:rsidRDefault="00805F8C" w:rsidP="00D766FD">
            <w:pPr>
              <w:spacing w:before="100" w:beforeAutospacing="1" w:line="210" w:lineRule="atLeast"/>
              <w:jc w:val="both"/>
              <w:rPr>
                <w:b/>
                <w:noProof/>
              </w:rPr>
            </w:pPr>
          </w:p>
        </w:tc>
        <w:tc>
          <w:tcPr>
            <w:tcW w:w="1788" w:type="dxa"/>
          </w:tcPr>
          <w:p w:rsidR="00805F8C" w:rsidRPr="00DE0EA0" w:rsidRDefault="00805F8C" w:rsidP="00D766FD">
            <w:pPr>
              <w:spacing w:before="100" w:beforeAutospacing="1" w:line="210" w:lineRule="atLeast"/>
              <w:jc w:val="both"/>
              <w:rPr>
                <w:b/>
                <w:noProof/>
              </w:rPr>
            </w:pPr>
          </w:p>
        </w:tc>
        <w:tc>
          <w:tcPr>
            <w:tcW w:w="1783" w:type="dxa"/>
          </w:tcPr>
          <w:p w:rsidR="00805F8C" w:rsidRPr="00DE0EA0" w:rsidRDefault="00805F8C" w:rsidP="00D766FD">
            <w:pPr>
              <w:spacing w:before="100" w:beforeAutospacing="1" w:line="210" w:lineRule="atLeast"/>
              <w:jc w:val="both"/>
              <w:rPr>
                <w:b/>
                <w:noProof/>
              </w:rPr>
            </w:pPr>
          </w:p>
        </w:tc>
        <w:tc>
          <w:tcPr>
            <w:tcW w:w="1757" w:type="dxa"/>
          </w:tcPr>
          <w:p w:rsidR="00805F8C" w:rsidRPr="00DE0EA0" w:rsidRDefault="00805F8C" w:rsidP="00D766FD">
            <w:pPr>
              <w:spacing w:before="100" w:beforeAutospacing="1" w:line="210" w:lineRule="atLeast"/>
              <w:jc w:val="both"/>
              <w:rPr>
                <w:b/>
                <w:noProof/>
              </w:rPr>
            </w:pPr>
          </w:p>
        </w:tc>
      </w:tr>
      <w:tr w:rsidR="00805F8C" w:rsidRPr="00DE0EA0" w:rsidTr="00D766FD">
        <w:tc>
          <w:tcPr>
            <w:tcW w:w="1805" w:type="dxa"/>
          </w:tcPr>
          <w:p w:rsidR="00805F8C" w:rsidRPr="00DE0EA0" w:rsidRDefault="00805F8C" w:rsidP="00D766FD">
            <w:pPr>
              <w:spacing w:before="100" w:beforeAutospacing="1" w:line="210" w:lineRule="atLeast"/>
              <w:rPr>
                <w:noProof/>
              </w:rPr>
            </w:pPr>
            <w:r w:rsidRPr="00DE0EA0">
              <w:rPr>
                <w:noProof/>
              </w:rPr>
              <w:t>Вредност у динарима</w:t>
            </w:r>
          </w:p>
        </w:tc>
        <w:tc>
          <w:tcPr>
            <w:tcW w:w="1795" w:type="dxa"/>
          </w:tcPr>
          <w:p w:rsidR="00805F8C" w:rsidRPr="00DE0EA0" w:rsidRDefault="00805F8C" w:rsidP="00D766FD">
            <w:pPr>
              <w:spacing w:before="100" w:beforeAutospacing="1" w:line="210" w:lineRule="atLeast"/>
              <w:jc w:val="center"/>
              <w:rPr>
                <w:b/>
                <w:noProof/>
              </w:rPr>
            </w:pPr>
          </w:p>
        </w:tc>
        <w:tc>
          <w:tcPr>
            <w:tcW w:w="1788" w:type="dxa"/>
          </w:tcPr>
          <w:p w:rsidR="00805F8C" w:rsidRPr="00DE0EA0" w:rsidRDefault="00805F8C" w:rsidP="00D766FD">
            <w:pPr>
              <w:spacing w:before="100" w:beforeAutospacing="1" w:line="210" w:lineRule="atLeast"/>
              <w:jc w:val="center"/>
              <w:rPr>
                <w:b/>
                <w:noProof/>
              </w:rPr>
            </w:pPr>
          </w:p>
        </w:tc>
        <w:tc>
          <w:tcPr>
            <w:tcW w:w="1783" w:type="dxa"/>
          </w:tcPr>
          <w:p w:rsidR="00805F8C" w:rsidRPr="00DE0EA0" w:rsidRDefault="00805F8C" w:rsidP="00D766FD">
            <w:pPr>
              <w:spacing w:before="100" w:beforeAutospacing="1" w:line="210" w:lineRule="atLeast"/>
              <w:jc w:val="center"/>
              <w:rPr>
                <w:b/>
                <w:noProof/>
              </w:rPr>
            </w:pPr>
          </w:p>
        </w:tc>
        <w:tc>
          <w:tcPr>
            <w:tcW w:w="1757" w:type="dxa"/>
          </w:tcPr>
          <w:p w:rsidR="00805F8C" w:rsidRPr="00DE0EA0" w:rsidRDefault="00805F8C" w:rsidP="00D766FD">
            <w:pPr>
              <w:spacing w:before="100" w:beforeAutospacing="1" w:line="210" w:lineRule="atLeast"/>
              <w:jc w:val="center"/>
              <w:rPr>
                <w:b/>
                <w:noProof/>
              </w:rPr>
            </w:pPr>
          </w:p>
        </w:tc>
      </w:tr>
      <w:tr w:rsidR="00805F8C" w:rsidRPr="00DE0EA0" w:rsidTr="00D766FD">
        <w:tc>
          <w:tcPr>
            <w:tcW w:w="8928" w:type="dxa"/>
            <w:gridSpan w:val="5"/>
          </w:tcPr>
          <w:p w:rsidR="00805F8C" w:rsidRPr="00DE0EA0" w:rsidRDefault="00805F8C" w:rsidP="00D766FD">
            <w:pPr>
              <w:spacing w:before="100" w:beforeAutospacing="1" w:line="210" w:lineRule="atLeast"/>
              <w:jc w:val="center"/>
              <w:rPr>
                <w:b/>
                <w:noProof/>
              </w:rPr>
            </w:pPr>
            <w:r w:rsidRPr="00DE0EA0">
              <w:rPr>
                <w:b/>
                <w:noProof/>
              </w:rPr>
              <w:t>Трошкови прибављања средства обезбеђења (уколико постоји)</w:t>
            </w:r>
          </w:p>
        </w:tc>
      </w:tr>
      <w:tr w:rsidR="00805F8C" w:rsidRPr="00DE0EA0" w:rsidTr="00D766FD">
        <w:tc>
          <w:tcPr>
            <w:tcW w:w="1805" w:type="dxa"/>
          </w:tcPr>
          <w:p w:rsidR="00805F8C" w:rsidRPr="00DE0EA0" w:rsidRDefault="00805F8C" w:rsidP="00D766FD">
            <w:pPr>
              <w:spacing w:before="100" w:beforeAutospacing="1" w:line="210" w:lineRule="atLeast"/>
              <w:jc w:val="both"/>
              <w:rPr>
                <w:noProof/>
              </w:rPr>
            </w:pPr>
            <w:r w:rsidRPr="00DE0EA0">
              <w:rPr>
                <w:noProof/>
              </w:rPr>
              <w:t>Назив трошка</w:t>
            </w:r>
          </w:p>
        </w:tc>
        <w:tc>
          <w:tcPr>
            <w:tcW w:w="1795" w:type="dxa"/>
          </w:tcPr>
          <w:p w:rsidR="00805F8C" w:rsidRPr="00DE0EA0" w:rsidRDefault="00805F8C" w:rsidP="00D766FD">
            <w:pPr>
              <w:spacing w:before="100" w:beforeAutospacing="1" w:line="210" w:lineRule="atLeast"/>
              <w:jc w:val="both"/>
              <w:rPr>
                <w:noProof/>
              </w:rPr>
            </w:pPr>
          </w:p>
        </w:tc>
        <w:tc>
          <w:tcPr>
            <w:tcW w:w="1788" w:type="dxa"/>
          </w:tcPr>
          <w:p w:rsidR="00805F8C" w:rsidRPr="00DE0EA0" w:rsidRDefault="00805F8C" w:rsidP="00D766FD">
            <w:pPr>
              <w:spacing w:before="100" w:beforeAutospacing="1" w:line="210" w:lineRule="atLeast"/>
              <w:jc w:val="both"/>
              <w:rPr>
                <w:noProof/>
              </w:rPr>
            </w:pPr>
          </w:p>
        </w:tc>
        <w:tc>
          <w:tcPr>
            <w:tcW w:w="1783" w:type="dxa"/>
          </w:tcPr>
          <w:p w:rsidR="00805F8C" w:rsidRPr="00DE0EA0" w:rsidRDefault="00805F8C" w:rsidP="00D766FD">
            <w:pPr>
              <w:spacing w:before="100" w:beforeAutospacing="1" w:line="210" w:lineRule="atLeast"/>
              <w:jc w:val="both"/>
              <w:rPr>
                <w:noProof/>
              </w:rPr>
            </w:pPr>
          </w:p>
        </w:tc>
        <w:tc>
          <w:tcPr>
            <w:tcW w:w="1757" w:type="dxa"/>
          </w:tcPr>
          <w:p w:rsidR="00805F8C" w:rsidRPr="00DE0EA0" w:rsidRDefault="00805F8C" w:rsidP="00D766FD">
            <w:pPr>
              <w:spacing w:before="100" w:beforeAutospacing="1" w:line="210" w:lineRule="atLeast"/>
              <w:jc w:val="both"/>
              <w:rPr>
                <w:noProof/>
              </w:rPr>
            </w:pPr>
          </w:p>
        </w:tc>
      </w:tr>
      <w:tr w:rsidR="00805F8C" w:rsidRPr="00DE0EA0" w:rsidTr="00D766FD">
        <w:tc>
          <w:tcPr>
            <w:tcW w:w="1805" w:type="dxa"/>
          </w:tcPr>
          <w:p w:rsidR="00805F8C" w:rsidRPr="00DE0EA0" w:rsidRDefault="00805F8C" w:rsidP="00D766FD">
            <w:pPr>
              <w:spacing w:before="100" w:beforeAutospacing="1" w:line="210" w:lineRule="atLeast"/>
              <w:rPr>
                <w:noProof/>
              </w:rPr>
            </w:pPr>
            <w:r w:rsidRPr="00DE0EA0">
              <w:rPr>
                <w:noProof/>
              </w:rPr>
              <w:t>Вредност у динарима</w:t>
            </w:r>
          </w:p>
        </w:tc>
        <w:tc>
          <w:tcPr>
            <w:tcW w:w="1795" w:type="dxa"/>
          </w:tcPr>
          <w:p w:rsidR="00805F8C" w:rsidRPr="00DE0EA0" w:rsidRDefault="00805F8C" w:rsidP="00D766FD">
            <w:pPr>
              <w:spacing w:before="100" w:beforeAutospacing="1" w:line="210" w:lineRule="atLeast"/>
              <w:jc w:val="both"/>
              <w:rPr>
                <w:noProof/>
              </w:rPr>
            </w:pPr>
          </w:p>
        </w:tc>
        <w:tc>
          <w:tcPr>
            <w:tcW w:w="1788" w:type="dxa"/>
          </w:tcPr>
          <w:p w:rsidR="00805F8C" w:rsidRPr="00DE0EA0" w:rsidRDefault="00805F8C" w:rsidP="00D766FD">
            <w:pPr>
              <w:spacing w:before="100" w:beforeAutospacing="1" w:line="210" w:lineRule="atLeast"/>
              <w:jc w:val="both"/>
              <w:rPr>
                <w:noProof/>
              </w:rPr>
            </w:pPr>
          </w:p>
        </w:tc>
        <w:tc>
          <w:tcPr>
            <w:tcW w:w="1783" w:type="dxa"/>
          </w:tcPr>
          <w:p w:rsidR="00805F8C" w:rsidRPr="00DE0EA0" w:rsidRDefault="00805F8C" w:rsidP="00D766FD">
            <w:pPr>
              <w:spacing w:before="100" w:beforeAutospacing="1" w:line="210" w:lineRule="atLeast"/>
              <w:jc w:val="both"/>
              <w:rPr>
                <w:noProof/>
              </w:rPr>
            </w:pPr>
          </w:p>
        </w:tc>
        <w:tc>
          <w:tcPr>
            <w:tcW w:w="1757" w:type="dxa"/>
          </w:tcPr>
          <w:p w:rsidR="00805F8C" w:rsidRPr="00DE0EA0" w:rsidRDefault="00805F8C" w:rsidP="00D766FD">
            <w:pPr>
              <w:spacing w:before="100" w:beforeAutospacing="1" w:line="210" w:lineRule="atLeast"/>
              <w:jc w:val="both"/>
              <w:rPr>
                <w:noProof/>
              </w:rPr>
            </w:pPr>
          </w:p>
        </w:tc>
      </w:tr>
    </w:tbl>
    <w:p w:rsidR="00805F8C" w:rsidRPr="00805F8C" w:rsidRDefault="00805F8C" w:rsidP="00805F8C">
      <w:pPr>
        <w:spacing w:before="100" w:beforeAutospacing="1" w:line="210" w:lineRule="atLeast"/>
        <w:jc w:val="both"/>
        <w:rPr>
          <w:noProof/>
        </w:rPr>
      </w:pPr>
      <w:r w:rsidRPr="00805F8C">
        <w:rPr>
          <w:noProof/>
        </w:rPr>
        <w:tab/>
      </w:r>
      <w:r w:rsidRPr="00805F8C">
        <w:rPr>
          <w:noProof/>
        </w:rPr>
        <w:tab/>
      </w:r>
      <w:r w:rsidRPr="00805F8C">
        <w:rPr>
          <w:noProof/>
        </w:rPr>
        <w:tab/>
      </w:r>
    </w:p>
    <w:p w:rsidR="00805F8C" w:rsidRPr="00805F8C" w:rsidRDefault="00805F8C" w:rsidP="00805F8C">
      <w:pPr>
        <w:spacing w:before="100" w:beforeAutospacing="1" w:line="210" w:lineRule="atLeast"/>
        <w:jc w:val="both"/>
        <w:rPr>
          <w:noProof/>
        </w:rPr>
      </w:pPr>
    </w:p>
    <w:p w:rsidR="00805F8C" w:rsidRPr="00805F8C" w:rsidRDefault="00805F8C" w:rsidP="00805F8C">
      <w:pPr>
        <w:spacing w:before="100" w:beforeAutospacing="1" w:line="210" w:lineRule="atLeast"/>
        <w:jc w:val="both"/>
        <w:rPr>
          <w:noProof/>
        </w:rPr>
      </w:pPr>
    </w:p>
    <w:p w:rsidR="00805F8C" w:rsidRPr="00805F8C" w:rsidRDefault="00805F8C" w:rsidP="00805F8C">
      <w:pPr>
        <w:spacing w:before="100" w:beforeAutospacing="1" w:line="210" w:lineRule="atLeast"/>
        <w:jc w:val="both"/>
        <w:rPr>
          <w:noProof/>
        </w:rPr>
      </w:pPr>
      <w:r w:rsidRPr="00805F8C">
        <w:rPr>
          <w:noProof/>
        </w:rPr>
        <w:t xml:space="preserve">У обрасцу трошкова припреме понуде могу бити приказани трошкови израде узорка или модела, ако су израђени у складу са техничким спецификацијама наручиоца и трошкови </w:t>
      </w:r>
      <w:r>
        <w:rPr>
          <w:noProof/>
        </w:rPr>
        <w:t>прибављања средства обезбеђења.</w:t>
      </w:r>
    </w:p>
    <w:p w:rsidR="00805F8C" w:rsidRPr="00805F8C" w:rsidRDefault="00805F8C" w:rsidP="00805F8C">
      <w:pPr>
        <w:spacing w:before="100" w:beforeAutospacing="1" w:line="210" w:lineRule="atLeast"/>
        <w:jc w:val="both"/>
        <w:rPr>
          <w:noProof/>
        </w:rPr>
      </w:pPr>
      <w:r w:rsidRPr="00805F8C">
        <w:rPr>
          <w:noProof/>
        </w:rPr>
        <w:t>Трошкове припреме и подношења понуде сноси искључиво понуђач и не може тражити од наручиоца накнаду трошкова.</w:t>
      </w:r>
    </w:p>
    <w:p w:rsidR="00805F8C" w:rsidRPr="00805F8C" w:rsidRDefault="00805F8C" w:rsidP="00805F8C">
      <w:pPr>
        <w:spacing w:before="100" w:beforeAutospacing="1" w:line="210" w:lineRule="atLeast"/>
        <w:jc w:val="both"/>
        <w:rPr>
          <w:noProof/>
        </w:rPr>
      </w:pPr>
      <w:r w:rsidRPr="00805F8C">
        <w:rPr>
          <w:noProof/>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805F8C" w:rsidRPr="00805F8C" w:rsidRDefault="00805F8C" w:rsidP="00805F8C">
      <w:pPr>
        <w:spacing w:before="100" w:beforeAutospacing="1" w:line="210" w:lineRule="atLeast"/>
        <w:jc w:val="both"/>
        <w:rPr>
          <w:noProof/>
        </w:rPr>
      </w:pPr>
    </w:p>
    <w:p w:rsidR="00805F8C" w:rsidRPr="00805F8C" w:rsidRDefault="00805F8C" w:rsidP="00805F8C">
      <w:pPr>
        <w:spacing w:before="100" w:beforeAutospacing="1" w:line="210" w:lineRule="atLeast"/>
        <w:jc w:val="both"/>
        <w:rPr>
          <w:noProof/>
        </w:rPr>
      </w:pPr>
      <w:r w:rsidRPr="00805F8C">
        <w:rPr>
          <w:noProof/>
        </w:rPr>
        <w:tab/>
      </w:r>
      <w:r w:rsidRPr="00805F8C">
        <w:rPr>
          <w:noProof/>
        </w:rPr>
        <w:tab/>
      </w:r>
    </w:p>
    <w:tbl>
      <w:tblPr>
        <w:tblStyle w:val="TableGrid"/>
        <w:tblpPr w:leftFromText="180" w:rightFromText="180" w:vertAnchor="text" w:horzAnchor="margin" w:tblpXSpec="center" w:tblpY="156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2"/>
        <w:gridCol w:w="2708"/>
        <w:gridCol w:w="3290"/>
      </w:tblGrid>
      <w:tr w:rsidR="004F5744" w:rsidRPr="002D5B2C" w:rsidTr="004F5744">
        <w:tc>
          <w:tcPr>
            <w:tcW w:w="3182" w:type="dxa"/>
            <w:tcBorders>
              <w:bottom w:val="single" w:sz="4" w:space="0" w:color="auto"/>
            </w:tcBorders>
          </w:tcPr>
          <w:p w:rsidR="004F5744" w:rsidRPr="002D5B2C" w:rsidRDefault="004F5744" w:rsidP="004F5744">
            <w:pPr>
              <w:jc w:val="center"/>
              <w:rPr>
                <w:noProof/>
                <w:highlight w:val="yellow"/>
              </w:rPr>
            </w:pPr>
          </w:p>
        </w:tc>
        <w:tc>
          <w:tcPr>
            <w:tcW w:w="2708" w:type="dxa"/>
          </w:tcPr>
          <w:p w:rsidR="004F5744" w:rsidRPr="002D5B2C" w:rsidRDefault="004F5744" w:rsidP="004F5744">
            <w:pPr>
              <w:rPr>
                <w:noProof/>
                <w:highlight w:val="yellow"/>
              </w:rPr>
            </w:pPr>
          </w:p>
        </w:tc>
        <w:tc>
          <w:tcPr>
            <w:tcW w:w="3290" w:type="dxa"/>
            <w:tcBorders>
              <w:bottom w:val="single" w:sz="4" w:space="0" w:color="auto"/>
            </w:tcBorders>
          </w:tcPr>
          <w:p w:rsidR="004F5744" w:rsidRPr="002D5B2C" w:rsidRDefault="004F5744" w:rsidP="004F5744">
            <w:pPr>
              <w:rPr>
                <w:noProof/>
                <w:highlight w:val="yellow"/>
              </w:rPr>
            </w:pPr>
          </w:p>
        </w:tc>
      </w:tr>
      <w:tr w:rsidR="004F5744" w:rsidRPr="002D5B2C" w:rsidTr="004F5744">
        <w:tc>
          <w:tcPr>
            <w:tcW w:w="3182" w:type="dxa"/>
            <w:tcBorders>
              <w:top w:val="single" w:sz="4" w:space="0" w:color="auto"/>
            </w:tcBorders>
          </w:tcPr>
          <w:p w:rsidR="004F5744" w:rsidRPr="002D5B2C" w:rsidRDefault="004F5744" w:rsidP="004F5744">
            <w:pPr>
              <w:jc w:val="center"/>
              <w:rPr>
                <w:noProof/>
                <w:highlight w:val="yellow"/>
              </w:rPr>
            </w:pPr>
            <w:r w:rsidRPr="002D5B2C">
              <w:rPr>
                <w:noProof/>
              </w:rPr>
              <w:t>НАЗИВ ПОНУЂАЧА</w:t>
            </w:r>
          </w:p>
        </w:tc>
        <w:tc>
          <w:tcPr>
            <w:tcW w:w="2708" w:type="dxa"/>
          </w:tcPr>
          <w:p w:rsidR="004F5744" w:rsidRPr="002D5B2C" w:rsidRDefault="004F5744" w:rsidP="004F5744">
            <w:pPr>
              <w:jc w:val="center"/>
              <w:rPr>
                <w:noProof/>
              </w:rPr>
            </w:pPr>
            <w:r w:rsidRPr="002D5B2C">
              <w:rPr>
                <w:noProof/>
              </w:rPr>
              <w:t>М.П.</w:t>
            </w:r>
          </w:p>
        </w:tc>
        <w:tc>
          <w:tcPr>
            <w:tcW w:w="3290" w:type="dxa"/>
            <w:tcBorders>
              <w:top w:val="single" w:sz="4" w:space="0" w:color="auto"/>
            </w:tcBorders>
          </w:tcPr>
          <w:p w:rsidR="004F5744" w:rsidRPr="002D5B2C" w:rsidRDefault="004F5744" w:rsidP="004F5744">
            <w:pPr>
              <w:jc w:val="center"/>
              <w:rPr>
                <w:noProof/>
                <w:highlight w:val="yellow"/>
              </w:rPr>
            </w:pPr>
            <w:r w:rsidRPr="002D5B2C">
              <w:rPr>
                <w:noProof/>
              </w:rPr>
              <w:t>ПОТПИС ПОНУЂАЧА</w:t>
            </w:r>
          </w:p>
        </w:tc>
      </w:tr>
    </w:tbl>
    <w:p w:rsidR="00F26BCB" w:rsidRPr="00B819C7" w:rsidRDefault="00B819C7" w:rsidP="00805F8C">
      <w:pPr>
        <w:tabs>
          <w:tab w:val="left" w:pos="0"/>
          <w:tab w:val="left" w:pos="6028"/>
        </w:tabs>
        <w:autoSpaceDE w:val="0"/>
        <w:rPr>
          <w:bCs/>
          <w:iCs/>
        </w:rPr>
      </w:pPr>
      <w:r w:rsidRPr="00E31C1C">
        <w:rPr>
          <w:noProof/>
        </w:rPr>
        <w:br w:type="page"/>
      </w:r>
    </w:p>
    <w:p w:rsidR="0072089F" w:rsidRPr="0072089F" w:rsidRDefault="0072089F" w:rsidP="0072339B">
      <w:pPr>
        <w:framePr w:w="8805" w:wrap="auto" w:hAnchor="text" w:x="1530"/>
        <w:tabs>
          <w:tab w:val="left" w:pos="90"/>
        </w:tabs>
        <w:jc w:val="both"/>
        <w:rPr>
          <w:noProof/>
        </w:rPr>
        <w:sectPr w:rsidR="0072089F" w:rsidRPr="0072089F" w:rsidSect="006D242F">
          <w:footerReference w:type="default" r:id="rId13"/>
          <w:pgSz w:w="11906" w:h="16838" w:code="9"/>
          <w:pgMar w:top="1440" w:right="1416" w:bottom="1440" w:left="1440" w:header="709" w:footer="709" w:gutter="0"/>
          <w:cols w:space="708"/>
          <w:docGrid w:linePitch="360"/>
        </w:sectPr>
      </w:pPr>
    </w:p>
    <w:p w:rsidR="00485912" w:rsidRDefault="00485912" w:rsidP="00063B77">
      <w:pPr>
        <w:pStyle w:val="BodyText"/>
        <w:rPr>
          <w:noProof/>
          <w:sz w:val="20"/>
          <w:lang w:val="sr-Cyrl-CS"/>
        </w:rPr>
      </w:pPr>
    </w:p>
    <w:p w:rsidR="00485912" w:rsidRDefault="00485912" w:rsidP="00063B77">
      <w:pPr>
        <w:pStyle w:val="BodyText"/>
        <w:rPr>
          <w:noProof/>
          <w:sz w:val="20"/>
          <w:lang w:val="sr-Cyrl-CS"/>
        </w:rPr>
      </w:pPr>
    </w:p>
    <w:p w:rsidR="00485912" w:rsidRDefault="00485912" w:rsidP="00063B77">
      <w:pPr>
        <w:pStyle w:val="BodyText"/>
        <w:rPr>
          <w:noProof/>
          <w:sz w:val="20"/>
          <w:lang w:val="sr-Cyrl-CS"/>
        </w:rPr>
      </w:pPr>
    </w:p>
    <w:p w:rsidR="00712D3C" w:rsidRDefault="00712D3C" w:rsidP="00063B77">
      <w:pPr>
        <w:pStyle w:val="BodyText"/>
        <w:rPr>
          <w:noProof/>
          <w:sz w:val="20"/>
          <w:lang w:val="sr-Cyrl-CS"/>
        </w:rPr>
      </w:pPr>
    </w:p>
    <w:tbl>
      <w:tblPr>
        <w:tblStyle w:val="TableGrid"/>
        <w:tblW w:w="12312" w:type="dxa"/>
        <w:jc w:val="center"/>
        <w:tblLook w:val="04A0" w:firstRow="1" w:lastRow="0" w:firstColumn="1" w:lastColumn="0" w:noHBand="0" w:noVBand="1"/>
      </w:tblPr>
      <w:tblGrid>
        <w:gridCol w:w="690"/>
        <w:gridCol w:w="3324"/>
        <w:gridCol w:w="2270"/>
        <w:gridCol w:w="1697"/>
        <w:gridCol w:w="2284"/>
        <w:gridCol w:w="2047"/>
      </w:tblGrid>
      <w:tr w:rsidR="00AB39E7" w:rsidRPr="002D5B2C" w:rsidTr="007A4B1A">
        <w:trPr>
          <w:jc w:val="center"/>
        </w:trPr>
        <w:tc>
          <w:tcPr>
            <w:tcW w:w="12312" w:type="dxa"/>
            <w:gridSpan w:val="6"/>
          </w:tcPr>
          <w:p w:rsidR="00AB39E7" w:rsidRPr="002D5B2C" w:rsidRDefault="00AB39E7" w:rsidP="008646EA">
            <w:pPr>
              <w:pStyle w:val="Heading2"/>
              <w:ind w:left="720"/>
              <w:jc w:val="left"/>
              <w:rPr>
                <w:noProof/>
              </w:rPr>
            </w:pPr>
            <w:r w:rsidRPr="002D5B2C">
              <w:rPr>
                <w:noProof/>
              </w:rPr>
              <w:br w:type="page"/>
            </w:r>
            <w:bookmarkStart w:id="76" w:name="_Toc364158554"/>
            <w:r w:rsidR="002A4E57">
              <w:rPr>
                <w:noProof/>
                <w:lang w:val="sr-Cyrl-CS"/>
              </w:rPr>
              <w:t xml:space="preserve">                  </w:t>
            </w:r>
            <w:r w:rsidR="008646EA">
              <w:rPr>
                <w:noProof/>
                <w:lang w:val="sr-Cyrl-CS"/>
              </w:rPr>
              <w:t>12</w:t>
            </w:r>
            <w:r w:rsidR="002A4E57">
              <w:rPr>
                <w:noProof/>
                <w:lang w:val="sr-Cyrl-CS"/>
              </w:rPr>
              <w:t xml:space="preserve">. </w:t>
            </w:r>
            <w:bookmarkStart w:id="77" w:name="_Toc395526482"/>
            <w:r w:rsidRPr="002D5B2C">
              <w:rPr>
                <w:noProof/>
              </w:rPr>
              <w:t>ОПШТИ ПОДАЦИ О ПОНУЂАЧУ ИЗ ГРУПЕ ПОНУЂАЧА</w:t>
            </w:r>
            <w:bookmarkEnd w:id="76"/>
            <w:bookmarkEnd w:id="77"/>
          </w:p>
        </w:tc>
      </w:tr>
      <w:tr w:rsidR="00AB39E7" w:rsidRPr="002D5B2C" w:rsidTr="007A4B1A">
        <w:trPr>
          <w:jc w:val="center"/>
        </w:trPr>
        <w:tc>
          <w:tcPr>
            <w:tcW w:w="690" w:type="dxa"/>
            <w:vAlign w:val="center"/>
          </w:tcPr>
          <w:p w:rsidR="00AB39E7" w:rsidRPr="00E13123" w:rsidRDefault="00AB39E7" w:rsidP="00B819C7">
            <w:pPr>
              <w:jc w:val="center"/>
              <w:rPr>
                <w:b/>
                <w:noProof/>
                <w:sz w:val="20"/>
                <w:szCs w:val="20"/>
              </w:rPr>
            </w:pPr>
            <w:r w:rsidRPr="002D5B2C">
              <w:rPr>
                <w:b/>
                <w:noProof/>
                <w:sz w:val="20"/>
                <w:szCs w:val="20"/>
              </w:rPr>
              <w:t>Р.бр</w:t>
            </w:r>
            <w:r w:rsidR="00E13123">
              <w:rPr>
                <w:b/>
                <w:noProof/>
                <w:sz w:val="20"/>
                <w:szCs w:val="20"/>
              </w:rPr>
              <w:t>.</w:t>
            </w:r>
          </w:p>
        </w:tc>
        <w:tc>
          <w:tcPr>
            <w:tcW w:w="3324" w:type="dxa"/>
            <w:vAlign w:val="center"/>
          </w:tcPr>
          <w:p w:rsidR="00AB39E7" w:rsidRPr="002D5B2C" w:rsidRDefault="00AB39E7" w:rsidP="00B819C7">
            <w:pPr>
              <w:jc w:val="center"/>
              <w:rPr>
                <w:b/>
                <w:noProof/>
                <w:sz w:val="20"/>
                <w:szCs w:val="20"/>
              </w:rPr>
            </w:pPr>
            <w:r w:rsidRPr="002D5B2C">
              <w:rPr>
                <w:b/>
                <w:noProof/>
                <w:sz w:val="20"/>
                <w:szCs w:val="20"/>
              </w:rPr>
              <w:t>Пословно име или скраћени назив из одговарајућег регистра</w:t>
            </w:r>
          </w:p>
        </w:tc>
        <w:tc>
          <w:tcPr>
            <w:tcW w:w="2270" w:type="dxa"/>
            <w:vAlign w:val="center"/>
          </w:tcPr>
          <w:p w:rsidR="00AB39E7" w:rsidRPr="002D5B2C" w:rsidRDefault="00AB39E7" w:rsidP="00B819C7">
            <w:pPr>
              <w:jc w:val="center"/>
              <w:rPr>
                <w:b/>
                <w:noProof/>
                <w:sz w:val="20"/>
                <w:szCs w:val="20"/>
              </w:rPr>
            </w:pPr>
            <w:r w:rsidRPr="002D5B2C">
              <w:rPr>
                <w:b/>
                <w:noProof/>
                <w:sz w:val="20"/>
                <w:szCs w:val="20"/>
              </w:rPr>
              <w:t>Адреса седишта</w:t>
            </w:r>
          </w:p>
        </w:tc>
        <w:tc>
          <w:tcPr>
            <w:tcW w:w="1697" w:type="dxa"/>
            <w:vAlign w:val="center"/>
          </w:tcPr>
          <w:p w:rsidR="00AB39E7" w:rsidRPr="002D5B2C" w:rsidRDefault="00AB39E7" w:rsidP="00B819C7">
            <w:pPr>
              <w:jc w:val="center"/>
              <w:rPr>
                <w:b/>
                <w:noProof/>
                <w:sz w:val="20"/>
                <w:szCs w:val="20"/>
              </w:rPr>
            </w:pPr>
            <w:r w:rsidRPr="002D5B2C">
              <w:rPr>
                <w:b/>
                <w:noProof/>
                <w:sz w:val="20"/>
                <w:szCs w:val="20"/>
              </w:rPr>
              <w:t>Матични број</w:t>
            </w:r>
          </w:p>
        </w:tc>
        <w:tc>
          <w:tcPr>
            <w:tcW w:w="2284" w:type="dxa"/>
            <w:vAlign w:val="center"/>
          </w:tcPr>
          <w:p w:rsidR="00AB39E7" w:rsidRPr="002D5B2C" w:rsidRDefault="00AB39E7" w:rsidP="00B819C7">
            <w:pPr>
              <w:jc w:val="center"/>
              <w:rPr>
                <w:b/>
                <w:noProof/>
                <w:sz w:val="20"/>
                <w:szCs w:val="20"/>
              </w:rPr>
            </w:pPr>
            <w:r w:rsidRPr="002D5B2C">
              <w:rPr>
                <w:b/>
                <w:noProof/>
                <w:sz w:val="20"/>
                <w:szCs w:val="20"/>
              </w:rPr>
              <w:t>Порески идентификациони број</w:t>
            </w:r>
          </w:p>
        </w:tc>
        <w:tc>
          <w:tcPr>
            <w:tcW w:w="2047" w:type="dxa"/>
            <w:vAlign w:val="center"/>
          </w:tcPr>
          <w:p w:rsidR="00AB39E7" w:rsidRPr="002D5B2C" w:rsidRDefault="00AB39E7" w:rsidP="00B819C7">
            <w:pPr>
              <w:jc w:val="center"/>
              <w:rPr>
                <w:b/>
                <w:noProof/>
                <w:sz w:val="20"/>
                <w:szCs w:val="20"/>
              </w:rPr>
            </w:pPr>
            <w:r w:rsidRPr="002D5B2C">
              <w:rPr>
                <w:b/>
                <w:noProof/>
                <w:sz w:val="20"/>
                <w:szCs w:val="20"/>
              </w:rPr>
              <w:t>Име особе за контакт</w:t>
            </w:r>
          </w:p>
        </w:tc>
      </w:tr>
      <w:tr w:rsidR="00AB39E7" w:rsidRPr="002D5B2C" w:rsidTr="007A4B1A">
        <w:trPr>
          <w:jc w:val="center"/>
        </w:trPr>
        <w:tc>
          <w:tcPr>
            <w:tcW w:w="690" w:type="dxa"/>
          </w:tcPr>
          <w:p w:rsidR="00AB39E7" w:rsidRPr="002D5B2C" w:rsidRDefault="00AB39E7" w:rsidP="00B819C7">
            <w:pPr>
              <w:jc w:val="center"/>
              <w:rPr>
                <w:b/>
                <w:noProof/>
              </w:rPr>
            </w:pPr>
            <w:r w:rsidRPr="002D5B2C">
              <w:rPr>
                <w:b/>
                <w:noProof/>
              </w:rPr>
              <w:t>1</w:t>
            </w:r>
          </w:p>
        </w:tc>
        <w:tc>
          <w:tcPr>
            <w:tcW w:w="3324" w:type="dxa"/>
          </w:tcPr>
          <w:p w:rsidR="00AB39E7" w:rsidRPr="002D5B2C" w:rsidRDefault="00AB39E7" w:rsidP="00B819C7">
            <w:pPr>
              <w:rPr>
                <w:b/>
                <w:noProof/>
              </w:rPr>
            </w:pPr>
          </w:p>
        </w:tc>
        <w:tc>
          <w:tcPr>
            <w:tcW w:w="2270" w:type="dxa"/>
          </w:tcPr>
          <w:p w:rsidR="00AB39E7" w:rsidRPr="002D5B2C" w:rsidRDefault="00AB39E7" w:rsidP="00B819C7">
            <w:pPr>
              <w:rPr>
                <w:b/>
                <w:noProof/>
              </w:rPr>
            </w:pPr>
          </w:p>
        </w:tc>
        <w:tc>
          <w:tcPr>
            <w:tcW w:w="1697" w:type="dxa"/>
          </w:tcPr>
          <w:p w:rsidR="00AB39E7" w:rsidRPr="002D5B2C" w:rsidRDefault="00AB39E7" w:rsidP="00B819C7">
            <w:pPr>
              <w:rPr>
                <w:b/>
                <w:noProof/>
              </w:rPr>
            </w:pPr>
          </w:p>
        </w:tc>
        <w:tc>
          <w:tcPr>
            <w:tcW w:w="2284" w:type="dxa"/>
          </w:tcPr>
          <w:p w:rsidR="00AB39E7" w:rsidRPr="002D5B2C" w:rsidRDefault="00AB39E7" w:rsidP="00B819C7">
            <w:pPr>
              <w:rPr>
                <w:b/>
                <w:noProof/>
              </w:rPr>
            </w:pPr>
          </w:p>
        </w:tc>
        <w:tc>
          <w:tcPr>
            <w:tcW w:w="2047" w:type="dxa"/>
          </w:tcPr>
          <w:p w:rsidR="00AB39E7" w:rsidRPr="002D5B2C" w:rsidRDefault="00AB39E7" w:rsidP="00B819C7">
            <w:pPr>
              <w:rPr>
                <w:b/>
                <w:noProof/>
              </w:rPr>
            </w:pPr>
          </w:p>
        </w:tc>
      </w:tr>
      <w:tr w:rsidR="00AB39E7" w:rsidRPr="002D5B2C" w:rsidTr="007A4B1A">
        <w:trPr>
          <w:jc w:val="center"/>
        </w:trPr>
        <w:tc>
          <w:tcPr>
            <w:tcW w:w="690" w:type="dxa"/>
          </w:tcPr>
          <w:p w:rsidR="00AB39E7" w:rsidRPr="002D5B2C" w:rsidRDefault="00AB39E7" w:rsidP="00B819C7">
            <w:pPr>
              <w:jc w:val="center"/>
              <w:rPr>
                <w:b/>
                <w:noProof/>
              </w:rPr>
            </w:pPr>
            <w:r w:rsidRPr="002D5B2C">
              <w:rPr>
                <w:b/>
                <w:noProof/>
              </w:rPr>
              <w:t>2</w:t>
            </w:r>
          </w:p>
        </w:tc>
        <w:tc>
          <w:tcPr>
            <w:tcW w:w="3324" w:type="dxa"/>
          </w:tcPr>
          <w:p w:rsidR="00AB39E7" w:rsidRPr="002D5B2C" w:rsidRDefault="00AB39E7" w:rsidP="00B819C7">
            <w:pPr>
              <w:rPr>
                <w:b/>
                <w:noProof/>
              </w:rPr>
            </w:pPr>
          </w:p>
        </w:tc>
        <w:tc>
          <w:tcPr>
            <w:tcW w:w="2270" w:type="dxa"/>
          </w:tcPr>
          <w:p w:rsidR="00AB39E7" w:rsidRPr="002D5B2C" w:rsidRDefault="00AB39E7" w:rsidP="00B819C7">
            <w:pPr>
              <w:rPr>
                <w:b/>
                <w:noProof/>
              </w:rPr>
            </w:pPr>
          </w:p>
        </w:tc>
        <w:tc>
          <w:tcPr>
            <w:tcW w:w="1697" w:type="dxa"/>
          </w:tcPr>
          <w:p w:rsidR="00AB39E7" w:rsidRPr="002D5B2C" w:rsidRDefault="00AB39E7" w:rsidP="00B819C7">
            <w:pPr>
              <w:rPr>
                <w:b/>
                <w:noProof/>
              </w:rPr>
            </w:pPr>
          </w:p>
        </w:tc>
        <w:tc>
          <w:tcPr>
            <w:tcW w:w="2284" w:type="dxa"/>
          </w:tcPr>
          <w:p w:rsidR="00AB39E7" w:rsidRPr="002D5B2C" w:rsidRDefault="00AB39E7" w:rsidP="00B819C7">
            <w:pPr>
              <w:rPr>
                <w:b/>
                <w:noProof/>
              </w:rPr>
            </w:pPr>
          </w:p>
        </w:tc>
        <w:tc>
          <w:tcPr>
            <w:tcW w:w="2047" w:type="dxa"/>
          </w:tcPr>
          <w:p w:rsidR="00AB39E7" w:rsidRPr="002D5B2C" w:rsidRDefault="00AB39E7" w:rsidP="00B819C7">
            <w:pPr>
              <w:rPr>
                <w:b/>
                <w:noProof/>
              </w:rPr>
            </w:pPr>
          </w:p>
        </w:tc>
      </w:tr>
      <w:tr w:rsidR="00AB39E7" w:rsidRPr="002D5B2C" w:rsidTr="007A4B1A">
        <w:trPr>
          <w:jc w:val="center"/>
        </w:trPr>
        <w:tc>
          <w:tcPr>
            <w:tcW w:w="690" w:type="dxa"/>
          </w:tcPr>
          <w:p w:rsidR="00AB39E7" w:rsidRPr="002D5B2C" w:rsidRDefault="00AB39E7" w:rsidP="00B819C7">
            <w:pPr>
              <w:jc w:val="center"/>
              <w:rPr>
                <w:b/>
                <w:noProof/>
              </w:rPr>
            </w:pPr>
            <w:r w:rsidRPr="002D5B2C">
              <w:rPr>
                <w:b/>
                <w:noProof/>
              </w:rPr>
              <w:t>3</w:t>
            </w:r>
          </w:p>
        </w:tc>
        <w:tc>
          <w:tcPr>
            <w:tcW w:w="3324" w:type="dxa"/>
          </w:tcPr>
          <w:p w:rsidR="00AB39E7" w:rsidRPr="002D5B2C" w:rsidRDefault="00AB39E7" w:rsidP="00B819C7">
            <w:pPr>
              <w:rPr>
                <w:b/>
                <w:noProof/>
              </w:rPr>
            </w:pPr>
          </w:p>
        </w:tc>
        <w:tc>
          <w:tcPr>
            <w:tcW w:w="2270" w:type="dxa"/>
          </w:tcPr>
          <w:p w:rsidR="00AB39E7" w:rsidRPr="002D5B2C" w:rsidRDefault="00AB39E7" w:rsidP="00B819C7">
            <w:pPr>
              <w:rPr>
                <w:b/>
                <w:noProof/>
              </w:rPr>
            </w:pPr>
          </w:p>
        </w:tc>
        <w:tc>
          <w:tcPr>
            <w:tcW w:w="1697" w:type="dxa"/>
          </w:tcPr>
          <w:p w:rsidR="00AB39E7" w:rsidRPr="002D5B2C" w:rsidRDefault="00AB39E7" w:rsidP="00B819C7">
            <w:pPr>
              <w:rPr>
                <w:b/>
                <w:noProof/>
              </w:rPr>
            </w:pPr>
          </w:p>
        </w:tc>
        <w:tc>
          <w:tcPr>
            <w:tcW w:w="2284" w:type="dxa"/>
          </w:tcPr>
          <w:p w:rsidR="00AB39E7" w:rsidRPr="002D5B2C" w:rsidRDefault="00AB39E7" w:rsidP="00B819C7">
            <w:pPr>
              <w:rPr>
                <w:b/>
                <w:noProof/>
              </w:rPr>
            </w:pPr>
          </w:p>
        </w:tc>
        <w:tc>
          <w:tcPr>
            <w:tcW w:w="2047" w:type="dxa"/>
          </w:tcPr>
          <w:p w:rsidR="00AB39E7" w:rsidRPr="002D5B2C" w:rsidRDefault="00AB39E7" w:rsidP="00B819C7">
            <w:pPr>
              <w:rPr>
                <w:b/>
                <w:noProof/>
              </w:rPr>
            </w:pPr>
          </w:p>
        </w:tc>
      </w:tr>
      <w:tr w:rsidR="00AB39E7" w:rsidRPr="002D5B2C" w:rsidTr="007A4B1A">
        <w:trPr>
          <w:jc w:val="center"/>
        </w:trPr>
        <w:tc>
          <w:tcPr>
            <w:tcW w:w="690" w:type="dxa"/>
          </w:tcPr>
          <w:p w:rsidR="00AB39E7" w:rsidRPr="002D5B2C" w:rsidRDefault="00AB39E7" w:rsidP="00B819C7">
            <w:pPr>
              <w:jc w:val="center"/>
              <w:rPr>
                <w:b/>
                <w:noProof/>
              </w:rPr>
            </w:pPr>
            <w:r w:rsidRPr="002D5B2C">
              <w:rPr>
                <w:b/>
                <w:noProof/>
              </w:rPr>
              <w:t>4</w:t>
            </w:r>
          </w:p>
        </w:tc>
        <w:tc>
          <w:tcPr>
            <w:tcW w:w="3324" w:type="dxa"/>
          </w:tcPr>
          <w:p w:rsidR="00AB39E7" w:rsidRPr="002D5B2C" w:rsidRDefault="00AB39E7" w:rsidP="00B819C7">
            <w:pPr>
              <w:rPr>
                <w:b/>
                <w:noProof/>
              </w:rPr>
            </w:pPr>
          </w:p>
        </w:tc>
        <w:tc>
          <w:tcPr>
            <w:tcW w:w="2270" w:type="dxa"/>
          </w:tcPr>
          <w:p w:rsidR="00AB39E7" w:rsidRPr="002D5B2C" w:rsidRDefault="00AB39E7" w:rsidP="00B819C7">
            <w:pPr>
              <w:rPr>
                <w:b/>
                <w:noProof/>
              </w:rPr>
            </w:pPr>
          </w:p>
        </w:tc>
        <w:tc>
          <w:tcPr>
            <w:tcW w:w="1697" w:type="dxa"/>
          </w:tcPr>
          <w:p w:rsidR="00AB39E7" w:rsidRPr="002D5B2C" w:rsidRDefault="00AB39E7" w:rsidP="00B819C7">
            <w:pPr>
              <w:rPr>
                <w:b/>
                <w:noProof/>
              </w:rPr>
            </w:pPr>
          </w:p>
        </w:tc>
        <w:tc>
          <w:tcPr>
            <w:tcW w:w="2284" w:type="dxa"/>
          </w:tcPr>
          <w:p w:rsidR="00AB39E7" w:rsidRPr="002D5B2C" w:rsidRDefault="00AB39E7" w:rsidP="00B819C7">
            <w:pPr>
              <w:rPr>
                <w:b/>
                <w:noProof/>
              </w:rPr>
            </w:pPr>
          </w:p>
        </w:tc>
        <w:tc>
          <w:tcPr>
            <w:tcW w:w="2047" w:type="dxa"/>
          </w:tcPr>
          <w:p w:rsidR="00AB39E7" w:rsidRPr="002D5B2C" w:rsidRDefault="00AB39E7" w:rsidP="00B819C7">
            <w:pPr>
              <w:rPr>
                <w:b/>
                <w:noProof/>
              </w:rPr>
            </w:pPr>
          </w:p>
        </w:tc>
      </w:tr>
      <w:tr w:rsidR="00AB39E7" w:rsidRPr="002D5B2C" w:rsidTr="007A4B1A">
        <w:trPr>
          <w:jc w:val="center"/>
        </w:trPr>
        <w:tc>
          <w:tcPr>
            <w:tcW w:w="690" w:type="dxa"/>
          </w:tcPr>
          <w:p w:rsidR="00AB39E7" w:rsidRPr="002D5B2C" w:rsidRDefault="00AB39E7" w:rsidP="00B819C7">
            <w:pPr>
              <w:jc w:val="center"/>
              <w:rPr>
                <w:b/>
                <w:noProof/>
              </w:rPr>
            </w:pPr>
            <w:r w:rsidRPr="002D5B2C">
              <w:rPr>
                <w:b/>
                <w:noProof/>
              </w:rPr>
              <w:t>5</w:t>
            </w:r>
          </w:p>
        </w:tc>
        <w:tc>
          <w:tcPr>
            <w:tcW w:w="3324" w:type="dxa"/>
          </w:tcPr>
          <w:p w:rsidR="00AB39E7" w:rsidRPr="002D5B2C" w:rsidRDefault="00AB39E7" w:rsidP="00B819C7">
            <w:pPr>
              <w:rPr>
                <w:b/>
                <w:noProof/>
              </w:rPr>
            </w:pPr>
          </w:p>
        </w:tc>
        <w:tc>
          <w:tcPr>
            <w:tcW w:w="2270" w:type="dxa"/>
          </w:tcPr>
          <w:p w:rsidR="00AB39E7" w:rsidRPr="002D5B2C" w:rsidRDefault="00AB39E7" w:rsidP="00B819C7">
            <w:pPr>
              <w:rPr>
                <w:b/>
                <w:noProof/>
              </w:rPr>
            </w:pPr>
          </w:p>
        </w:tc>
        <w:tc>
          <w:tcPr>
            <w:tcW w:w="1697" w:type="dxa"/>
          </w:tcPr>
          <w:p w:rsidR="00AB39E7" w:rsidRPr="002D5B2C" w:rsidRDefault="00AB39E7" w:rsidP="00B819C7">
            <w:pPr>
              <w:rPr>
                <w:b/>
                <w:noProof/>
              </w:rPr>
            </w:pPr>
          </w:p>
        </w:tc>
        <w:tc>
          <w:tcPr>
            <w:tcW w:w="2284" w:type="dxa"/>
          </w:tcPr>
          <w:p w:rsidR="00AB39E7" w:rsidRPr="002D5B2C" w:rsidRDefault="00AB39E7" w:rsidP="00B819C7">
            <w:pPr>
              <w:rPr>
                <w:b/>
                <w:noProof/>
              </w:rPr>
            </w:pPr>
          </w:p>
        </w:tc>
        <w:tc>
          <w:tcPr>
            <w:tcW w:w="2047" w:type="dxa"/>
          </w:tcPr>
          <w:p w:rsidR="00AB39E7" w:rsidRPr="002D5B2C" w:rsidRDefault="00AB39E7" w:rsidP="00B819C7">
            <w:pPr>
              <w:rPr>
                <w:b/>
                <w:noProof/>
              </w:rPr>
            </w:pPr>
          </w:p>
        </w:tc>
      </w:tr>
      <w:tr w:rsidR="00AB39E7" w:rsidRPr="002D5B2C" w:rsidTr="007A4B1A">
        <w:trPr>
          <w:jc w:val="center"/>
        </w:trPr>
        <w:tc>
          <w:tcPr>
            <w:tcW w:w="690" w:type="dxa"/>
          </w:tcPr>
          <w:p w:rsidR="00AB39E7" w:rsidRPr="002D5B2C" w:rsidRDefault="00AB39E7" w:rsidP="00B819C7">
            <w:pPr>
              <w:jc w:val="center"/>
              <w:rPr>
                <w:b/>
                <w:noProof/>
              </w:rPr>
            </w:pPr>
            <w:r w:rsidRPr="002D5B2C">
              <w:rPr>
                <w:b/>
                <w:noProof/>
              </w:rPr>
              <w:t>6</w:t>
            </w:r>
          </w:p>
        </w:tc>
        <w:tc>
          <w:tcPr>
            <w:tcW w:w="3324" w:type="dxa"/>
          </w:tcPr>
          <w:p w:rsidR="00AB39E7" w:rsidRPr="002D5B2C" w:rsidRDefault="00AB39E7" w:rsidP="00B819C7">
            <w:pPr>
              <w:rPr>
                <w:b/>
                <w:noProof/>
              </w:rPr>
            </w:pPr>
          </w:p>
        </w:tc>
        <w:tc>
          <w:tcPr>
            <w:tcW w:w="2270" w:type="dxa"/>
          </w:tcPr>
          <w:p w:rsidR="00AB39E7" w:rsidRPr="002D5B2C" w:rsidRDefault="00AB39E7" w:rsidP="00B819C7">
            <w:pPr>
              <w:rPr>
                <w:b/>
                <w:noProof/>
              </w:rPr>
            </w:pPr>
          </w:p>
        </w:tc>
        <w:tc>
          <w:tcPr>
            <w:tcW w:w="1697" w:type="dxa"/>
          </w:tcPr>
          <w:p w:rsidR="00AB39E7" w:rsidRPr="002D5B2C" w:rsidRDefault="00AB39E7" w:rsidP="00B819C7">
            <w:pPr>
              <w:rPr>
                <w:b/>
                <w:noProof/>
              </w:rPr>
            </w:pPr>
          </w:p>
        </w:tc>
        <w:tc>
          <w:tcPr>
            <w:tcW w:w="2284" w:type="dxa"/>
          </w:tcPr>
          <w:p w:rsidR="00AB39E7" w:rsidRPr="002D5B2C" w:rsidRDefault="00AB39E7" w:rsidP="00B819C7">
            <w:pPr>
              <w:rPr>
                <w:b/>
                <w:noProof/>
              </w:rPr>
            </w:pPr>
          </w:p>
        </w:tc>
        <w:tc>
          <w:tcPr>
            <w:tcW w:w="2047" w:type="dxa"/>
          </w:tcPr>
          <w:p w:rsidR="00AB39E7" w:rsidRPr="002D5B2C" w:rsidRDefault="00AB39E7" w:rsidP="00B819C7">
            <w:pPr>
              <w:rPr>
                <w:b/>
                <w:noProof/>
              </w:rPr>
            </w:pPr>
          </w:p>
        </w:tc>
      </w:tr>
      <w:tr w:rsidR="00AB39E7" w:rsidRPr="002D5B2C" w:rsidTr="007A4B1A">
        <w:trPr>
          <w:jc w:val="center"/>
        </w:trPr>
        <w:tc>
          <w:tcPr>
            <w:tcW w:w="690" w:type="dxa"/>
          </w:tcPr>
          <w:p w:rsidR="00AB39E7" w:rsidRPr="002D5B2C" w:rsidRDefault="00AB39E7" w:rsidP="00B819C7">
            <w:pPr>
              <w:jc w:val="center"/>
              <w:rPr>
                <w:b/>
                <w:noProof/>
              </w:rPr>
            </w:pPr>
            <w:r w:rsidRPr="002D5B2C">
              <w:rPr>
                <w:b/>
                <w:noProof/>
              </w:rPr>
              <w:t>7</w:t>
            </w:r>
          </w:p>
        </w:tc>
        <w:tc>
          <w:tcPr>
            <w:tcW w:w="3324" w:type="dxa"/>
          </w:tcPr>
          <w:p w:rsidR="00AB39E7" w:rsidRPr="002D5B2C" w:rsidRDefault="00AB39E7" w:rsidP="00B819C7">
            <w:pPr>
              <w:rPr>
                <w:b/>
                <w:noProof/>
              </w:rPr>
            </w:pPr>
          </w:p>
        </w:tc>
        <w:tc>
          <w:tcPr>
            <w:tcW w:w="2270" w:type="dxa"/>
          </w:tcPr>
          <w:p w:rsidR="00AB39E7" w:rsidRPr="002D5B2C" w:rsidRDefault="00AB39E7" w:rsidP="00B819C7">
            <w:pPr>
              <w:rPr>
                <w:b/>
                <w:noProof/>
              </w:rPr>
            </w:pPr>
          </w:p>
        </w:tc>
        <w:tc>
          <w:tcPr>
            <w:tcW w:w="1697" w:type="dxa"/>
          </w:tcPr>
          <w:p w:rsidR="00AB39E7" w:rsidRPr="002D5B2C" w:rsidRDefault="00AB39E7" w:rsidP="00B819C7">
            <w:pPr>
              <w:rPr>
                <w:b/>
                <w:noProof/>
              </w:rPr>
            </w:pPr>
          </w:p>
        </w:tc>
        <w:tc>
          <w:tcPr>
            <w:tcW w:w="2284" w:type="dxa"/>
          </w:tcPr>
          <w:p w:rsidR="00AB39E7" w:rsidRPr="002D5B2C" w:rsidRDefault="00AB39E7" w:rsidP="00B819C7">
            <w:pPr>
              <w:rPr>
                <w:b/>
                <w:noProof/>
              </w:rPr>
            </w:pPr>
          </w:p>
        </w:tc>
        <w:tc>
          <w:tcPr>
            <w:tcW w:w="2047" w:type="dxa"/>
          </w:tcPr>
          <w:p w:rsidR="00AB39E7" w:rsidRPr="002D5B2C" w:rsidRDefault="00AB39E7" w:rsidP="00B819C7">
            <w:pPr>
              <w:rPr>
                <w:b/>
                <w:noProof/>
              </w:rPr>
            </w:pPr>
          </w:p>
        </w:tc>
      </w:tr>
      <w:tr w:rsidR="00AB39E7" w:rsidRPr="002D5B2C" w:rsidTr="007A4B1A">
        <w:trPr>
          <w:jc w:val="center"/>
        </w:trPr>
        <w:tc>
          <w:tcPr>
            <w:tcW w:w="690" w:type="dxa"/>
          </w:tcPr>
          <w:p w:rsidR="00AB39E7" w:rsidRPr="002D5B2C" w:rsidRDefault="00AB39E7" w:rsidP="00B819C7">
            <w:pPr>
              <w:jc w:val="center"/>
              <w:rPr>
                <w:b/>
                <w:noProof/>
              </w:rPr>
            </w:pPr>
            <w:r w:rsidRPr="002D5B2C">
              <w:rPr>
                <w:b/>
                <w:noProof/>
              </w:rPr>
              <w:t>8</w:t>
            </w:r>
          </w:p>
        </w:tc>
        <w:tc>
          <w:tcPr>
            <w:tcW w:w="3324" w:type="dxa"/>
          </w:tcPr>
          <w:p w:rsidR="00AB39E7" w:rsidRPr="002D5B2C" w:rsidRDefault="00AB39E7" w:rsidP="00B819C7">
            <w:pPr>
              <w:rPr>
                <w:b/>
                <w:noProof/>
              </w:rPr>
            </w:pPr>
          </w:p>
        </w:tc>
        <w:tc>
          <w:tcPr>
            <w:tcW w:w="2270" w:type="dxa"/>
          </w:tcPr>
          <w:p w:rsidR="00AB39E7" w:rsidRPr="002D5B2C" w:rsidRDefault="00AB39E7" w:rsidP="00B819C7">
            <w:pPr>
              <w:rPr>
                <w:b/>
                <w:noProof/>
              </w:rPr>
            </w:pPr>
          </w:p>
        </w:tc>
        <w:tc>
          <w:tcPr>
            <w:tcW w:w="1697" w:type="dxa"/>
          </w:tcPr>
          <w:p w:rsidR="00AB39E7" w:rsidRPr="002D5B2C" w:rsidRDefault="00AB39E7" w:rsidP="00B819C7">
            <w:pPr>
              <w:rPr>
                <w:b/>
                <w:noProof/>
              </w:rPr>
            </w:pPr>
          </w:p>
        </w:tc>
        <w:tc>
          <w:tcPr>
            <w:tcW w:w="2284" w:type="dxa"/>
          </w:tcPr>
          <w:p w:rsidR="00AB39E7" w:rsidRPr="002D5B2C" w:rsidRDefault="00AB39E7" w:rsidP="00B819C7">
            <w:pPr>
              <w:rPr>
                <w:b/>
                <w:noProof/>
              </w:rPr>
            </w:pPr>
          </w:p>
        </w:tc>
        <w:tc>
          <w:tcPr>
            <w:tcW w:w="2047" w:type="dxa"/>
          </w:tcPr>
          <w:p w:rsidR="00AB39E7" w:rsidRPr="002D5B2C" w:rsidRDefault="00AB39E7" w:rsidP="00B819C7">
            <w:pPr>
              <w:rPr>
                <w:b/>
                <w:noProof/>
              </w:rPr>
            </w:pPr>
          </w:p>
        </w:tc>
      </w:tr>
      <w:tr w:rsidR="00AB39E7" w:rsidRPr="002D5B2C" w:rsidTr="007A4B1A">
        <w:trPr>
          <w:jc w:val="center"/>
        </w:trPr>
        <w:tc>
          <w:tcPr>
            <w:tcW w:w="690" w:type="dxa"/>
          </w:tcPr>
          <w:p w:rsidR="00AB39E7" w:rsidRPr="002D5B2C" w:rsidRDefault="00AB39E7" w:rsidP="00B819C7">
            <w:pPr>
              <w:jc w:val="center"/>
              <w:rPr>
                <w:b/>
                <w:noProof/>
              </w:rPr>
            </w:pPr>
            <w:r w:rsidRPr="002D5B2C">
              <w:rPr>
                <w:b/>
                <w:noProof/>
              </w:rPr>
              <w:t>9</w:t>
            </w:r>
          </w:p>
        </w:tc>
        <w:tc>
          <w:tcPr>
            <w:tcW w:w="3324" w:type="dxa"/>
          </w:tcPr>
          <w:p w:rsidR="00AB39E7" w:rsidRPr="002D5B2C" w:rsidRDefault="00AB39E7" w:rsidP="00B819C7">
            <w:pPr>
              <w:rPr>
                <w:b/>
                <w:noProof/>
              </w:rPr>
            </w:pPr>
          </w:p>
        </w:tc>
        <w:tc>
          <w:tcPr>
            <w:tcW w:w="2270" w:type="dxa"/>
          </w:tcPr>
          <w:p w:rsidR="00AB39E7" w:rsidRPr="002D5B2C" w:rsidRDefault="00AB39E7" w:rsidP="00B819C7">
            <w:pPr>
              <w:rPr>
                <w:b/>
                <w:noProof/>
              </w:rPr>
            </w:pPr>
          </w:p>
        </w:tc>
        <w:tc>
          <w:tcPr>
            <w:tcW w:w="1697" w:type="dxa"/>
          </w:tcPr>
          <w:p w:rsidR="00AB39E7" w:rsidRPr="002D5B2C" w:rsidRDefault="00AB39E7" w:rsidP="00B819C7">
            <w:pPr>
              <w:rPr>
                <w:b/>
                <w:noProof/>
              </w:rPr>
            </w:pPr>
          </w:p>
        </w:tc>
        <w:tc>
          <w:tcPr>
            <w:tcW w:w="2284" w:type="dxa"/>
          </w:tcPr>
          <w:p w:rsidR="00AB39E7" w:rsidRPr="002D5B2C" w:rsidRDefault="00AB39E7" w:rsidP="00B819C7">
            <w:pPr>
              <w:rPr>
                <w:b/>
                <w:noProof/>
              </w:rPr>
            </w:pPr>
          </w:p>
        </w:tc>
        <w:tc>
          <w:tcPr>
            <w:tcW w:w="2047" w:type="dxa"/>
          </w:tcPr>
          <w:p w:rsidR="00AB39E7" w:rsidRPr="002D5B2C" w:rsidRDefault="00AB39E7" w:rsidP="00B819C7">
            <w:pPr>
              <w:rPr>
                <w:b/>
                <w:noProof/>
              </w:rPr>
            </w:pPr>
          </w:p>
        </w:tc>
      </w:tr>
      <w:tr w:rsidR="00AB39E7" w:rsidRPr="002D5B2C" w:rsidTr="007A4B1A">
        <w:trPr>
          <w:jc w:val="center"/>
        </w:trPr>
        <w:tc>
          <w:tcPr>
            <w:tcW w:w="690" w:type="dxa"/>
          </w:tcPr>
          <w:p w:rsidR="00AB39E7" w:rsidRPr="002D5B2C" w:rsidRDefault="00AB39E7" w:rsidP="00B819C7">
            <w:pPr>
              <w:jc w:val="center"/>
              <w:rPr>
                <w:b/>
                <w:noProof/>
              </w:rPr>
            </w:pPr>
            <w:r w:rsidRPr="002D5B2C">
              <w:rPr>
                <w:b/>
                <w:noProof/>
              </w:rPr>
              <w:t>10</w:t>
            </w:r>
          </w:p>
        </w:tc>
        <w:tc>
          <w:tcPr>
            <w:tcW w:w="3324" w:type="dxa"/>
          </w:tcPr>
          <w:p w:rsidR="00AB39E7" w:rsidRPr="002D5B2C" w:rsidRDefault="00AB39E7" w:rsidP="00B819C7">
            <w:pPr>
              <w:rPr>
                <w:b/>
                <w:noProof/>
              </w:rPr>
            </w:pPr>
          </w:p>
        </w:tc>
        <w:tc>
          <w:tcPr>
            <w:tcW w:w="2270" w:type="dxa"/>
          </w:tcPr>
          <w:p w:rsidR="00AB39E7" w:rsidRPr="002D5B2C" w:rsidRDefault="00AB39E7" w:rsidP="00B819C7">
            <w:pPr>
              <w:rPr>
                <w:b/>
                <w:noProof/>
              </w:rPr>
            </w:pPr>
          </w:p>
        </w:tc>
        <w:tc>
          <w:tcPr>
            <w:tcW w:w="1697" w:type="dxa"/>
          </w:tcPr>
          <w:p w:rsidR="00AB39E7" w:rsidRPr="002D5B2C" w:rsidRDefault="00AB39E7" w:rsidP="00B819C7">
            <w:pPr>
              <w:rPr>
                <w:b/>
                <w:noProof/>
              </w:rPr>
            </w:pPr>
          </w:p>
        </w:tc>
        <w:tc>
          <w:tcPr>
            <w:tcW w:w="2284" w:type="dxa"/>
          </w:tcPr>
          <w:p w:rsidR="00AB39E7" w:rsidRPr="002D5B2C" w:rsidRDefault="00AB39E7" w:rsidP="00B819C7">
            <w:pPr>
              <w:rPr>
                <w:b/>
                <w:noProof/>
              </w:rPr>
            </w:pPr>
          </w:p>
        </w:tc>
        <w:tc>
          <w:tcPr>
            <w:tcW w:w="2047" w:type="dxa"/>
          </w:tcPr>
          <w:p w:rsidR="00AB39E7" w:rsidRPr="002D5B2C" w:rsidRDefault="00AB39E7" w:rsidP="00B819C7">
            <w:pPr>
              <w:rPr>
                <w:b/>
                <w:noProof/>
              </w:rPr>
            </w:pPr>
          </w:p>
        </w:tc>
      </w:tr>
    </w:tbl>
    <w:p w:rsidR="005B6871" w:rsidRDefault="005B6871" w:rsidP="00AB39E7">
      <w:pPr>
        <w:rPr>
          <w:noProof/>
        </w:rPr>
      </w:pPr>
    </w:p>
    <w:p w:rsidR="00E13123" w:rsidRPr="005B6871" w:rsidRDefault="00E13123" w:rsidP="00AB39E7">
      <w:pPr>
        <w:rPr>
          <w:noProof/>
        </w:rPr>
      </w:pPr>
    </w:p>
    <w:p w:rsidR="00AB39E7" w:rsidRPr="002D5B2C" w:rsidRDefault="00AB39E7" w:rsidP="007A4B1A">
      <w:pPr>
        <w:ind w:firstLine="720"/>
        <w:rPr>
          <w:b/>
          <w:noProof/>
        </w:rPr>
      </w:pPr>
      <w:r w:rsidRPr="002D5B2C">
        <w:rPr>
          <w:b/>
          <w:noProof/>
        </w:rPr>
        <w:t>НАПОМЕНЕ:</w:t>
      </w:r>
    </w:p>
    <w:p w:rsidR="00AB39E7" w:rsidRPr="00E75DCB" w:rsidRDefault="00AB39E7" w:rsidP="007A4B1A">
      <w:pPr>
        <w:ind w:firstLine="720"/>
        <w:rPr>
          <w:noProof/>
        </w:rPr>
      </w:pPr>
      <w:r w:rsidRPr="00E75DCB">
        <w:rPr>
          <w:noProof/>
        </w:rPr>
        <w:t xml:space="preserve">Понуђач доставља уколико је у Обрасцу понуде заокружио </w:t>
      </w:r>
      <w:r w:rsidRPr="00E75DCB">
        <w:rPr>
          <w:b/>
          <w:noProof/>
        </w:rPr>
        <w:t>“ДА”.</w:t>
      </w:r>
    </w:p>
    <w:p w:rsidR="00AB39E7" w:rsidRPr="005B6871" w:rsidRDefault="00AB39E7" w:rsidP="007A4B1A">
      <w:pPr>
        <w:ind w:firstLine="720"/>
        <w:rPr>
          <w:noProof/>
        </w:rPr>
      </w:pPr>
      <w:r w:rsidRPr="00E75DCB">
        <w:rPr>
          <w:noProof/>
        </w:rPr>
        <w:t>Образац копирати, уколико има више понуђача</w:t>
      </w:r>
      <w:r w:rsidR="005B6871">
        <w:rPr>
          <w:noProof/>
        </w:rPr>
        <w:t>.</w:t>
      </w:r>
    </w:p>
    <w:tbl>
      <w:tblPr>
        <w:tblStyle w:val="TableGrid"/>
        <w:tblpPr w:leftFromText="180" w:rightFromText="180" w:vertAnchor="text" w:horzAnchor="margin" w:tblpXSpec="center" w:tblpY="156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2"/>
        <w:gridCol w:w="2708"/>
        <w:gridCol w:w="3290"/>
      </w:tblGrid>
      <w:tr w:rsidR="00E75DCB" w:rsidRPr="002D5B2C" w:rsidTr="00C74F94">
        <w:tc>
          <w:tcPr>
            <w:tcW w:w="3182" w:type="dxa"/>
            <w:tcBorders>
              <w:bottom w:val="single" w:sz="4" w:space="0" w:color="auto"/>
            </w:tcBorders>
          </w:tcPr>
          <w:p w:rsidR="00E75DCB" w:rsidRPr="002D5B2C" w:rsidRDefault="00E75DCB" w:rsidP="00C74F94">
            <w:pPr>
              <w:jc w:val="center"/>
              <w:rPr>
                <w:noProof/>
                <w:highlight w:val="yellow"/>
              </w:rPr>
            </w:pPr>
          </w:p>
        </w:tc>
        <w:tc>
          <w:tcPr>
            <w:tcW w:w="2708" w:type="dxa"/>
          </w:tcPr>
          <w:p w:rsidR="00E75DCB" w:rsidRPr="002D5B2C" w:rsidRDefault="00E75DCB" w:rsidP="00C74F94">
            <w:pPr>
              <w:rPr>
                <w:noProof/>
                <w:highlight w:val="yellow"/>
              </w:rPr>
            </w:pPr>
          </w:p>
        </w:tc>
        <w:tc>
          <w:tcPr>
            <w:tcW w:w="3290" w:type="dxa"/>
            <w:tcBorders>
              <w:bottom w:val="single" w:sz="4" w:space="0" w:color="auto"/>
            </w:tcBorders>
          </w:tcPr>
          <w:p w:rsidR="00E75DCB" w:rsidRPr="002D5B2C" w:rsidRDefault="00E75DCB" w:rsidP="00C74F94">
            <w:pPr>
              <w:rPr>
                <w:noProof/>
                <w:highlight w:val="yellow"/>
              </w:rPr>
            </w:pPr>
          </w:p>
        </w:tc>
      </w:tr>
      <w:tr w:rsidR="00E75DCB" w:rsidRPr="002D5B2C" w:rsidTr="00C74F94">
        <w:tc>
          <w:tcPr>
            <w:tcW w:w="3182" w:type="dxa"/>
            <w:tcBorders>
              <w:top w:val="single" w:sz="4" w:space="0" w:color="auto"/>
            </w:tcBorders>
          </w:tcPr>
          <w:p w:rsidR="00E75DCB" w:rsidRPr="002D5B2C" w:rsidRDefault="00E75DCB" w:rsidP="00C74F94">
            <w:pPr>
              <w:jc w:val="center"/>
              <w:rPr>
                <w:noProof/>
                <w:highlight w:val="yellow"/>
              </w:rPr>
            </w:pPr>
            <w:r w:rsidRPr="002D5B2C">
              <w:rPr>
                <w:noProof/>
              </w:rPr>
              <w:t>НАЗИВ ПОНУЂАЧА</w:t>
            </w:r>
          </w:p>
        </w:tc>
        <w:tc>
          <w:tcPr>
            <w:tcW w:w="2708" w:type="dxa"/>
          </w:tcPr>
          <w:p w:rsidR="00E75DCB" w:rsidRPr="002D5B2C" w:rsidRDefault="00E75DCB" w:rsidP="00C74F94">
            <w:pPr>
              <w:jc w:val="center"/>
              <w:rPr>
                <w:noProof/>
              </w:rPr>
            </w:pPr>
            <w:r w:rsidRPr="002D5B2C">
              <w:rPr>
                <w:noProof/>
              </w:rPr>
              <w:t>М.П.</w:t>
            </w:r>
          </w:p>
        </w:tc>
        <w:tc>
          <w:tcPr>
            <w:tcW w:w="3290" w:type="dxa"/>
            <w:tcBorders>
              <w:top w:val="single" w:sz="4" w:space="0" w:color="auto"/>
            </w:tcBorders>
          </w:tcPr>
          <w:p w:rsidR="00E75DCB" w:rsidRPr="002D5B2C" w:rsidRDefault="00E75DCB" w:rsidP="00C74F94">
            <w:pPr>
              <w:jc w:val="center"/>
              <w:rPr>
                <w:noProof/>
                <w:highlight w:val="yellow"/>
              </w:rPr>
            </w:pPr>
            <w:r w:rsidRPr="002D5B2C">
              <w:rPr>
                <w:noProof/>
              </w:rPr>
              <w:t>ПОТПИС ПОНУЂАЧА</w:t>
            </w:r>
          </w:p>
        </w:tc>
      </w:tr>
    </w:tbl>
    <w:p w:rsidR="00AB39E7" w:rsidRDefault="00AB39E7" w:rsidP="00AB39E7">
      <w:pPr>
        <w:rPr>
          <w:b/>
          <w:noProof/>
        </w:rPr>
      </w:pPr>
      <w:r w:rsidRPr="002D5B2C">
        <w:rPr>
          <w:b/>
          <w:noProof/>
        </w:rPr>
        <w:br w:type="page"/>
      </w:r>
    </w:p>
    <w:tbl>
      <w:tblPr>
        <w:tblStyle w:val="TableGrid"/>
        <w:tblW w:w="12312" w:type="dxa"/>
        <w:jc w:val="center"/>
        <w:tblLook w:val="04A0" w:firstRow="1" w:lastRow="0" w:firstColumn="1" w:lastColumn="0" w:noHBand="0" w:noVBand="1"/>
      </w:tblPr>
      <w:tblGrid>
        <w:gridCol w:w="690"/>
        <w:gridCol w:w="3324"/>
        <w:gridCol w:w="2270"/>
        <w:gridCol w:w="1697"/>
        <w:gridCol w:w="2284"/>
        <w:gridCol w:w="2047"/>
      </w:tblGrid>
      <w:tr w:rsidR="00AB39E7" w:rsidRPr="008B7475" w:rsidTr="007A4B1A">
        <w:trPr>
          <w:jc w:val="center"/>
        </w:trPr>
        <w:tc>
          <w:tcPr>
            <w:tcW w:w="12312" w:type="dxa"/>
            <w:gridSpan w:val="6"/>
          </w:tcPr>
          <w:p w:rsidR="00AB39E7" w:rsidRPr="008B7475" w:rsidRDefault="00AB39E7" w:rsidP="008646EA">
            <w:pPr>
              <w:pStyle w:val="Heading2"/>
              <w:jc w:val="left"/>
              <w:rPr>
                <w:noProof/>
              </w:rPr>
            </w:pPr>
            <w:r w:rsidRPr="008B7475">
              <w:rPr>
                <w:noProof/>
              </w:rPr>
              <w:lastRenderedPageBreak/>
              <w:br w:type="page"/>
            </w:r>
            <w:bookmarkStart w:id="78" w:name="_Toc364158555"/>
            <w:r w:rsidR="002A4E57">
              <w:rPr>
                <w:noProof/>
                <w:lang w:val="sr-Cyrl-CS"/>
              </w:rPr>
              <w:t xml:space="preserve">                                                     </w:t>
            </w:r>
            <w:r w:rsidR="008646EA">
              <w:rPr>
                <w:noProof/>
                <w:lang w:val="sr-Cyrl-CS"/>
              </w:rPr>
              <w:t>13</w:t>
            </w:r>
            <w:r w:rsidR="002A4E57">
              <w:rPr>
                <w:noProof/>
                <w:lang w:val="sr-Cyrl-CS"/>
              </w:rPr>
              <w:t>.</w:t>
            </w:r>
            <w:r w:rsidR="00434F17">
              <w:rPr>
                <w:noProof/>
              </w:rPr>
              <w:t xml:space="preserve"> </w:t>
            </w:r>
            <w:bookmarkStart w:id="79" w:name="_Toc395526483"/>
            <w:r>
              <w:rPr>
                <w:noProof/>
              </w:rPr>
              <w:t>ОПШТИ</w:t>
            </w:r>
            <w:r w:rsidRPr="008B7475">
              <w:rPr>
                <w:noProof/>
              </w:rPr>
              <w:t xml:space="preserve"> </w:t>
            </w:r>
            <w:r>
              <w:rPr>
                <w:noProof/>
              </w:rPr>
              <w:t>ПОДАЦИ</w:t>
            </w:r>
            <w:r w:rsidRPr="008B7475">
              <w:rPr>
                <w:noProof/>
              </w:rPr>
              <w:t xml:space="preserve"> </w:t>
            </w:r>
            <w:r>
              <w:rPr>
                <w:noProof/>
              </w:rPr>
              <w:t>О</w:t>
            </w:r>
            <w:r w:rsidRPr="008B7475">
              <w:rPr>
                <w:noProof/>
              </w:rPr>
              <w:t xml:space="preserve"> </w:t>
            </w:r>
            <w:r>
              <w:rPr>
                <w:noProof/>
              </w:rPr>
              <w:t>ПОДИЗВОЂАЧИМА</w:t>
            </w:r>
            <w:bookmarkEnd w:id="78"/>
            <w:bookmarkEnd w:id="79"/>
          </w:p>
        </w:tc>
      </w:tr>
      <w:tr w:rsidR="00AB39E7" w:rsidRPr="008B7475" w:rsidTr="007A4B1A">
        <w:trPr>
          <w:jc w:val="center"/>
        </w:trPr>
        <w:tc>
          <w:tcPr>
            <w:tcW w:w="690" w:type="dxa"/>
            <w:vAlign w:val="center"/>
          </w:tcPr>
          <w:p w:rsidR="00AB39E7" w:rsidRPr="00E13123" w:rsidRDefault="00AB39E7" w:rsidP="00B819C7">
            <w:pPr>
              <w:jc w:val="center"/>
              <w:rPr>
                <w:noProof/>
                <w:sz w:val="20"/>
                <w:szCs w:val="20"/>
              </w:rPr>
            </w:pPr>
            <w:r>
              <w:rPr>
                <w:noProof/>
                <w:sz w:val="20"/>
                <w:szCs w:val="20"/>
              </w:rPr>
              <w:t>Р</w:t>
            </w:r>
            <w:r w:rsidRPr="003B753F">
              <w:rPr>
                <w:noProof/>
                <w:sz w:val="20"/>
                <w:szCs w:val="20"/>
              </w:rPr>
              <w:t>.</w:t>
            </w:r>
            <w:r>
              <w:rPr>
                <w:noProof/>
                <w:sz w:val="20"/>
                <w:szCs w:val="20"/>
              </w:rPr>
              <w:t>бр</w:t>
            </w:r>
            <w:r w:rsidR="00E13123">
              <w:rPr>
                <w:noProof/>
                <w:sz w:val="20"/>
                <w:szCs w:val="20"/>
              </w:rPr>
              <w:t>.</w:t>
            </w:r>
          </w:p>
        </w:tc>
        <w:tc>
          <w:tcPr>
            <w:tcW w:w="3324" w:type="dxa"/>
            <w:vAlign w:val="center"/>
          </w:tcPr>
          <w:p w:rsidR="00AB39E7" w:rsidRPr="003B753F" w:rsidRDefault="00AB39E7" w:rsidP="00B819C7">
            <w:pPr>
              <w:jc w:val="center"/>
              <w:rPr>
                <w:noProof/>
                <w:sz w:val="20"/>
                <w:szCs w:val="20"/>
              </w:rPr>
            </w:pPr>
            <w:r>
              <w:rPr>
                <w:noProof/>
                <w:sz w:val="20"/>
                <w:szCs w:val="20"/>
              </w:rPr>
              <w:t>Пословно</w:t>
            </w:r>
            <w:r w:rsidRPr="003B753F">
              <w:rPr>
                <w:noProof/>
                <w:sz w:val="20"/>
                <w:szCs w:val="20"/>
              </w:rPr>
              <w:t xml:space="preserve"> </w:t>
            </w:r>
            <w:r>
              <w:rPr>
                <w:noProof/>
                <w:sz w:val="20"/>
                <w:szCs w:val="20"/>
              </w:rPr>
              <w:t>име</w:t>
            </w:r>
            <w:r w:rsidRPr="003B753F">
              <w:rPr>
                <w:noProof/>
                <w:sz w:val="20"/>
                <w:szCs w:val="20"/>
              </w:rPr>
              <w:t xml:space="preserve"> </w:t>
            </w:r>
            <w:r>
              <w:rPr>
                <w:noProof/>
                <w:sz w:val="20"/>
                <w:szCs w:val="20"/>
              </w:rPr>
              <w:t>или</w:t>
            </w:r>
            <w:r w:rsidRPr="003B753F">
              <w:rPr>
                <w:noProof/>
                <w:sz w:val="20"/>
                <w:szCs w:val="20"/>
              </w:rPr>
              <w:t xml:space="preserve"> </w:t>
            </w:r>
            <w:r>
              <w:rPr>
                <w:noProof/>
                <w:sz w:val="20"/>
                <w:szCs w:val="20"/>
              </w:rPr>
              <w:t>скраћени</w:t>
            </w:r>
            <w:r w:rsidRPr="003B753F">
              <w:rPr>
                <w:noProof/>
                <w:sz w:val="20"/>
                <w:szCs w:val="20"/>
              </w:rPr>
              <w:t xml:space="preserve"> </w:t>
            </w:r>
            <w:r>
              <w:rPr>
                <w:noProof/>
                <w:sz w:val="20"/>
                <w:szCs w:val="20"/>
              </w:rPr>
              <w:t>назив</w:t>
            </w:r>
            <w:r w:rsidRPr="003B753F">
              <w:rPr>
                <w:noProof/>
                <w:sz w:val="20"/>
                <w:szCs w:val="20"/>
              </w:rPr>
              <w:t xml:space="preserve"> </w:t>
            </w:r>
            <w:r>
              <w:rPr>
                <w:noProof/>
                <w:sz w:val="20"/>
                <w:szCs w:val="20"/>
              </w:rPr>
              <w:t>из</w:t>
            </w:r>
            <w:r w:rsidRPr="003B753F">
              <w:rPr>
                <w:noProof/>
                <w:sz w:val="20"/>
                <w:szCs w:val="20"/>
              </w:rPr>
              <w:t xml:space="preserve"> </w:t>
            </w:r>
            <w:r>
              <w:rPr>
                <w:noProof/>
                <w:sz w:val="20"/>
                <w:szCs w:val="20"/>
              </w:rPr>
              <w:t>одговарајућег</w:t>
            </w:r>
            <w:r w:rsidRPr="003B753F">
              <w:rPr>
                <w:noProof/>
                <w:sz w:val="20"/>
                <w:szCs w:val="20"/>
              </w:rPr>
              <w:t xml:space="preserve"> </w:t>
            </w:r>
            <w:r>
              <w:rPr>
                <w:noProof/>
                <w:sz w:val="20"/>
                <w:szCs w:val="20"/>
              </w:rPr>
              <w:t>регистра</w:t>
            </w:r>
          </w:p>
        </w:tc>
        <w:tc>
          <w:tcPr>
            <w:tcW w:w="2270" w:type="dxa"/>
            <w:vAlign w:val="center"/>
          </w:tcPr>
          <w:p w:rsidR="00AB39E7" w:rsidRPr="003B753F" w:rsidRDefault="00AB39E7" w:rsidP="00B819C7">
            <w:pPr>
              <w:jc w:val="center"/>
              <w:rPr>
                <w:noProof/>
                <w:sz w:val="20"/>
                <w:szCs w:val="20"/>
              </w:rPr>
            </w:pPr>
            <w:r>
              <w:rPr>
                <w:noProof/>
                <w:sz w:val="20"/>
                <w:szCs w:val="20"/>
              </w:rPr>
              <w:t>Адреса</w:t>
            </w:r>
            <w:r w:rsidRPr="003B753F">
              <w:rPr>
                <w:noProof/>
                <w:sz w:val="20"/>
                <w:szCs w:val="20"/>
              </w:rPr>
              <w:t xml:space="preserve"> </w:t>
            </w:r>
            <w:r>
              <w:rPr>
                <w:noProof/>
                <w:sz w:val="20"/>
                <w:szCs w:val="20"/>
              </w:rPr>
              <w:t>седишта</w:t>
            </w:r>
          </w:p>
        </w:tc>
        <w:tc>
          <w:tcPr>
            <w:tcW w:w="1697" w:type="dxa"/>
            <w:vAlign w:val="center"/>
          </w:tcPr>
          <w:p w:rsidR="00AB39E7" w:rsidRPr="003B753F" w:rsidRDefault="00AB39E7" w:rsidP="00B819C7">
            <w:pPr>
              <w:jc w:val="center"/>
              <w:rPr>
                <w:noProof/>
                <w:sz w:val="20"/>
                <w:szCs w:val="20"/>
              </w:rPr>
            </w:pPr>
            <w:r>
              <w:rPr>
                <w:noProof/>
                <w:sz w:val="20"/>
                <w:szCs w:val="20"/>
              </w:rPr>
              <w:t>Матични</w:t>
            </w:r>
            <w:r w:rsidRPr="003B753F">
              <w:rPr>
                <w:noProof/>
                <w:sz w:val="20"/>
                <w:szCs w:val="20"/>
              </w:rPr>
              <w:t xml:space="preserve"> </w:t>
            </w:r>
            <w:r>
              <w:rPr>
                <w:noProof/>
                <w:sz w:val="20"/>
                <w:szCs w:val="20"/>
              </w:rPr>
              <w:t>број</w:t>
            </w:r>
          </w:p>
        </w:tc>
        <w:tc>
          <w:tcPr>
            <w:tcW w:w="2284" w:type="dxa"/>
            <w:vAlign w:val="center"/>
          </w:tcPr>
          <w:p w:rsidR="00AB39E7" w:rsidRPr="003B753F" w:rsidRDefault="00AB39E7" w:rsidP="00B819C7">
            <w:pPr>
              <w:jc w:val="center"/>
              <w:rPr>
                <w:noProof/>
                <w:sz w:val="20"/>
                <w:szCs w:val="20"/>
              </w:rPr>
            </w:pPr>
            <w:r>
              <w:rPr>
                <w:noProof/>
                <w:sz w:val="20"/>
                <w:szCs w:val="20"/>
              </w:rPr>
              <w:t>Порески</w:t>
            </w:r>
            <w:r w:rsidRPr="003B753F">
              <w:rPr>
                <w:noProof/>
                <w:sz w:val="20"/>
                <w:szCs w:val="20"/>
              </w:rPr>
              <w:t xml:space="preserve"> </w:t>
            </w:r>
            <w:r>
              <w:rPr>
                <w:noProof/>
                <w:sz w:val="20"/>
                <w:szCs w:val="20"/>
              </w:rPr>
              <w:t>идентификациони</w:t>
            </w:r>
            <w:r w:rsidRPr="003B753F">
              <w:rPr>
                <w:noProof/>
                <w:sz w:val="20"/>
                <w:szCs w:val="20"/>
              </w:rPr>
              <w:t xml:space="preserve"> </w:t>
            </w:r>
            <w:r>
              <w:rPr>
                <w:noProof/>
                <w:sz w:val="20"/>
                <w:szCs w:val="20"/>
              </w:rPr>
              <w:t>број</w:t>
            </w:r>
          </w:p>
        </w:tc>
        <w:tc>
          <w:tcPr>
            <w:tcW w:w="2047" w:type="dxa"/>
            <w:vAlign w:val="center"/>
          </w:tcPr>
          <w:p w:rsidR="00AB39E7" w:rsidRPr="003B753F" w:rsidRDefault="00AB39E7" w:rsidP="00B819C7">
            <w:pPr>
              <w:jc w:val="center"/>
              <w:rPr>
                <w:noProof/>
                <w:sz w:val="20"/>
                <w:szCs w:val="20"/>
              </w:rPr>
            </w:pPr>
            <w:r>
              <w:rPr>
                <w:noProof/>
                <w:sz w:val="20"/>
                <w:szCs w:val="20"/>
              </w:rPr>
              <w:t>Име</w:t>
            </w:r>
            <w:r w:rsidRPr="003B753F">
              <w:rPr>
                <w:noProof/>
                <w:sz w:val="20"/>
                <w:szCs w:val="20"/>
              </w:rPr>
              <w:t xml:space="preserve"> </w:t>
            </w:r>
            <w:r>
              <w:rPr>
                <w:noProof/>
                <w:sz w:val="20"/>
                <w:szCs w:val="20"/>
              </w:rPr>
              <w:t>особе</w:t>
            </w:r>
            <w:r w:rsidRPr="003B753F">
              <w:rPr>
                <w:noProof/>
                <w:sz w:val="20"/>
                <w:szCs w:val="20"/>
              </w:rPr>
              <w:t xml:space="preserve"> </w:t>
            </w:r>
            <w:r>
              <w:rPr>
                <w:noProof/>
                <w:sz w:val="20"/>
                <w:szCs w:val="20"/>
              </w:rPr>
              <w:t>за</w:t>
            </w:r>
            <w:r w:rsidRPr="003B753F">
              <w:rPr>
                <w:noProof/>
                <w:sz w:val="20"/>
                <w:szCs w:val="20"/>
              </w:rPr>
              <w:t xml:space="preserve"> </w:t>
            </w:r>
            <w:r>
              <w:rPr>
                <w:noProof/>
                <w:sz w:val="20"/>
                <w:szCs w:val="20"/>
              </w:rPr>
              <w:t>контакт</w:t>
            </w:r>
          </w:p>
        </w:tc>
      </w:tr>
      <w:tr w:rsidR="00AB39E7" w:rsidRPr="008B7475" w:rsidTr="007A4B1A">
        <w:trPr>
          <w:jc w:val="center"/>
        </w:trPr>
        <w:tc>
          <w:tcPr>
            <w:tcW w:w="690" w:type="dxa"/>
          </w:tcPr>
          <w:p w:rsidR="00AB39E7" w:rsidRPr="008B7475" w:rsidRDefault="00AB39E7" w:rsidP="00E13123">
            <w:pPr>
              <w:jc w:val="center"/>
              <w:rPr>
                <w:b/>
                <w:noProof/>
              </w:rPr>
            </w:pPr>
            <w:r>
              <w:rPr>
                <w:b/>
                <w:noProof/>
              </w:rPr>
              <w:t>1</w:t>
            </w:r>
          </w:p>
        </w:tc>
        <w:tc>
          <w:tcPr>
            <w:tcW w:w="3324" w:type="dxa"/>
          </w:tcPr>
          <w:p w:rsidR="00AB39E7" w:rsidRPr="008B7475" w:rsidRDefault="00AB39E7" w:rsidP="00B819C7">
            <w:pPr>
              <w:rPr>
                <w:b/>
                <w:noProof/>
              </w:rPr>
            </w:pPr>
          </w:p>
        </w:tc>
        <w:tc>
          <w:tcPr>
            <w:tcW w:w="2270" w:type="dxa"/>
          </w:tcPr>
          <w:p w:rsidR="00AB39E7" w:rsidRPr="008B7475" w:rsidRDefault="00AB39E7" w:rsidP="00B819C7">
            <w:pPr>
              <w:rPr>
                <w:b/>
                <w:noProof/>
              </w:rPr>
            </w:pPr>
          </w:p>
        </w:tc>
        <w:tc>
          <w:tcPr>
            <w:tcW w:w="1697" w:type="dxa"/>
          </w:tcPr>
          <w:p w:rsidR="00AB39E7" w:rsidRPr="008B7475" w:rsidRDefault="00AB39E7" w:rsidP="00B819C7">
            <w:pPr>
              <w:rPr>
                <w:b/>
                <w:noProof/>
              </w:rPr>
            </w:pPr>
          </w:p>
        </w:tc>
        <w:tc>
          <w:tcPr>
            <w:tcW w:w="2284" w:type="dxa"/>
          </w:tcPr>
          <w:p w:rsidR="00AB39E7" w:rsidRPr="008B7475" w:rsidRDefault="00AB39E7" w:rsidP="00B819C7">
            <w:pPr>
              <w:rPr>
                <w:b/>
                <w:noProof/>
              </w:rPr>
            </w:pPr>
          </w:p>
        </w:tc>
        <w:tc>
          <w:tcPr>
            <w:tcW w:w="2047" w:type="dxa"/>
          </w:tcPr>
          <w:p w:rsidR="00AB39E7" w:rsidRPr="008B7475" w:rsidRDefault="00AB39E7" w:rsidP="00B819C7">
            <w:pPr>
              <w:rPr>
                <w:b/>
                <w:noProof/>
              </w:rPr>
            </w:pPr>
          </w:p>
        </w:tc>
      </w:tr>
      <w:tr w:rsidR="00AB39E7" w:rsidRPr="008B7475" w:rsidTr="007A4B1A">
        <w:trPr>
          <w:jc w:val="center"/>
        </w:trPr>
        <w:tc>
          <w:tcPr>
            <w:tcW w:w="690" w:type="dxa"/>
          </w:tcPr>
          <w:p w:rsidR="00AB39E7" w:rsidRPr="008B7475" w:rsidRDefault="00AB39E7" w:rsidP="00E13123">
            <w:pPr>
              <w:jc w:val="center"/>
              <w:rPr>
                <w:b/>
                <w:noProof/>
              </w:rPr>
            </w:pPr>
            <w:r>
              <w:rPr>
                <w:b/>
                <w:noProof/>
              </w:rPr>
              <w:t>2</w:t>
            </w:r>
          </w:p>
        </w:tc>
        <w:tc>
          <w:tcPr>
            <w:tcW w:w="3324" w:type="dxa"/>
          </w:tcPr>
          <w:p w:rsidR="00AB39E7" w:rsidRPr="008B7475" w:rsidRDefault="00AB39E7" w:rsidP="00B819C7">
            <w:pPr>
              <w:rPr>
                <w:b/>
                <w:noProof/>
              </w:rPr>
            </w:pPr>
          </w:p>
        </w:tc>
        <w:tc>
          <w:tcPr>
            <w:tcW w:w="2270" w:type="dxa"/>
          </w:tcPr>
          <w:p w:rsidR="00AB39E7" w:rsidRPr="008B7475" w:rsidRDefault="00AB39E7" w:rsidP="00B819C7">
            <w:pPr>
              <w:rPr>
                <w:b/>
                <w:noProof/>
              </w:rPr>
            </w:pPr>
          </w:p>
        </w:tc>
        <w:tc>
          <w:tcPr>
            <w:tcW w:w="1697" w:type="dxa"/>
          </w:tcPr>
          <w:p w:rsidR="00AB39E7" w:rsidRPr="008B7475" w:rsidRDefault="00AB39E7" w:rsidP="00B819C7">
            <w:pPr>
              <w:rPr>
                <w:b/>
                <w:noProof/>
              </w:rPr>
            </w:pPr>
          </w:p>
        </w:tc>
        <w:tc>
          <w:tcPr>
            <w:tcW w:w="2284" w:type="dxa"/>
          </w:tcPr>
          <w:p w:rsidR="00AB39E7" w:rsidRPr="008B7475" w:rsidRDefault="00AB39E7" w:rsidP="00B819C7">
            <w:pPr>
              <w:rPr>
                <w:b/>
                <w:noProof/>
              </w:rPr>
            </w:pPr>
          </w:p>
        </w:tc>
        <w:tc>
          <w:tcPr>
            <w:tcW w:w="2047" w:type="dxa"/>
          </w:tcPr>
          <w:p w:rsidR="00AB39E7" w:rsidRPr="008B7475" w:rsidRDefault="00AB39E7" w:rsidP="00B819C7">
            <w:pPr>
              <w:rPr>
                <w:b/>
                <w:noProof/>
              </w:rPr>
            </w:pPr>
          </w:p>
        </w:tc>
      </w:tr>
      <w:tr w:rsidR="00AB39E7" w:rsidRPr="008B7475" w:rsidTr="007A4B1A">
        <w:trPr>
          <w:jc w:val="center"/>
        </w:trPr>
        <w:tc>
          <w:tcPr>
            <w:tcW w:w="690" w:type="dxa"/>
          </w:tcPr>
          <w:p w:rsidR="00AB39E7" w:rsidRPr="008B7475" w:rsidRDefault="00AB39E7" w:rsidP="00E13123">
            <w:pPr>
              <w:jc w:val="center"/>
              <w:rPr>
                <w:b/>
                <w:noProof/>
              </w:rPr>
            </w:pPr>
            <w:r>
              <w:rPr>
                <w:b/>
                <w:noProof/>
              </w:rPr>
              <w:t>3</w:t>
            </w:r>
          </w:p>
        </w:tc>
        <w:tc>
          <w:tcPr>
            <w:tcW w:w="3324" w:type="dxa"/>
          </w:tcPr>
          <w:p w:rsidR="00AB39E7" w:rsidRPr="008B7475" w:rsidRDefault="00AB39E7" w:rsidP="00B819C7">
            <w:pPr>
              <w:rPr>
                <w:b/>
                <w:noProof/>
              </w:rPr>
            </w:pPr>
          </w:p>
        </w:tc>
        <w:tc>
          <w:tcPr>
            <w:tcW w:w="2270" w:type="dxa"/>
          </w:tcPr>
          <w:p w:rsidR="00AB39E7" w:rsidRPr="008B7475" w:rsidRDefault="00AB39E7" w:rsidP="00B819C7">
            <w:pPr>
              <w:rPr>
                <w:b/>
                <w:noProof/>
              </w:rPr>
            </w:pPr>
          </w:p>
        </w:tc>
        <w:tc>
          <w:tcPr>
            <w:tcW w:w="1697" w:type="dxa"/>
          </w:tcPr>
          <w:p w:rsidR="00AB39E7" w:rsidRPr="008B7475" w:rsidRDefault="00AB39E7" w:rsidP="00B819C7">
            <w:pPr>
              <w:rPr>
                <w:b/>
                <w:noProof/>
              </w:rPr>
            </w:pPr>
          </w:p>
        </w:tc>
        <w:tc>
          <w:tcPr>
            <w:tcW w:w="2284" w:type="dxa"/>
          </w:tcPr>
          <w:p w:rsidR="00AB39E7" w:rsidRPr="008B7475" w:rsidRDefault="00AB39E7" w:rsidP="00B819C7">
            <w:pPr>
              <w:rPr>
                <w:b/>
                <w:noProof/>
              </w:rPr>
            </w:pPr>
          </w:p>
        </w:tc>
        <w:tc>
          <w:tcPr>
            <w:tcW w:w="2047" w:type="dxa"/>
          </w:tcPr>
          <w:p w:rsidR="00AB39E7" w:rsidRPr="008B7475" w:rsidRDefault="00AB39E7" w:rsidP="00B819C7">
            <w:pPr>
              <w:rPr>
                <w:b/>
                <w:noProof/>
              </w:rPr>
            </w:pPr>
          </w:p>
        </w:tc>
      </w:tr>
      <w:tr w:rsidR="00AB39E7" w:rsidRPr="008B7475" w:rsidTr="007A4B1A">
        <w:trPr>
          <w:jc w:val="center"/>
        </w:trPr>
        <w:tc>
          <w:tcPr>
            <w:tcW w:w="690" w:type="dxa"/>
          </w:tcPr>
          <w:p w:rsidR="00AB39E7" w:rsidRDefault="00AB39E7" w:rsidP="00E13123">
            <w:pPr>
              <w:jc w:val="center"/>
              <w:rPr>
                <w:b/>
                <w:noProof/>
              </w:rPr>
            </w:pPr>
            <w:r>
              <w:rPr>
                <w:b/>
                <w:noProof/>
              </w:rPr>
              <w:t>4</w:t>
            </w:r>
          </w:p>
        </w:tc>
        <w:tc>
          <w:tcPr>
            <w:tcW w:w="3324" w:type="dxa"/>
          </w:tcPr>
          <w:p w:rsidR="00AB39E7" w:rsidRPr="008B7475" w:rsidRDefault="00AB39E7" w:rsidP="00B819C7">
            <w:pPr>
              <w:rPr>
                <w:b/>
                <w:noProof/>
              </w:rPr>
            </w:pPr>
          </w:p>
        </w:tc>
        <w:tc>
          <w:tcPr>
            <w:tcW w:w="2270" w:type="dxa"/>
          </w:tcPr>
          <w:p w:rsidR="00AB39E7" w:rsidRPr="008B7475" w:rsidRDefault="00AB39E7" w:rsidP="00B819C7">
            <w:pPr>
              <w:rPr>
                <w:b/>
                <w:noProof/>
              </w:rPr>
            </w:pPr>
          </w:p>
        </w:tc>
        <w:tc>
          <w:tcPr>
            <w:tcW w:w="1697" w:type="dxa"/>
          </w:tcPr>
          <w:p w:rsidR="00AB39E7" w:rsidRPr="008B7475" w:rsidRDefault="00AB39E7" w:rsidP="00B819C7">
            <w:pPr>
              <w:rPr>
                <w:b/>
                <w:noProof/>
              </w:rPr>
            </w:pPr>
          </w:p>
        </w:tc>
        <w:tc>
          <w:tcPr>
            <w:tcW w:w="2284" w:type="dxa"/>
          </w:tcPr>
          <w:p w:rsidR="00AB39E7" w:rsidRPr="008B7475" w:rsidRDefault="00AB39E7" w:rsidP="00B819C7">
            <w:pPr>
              <w:rPr>
                <w:b/>
                <w:noProof/>
              </w:rPr>
            </w:pPr>
          </w:p>
        </w:tc>
        <w:tc>
          <w:tcPr>
            <w:tcW w:w="2047" w:type="dxa"/>
          </w:tcPr>
          <w:p w:rsidR="00AB39E7" w:rsidRPr="008B7475" w:rsidRDefault="00AB39E7" w:rsidP="00B819C7">
            <w:pPr>
              <w:rPr>
                <w:b/>
                <w:noProof/>
              </w:rPr>
            </w:pPr>
          </w:p>
        </w:tc>
      </w:tr>
      <w:tr w:rsidR="00AB39E7" w:rsidRPr="008B7475" w:rsidTr="007A4B1A">
        <w:trPr>
          <w:jc w:val="center"/>
        </w:trPr>
        <w:tc>
          <w:tcPr>
            <w:tcW w:w="690" w:type="dxa"/>
          </w:tcPr>
          <w:p w:rsidR="00AB39E7" w:rsidRDefault="00AB39E7" w:rsidP="00E13123">
            <w:pPr>
              <w:jc w:val="center"/>
              <w:rPr>
                <w:b/>
                <w:noProof/>
              </w:rPr>
            </w:pPr>
            <w:r>
              <w:rPr>
                <w:b/>
                <w:noProof/>
              </w:rPr>
              <w:t>5</w:t>
            </w:r>
          </w:p>
        </w:tc>
        <w:tc>
          <w:tcPr>
            <w:tcW w:w="3324" w:type="dxa"/>
          </w:tcPr>
          <w:p w:rsidR="00AB39E7" w:rsidRPr="008B7475" w:rsidRDefault="00AB39E7" w:rsidP="00B819C7">
            <w:pPr>
              <w:rPr>
                <w:b/>
                <w:noProof/>
              </w:rPr>
            </w:pPr>
          </w:p>
        </w:tc>
        <w:tc>
          <w:tcPr>
            <w:tcW w:w="2270" w:type="dxa"/>
          </w:tcPr>
          <w:p w:rsidR="00AB39E7" w:rsidRPr="008B7475" w:rsidRDefault="00AB39E7" w:rsidP="00B819C7">
            <w:pPr>
              <w:rPr>
                <w:b/>
                <w:noProof/>
              </w:rPr>
            </w:pPr>
          </w:p>
        </w:tc>
        <w:tc>
          <w:tcPr>
            <w:tcW w:w="1697" w:type="dxa"/>
          </w:tcPr>
          <w:p w:rsidR="00AB39E7" w:rsidRPr="008B7475" w:rsidRDefault="00AB39E7" w:rsidP="00B819C7">
            <w:pPr>
              <w:rPr>
                <w:b/>
                <w:noProof/>
              </w:rPr>
            </w:pPr>
          </w:p>
        </w:tc>
        <w:tc>
          <w:tcPr>
            <w:tcW w:w="2284" w:type="dxa"/>
          </w:tcPr>
          <w:p w:rsidR="00AB39E7" w:rsidRPr="008B7475" w:rsidRDefault="00AB39E7" w:rsidP="00B819C7">
            <w:pPr>
              <w:rPr>
                <w:b/>
                <w:noProof/>
              </w:rPr>
            </w:pPr>
          </w:p>
        </w:tc>
        <w:tc>
          <w:tcPr>
            <w:tcW w:w="2047" w:type="dxa"/>
          </w:tcPr>
          <w:p w:rsidR="00AB39E7" w:rsidRPr="008B7475" w:rsidRDefault="00AB39E7" w:rsidP="00B819C7">
            <w:pPr>
              <w:rPr>
                <w:b/>
                <w:noProof/>
              </w:rPr>
            </w:pPr>
          </w:p>
        </w:tc>
      </w:tr>
      <w:tr w:rsidR="00AB39E7" w:rsidRPr="008B7475" w:rsidTr="007A4B1A">
        <w:trPr>
          <w:jc w:val="center"/>
        </w:trPr>
        <w:tc>
          <w:tcPr>
            <w:tcW w:w="690" w:type="dxa"/>
          </w:tcPr>
          <w:p w:rsidR="00AB39E7" w:rsidRPr="008B7475" w:rsidRDefault="00AB39E7" w:rsidP="00E13123">
            <w:pPr>
              <w:jc w:val="center"/>
              <w:rPr>
                <w:b/>
                <w:noProof/>
              </w:rPr>
            </w:pPr>
            <w:r>
              <w:rPr>
                <w:b/>
                <w:noProof/>
              </w:rPr>
              <w:t>6</w:t>
            </w:r>
          </w:p>
        </w:tc>
        <w:tc>
          <w:tcPr>
            <w:tcW w:w="3324" w:type="dxa"/>
          </w:tcPr>
          <w:p w:rsidR="00AB39E7" w:rsidRPr="008B7475" w:rsidRDefault="00AB39E7" w:rsidP="00B819C7">
            <w:pPr>
              <w:rPr>
                <w:b/>
                <w:noProof/>
              </w:rPr>
            </w:pPr>
          </w:p>
        </w:tc>
        <w:tc>
          <w:tcPr>
            <w:tcW w:w="2270" w:type="dxa"/>
          </w:tcPr>
          <w:p w:rsidR="00AB39E7" w:rsidRPr="008B7475" w:rsidRDefault="00AB39E7" w:rsidP="00B819C7">
            <w:pPr>
              <w:rPr>
                <w:b/>
                <w:noProof/>
              </w:rPr>
            </w:pPr>
          </w:p>
        </w:tc>
        <w:tc>
          <w:tcPr>
            <w:tcW w:w="1697" w:type="dxa"/>
          </w:tcPr>
          <w:p w:rsidR="00AB39E7" w:rsidRPr="008B7475" w:rsidRDefault="00AB39E7" w:rsidP="00B819C7">
            <w:pPr>
              <w:rPr>
                <w:b/>
                <w:noProof/>
              </w:rPr>
            </w:pPr>
          </w:p>
        </w:tc>
        <w:tc>
          <w:tcPr>
            <w:tcW w:w="2284" w:type="dxa"/>
          </w:tcPr>
          <w:p w:rsidR="00AB39E7" w:rsidRPr="008B7475" w:rsidRDefault="00AB39E7" w:rsidP="00B819C7">
            <w:pPr>
              <w:rPr>
                <w:b/>
                <w:noProof/>
              </w:rPr>
            </w:pPr>
          </w:p>
        </w:tc>
        <w:tc>
          <w:tcPr>
            <w:tcW w:w="2047" w:type="dxa"/>
          </w:tcPr>
          <w:p w:rsidR="00AB39E7" w:rsidRPr="008B7475" w:rsidRDefault="00AB39E7" w:rsidP="00B819C7">
            <w:pPr>
              <w:rPr>
                <w:b/>
                <w:noProof/>
              </w:rPr>
            </w:pPr>
          </w:p>
        </w:tc>
      </w:tr>
      <w:tr w:rsidR="00AB39E7" w:rsidRPr="008B7475" w:rsidTr="007A4B1A">
        <w:trPr>
          <w:jc w:val="center"/>
        </w:trPr>
        <w:tc>
          <w:tcPr>
            <w:tcW w:w="690" w:type="dxa"/>
          </w:tcPr>
          <w:p w:rsidR="00AB39E7" w:rsidRDefault="00AB39E7" w:rsidP="00E13123">
            <w:pPr>
              <w:jc w:val="center"/>
              <w:rPr>
                <w:b/>
                <w:noProof/>
              </w:rPr>
            </w:pPr>
            <w:r>
              <w:rPr>
                <w:b/>
                <w:noProof/>
              </w:rPr>
              <w:t>7</w:t>
            </w:r>
          </w:p>
        </w:tc>
        <w:tc>
          <w:tcPr>
            <w:tcW w:w="3324" w:type="dxa"/>
          </w:tcPr>
          <w:p w:rsidR="00AB39E7" w:rsidRPr="008B7475" w:rsidRDefault="00AB39E7" w:rsidP="00B819C7">
            <w:pPr>
              <w:rPr>
                <w:b/>
                <w:noProof/>
              </w:rPr>
            </w:pPr>
          </w:p>
        </w:tc>
        <w:tc>
          <w:tcPr>
            <w:tcW w:w="2270" w:type="dxa"/>
          </w:tcPr>
          <w:p w:rsidR="00AB39E7" w:rsidRPr="008B7475" w:rsidRDefault="00AB39E7" w:rsidP="00B819C7">
            <w:pPr>
              <w:rPr>
                <w:b/>
                <w:noProof/>
              </w:rPr>
            </w:pPr>
          </w:p>
        </w:tc>
        <w:tc>
          <w:tcPr>
            <w:tcW w:w="1697" w:type="dxa"/>
          </w:tcPr>
          <w:p w:rsidR="00AB39E7" w:rsidRPr="008B7475" w:rsidRDefault="00AB39E7" w:rsidP="00B819C7">
            <w:pPr>
              <w:rPr>
                <w:b/>
                <w:noProof/>
              </w:rPr>
            </w:pPr>
          </w:p>
        </w:tc>
        <w:tc>
          <w:tcPr>
            <w:tcW w:w="2284" w:type="dxa"/>
          </w:tcPr>
          <w:p w:rsidR="00AB39E7" w:rsidRPr="008B7475" w:rsidRDefault="00AB39E7" w:rsidP="00B819C7">
            <w:pPr>
              <w:rPr>
                <w:b/>
                <w:noProof/>
              </w:rPr>
            </w:pPr>
          </w:p>
        </w:tc>
        <w:tc>
          <w:tcPr>
            <w:tcW w:w="2047" w:type="dxa"/>
          </w:tcPr>
          <w:p w:rsidR="00AB39E7" w:rsidRPr="008B7475" w:rsidRDefault="00AB39E7" w:rsidP="00B819C7">
            <w:pPr>
              <w:rPr>
                <w:b/>
                <w:noProof/>
              </w:rPr>
            </w:pPr>
          </w:p>
        </w:tc>
      </w:tr>
      <w:tr w:rsidR="00AB39E7" w:rsidRPr="008B7475" w:rsidTr="007A4B1A">
        <w:trPr>
          <w:jc w:val="center"/>
        </w:trPr>
        <w:tc>
          <w:tcPr>
            <w:tcW w:w="690" w:type="dxa"/>
          </w:tcPr>
          <w:p w:rsidR="00AB39E7" w:rsidRDefault="00AB39E7" w:rsidP="00E13123">
            <w:pPr>
              <w:jc w:val="center"/>
              <w:rPr>
                <w:b/>
                <w:noProof/>
              </w:rPr>
            </w:pPr>
            <w:r>
              <w:rPr>
                <w:b/>
                <w:noProof/>
              </w:rPr>
              <w:t>8</w:t>
            </w:r>
          </w:p>
        </w:tc>
        <w:tc>
          <w:tcPr>
            <w:tcW w:w="3324" w:type="dxa"/>
          </w:tcPr>
          <w:p w:rsidR="00AB39E7" w:rsidRPr="008B7475" w:rsidRDefault="00AB39E7" w:rsidP="00B819C7">
            <w:pPr>
              <w:rPr>
                <w:b/>
                <w:noProof/>
              </w:rPr>
            </w:pPr>
          </w:p>
        </w:tc>
        <w:tc>
          <w:tcPr>
            <w:tcW w:w="2270" w:type="dxa"/>
          </w:tcPr>
          <w:p w:rsidR="00AB39E7" w:rsidRPr="008B7475" w:rsidRDefault="00AB39E7" w:rsidP="00B819C7">
            <w:pPr>
              <w:rPr>
                <w:b/>
                <w:noProof/>
              </w:rPr>
            </w:pPr>
          </w:p>
        </w:tc>
        <w:tc>
          <w:tcPr>
            <w:tcW w:w="1697" w:type="dxa"/>
          </w:tcPr>
          <w:p w:rsidR="00AB39E7" w:rsidRPr="008B7475" w:rsidRDefault="00AB39E7" w:rsidP="00B819C7">
            <w:pPr>
              <w:rPr>
                <w:b/>
                <w:noProof/>
              </w:rPr>
            </w:pPr>
          </w:p>
        </w:tc>
        <w:tc>
          <w:tcPr>
            <w:tcW w:w="2284" w:type="dxa"/>
          </w:tcPr>
          <w:p w:rsidR="00AB39E7" w:rsidRPr="008B7475" w:rsidRDefault="00AB39E7" w:rsidP="00B819C7">
            <w:pPr>
              <w:rPr>
                <w:b/>
                <w:noProof/>
              </w:rPr>
            </w:pPr>
          </w:p>
        </w:tc>
        <w:tc>
          <w:tcPr>
            <w:tcW w:w="2047" w:type="dxa"/>
          </w:tcPr>
          <w:p w:rsidR="00AB39E7" w:rsidRPr="008B7475" w:rsidRDefault="00AB39E7" w:rsidP="00B819C7">
            <w:pPr>
              <w:rPr>
                <w:b/>
                <w:noProof/>
              </w:rPr>
            </w:pPr>
          </w:p>
        </w:tc>
      </w:tr>
      <w:tr w:rsidR="00AB39E7" w:rsidRPr="008B7475" w:rsidTr="007A4B1A">
        <w:trPr>
          <w:jc w:val="center"/>
        </w:trPr>
        <w:tc>
          <w:tcPr>
            <w:tcW w:w="690" w:type="dxa"/>
          </w:tcPr>
          <w:p w:rsidR="00AB39E7" w:rsidRDefault="00AB39E7" w:rsidP="00E13123">
            <w:pPr>
              <w:jc w:val="center"/>
              <w:rPr>
                <w:b/>
                <w:noProof/>
              </w:rPr>
            </w:pPr>
            <w:r>
              <w:rPr>
                <w:b/>
                <w:noProof/>
              </w:rPr>
              <w:t>9</w:t>
            </w:r>
          </w:p>
        </w:tc>
        <w:tc>
          <w:tcPr>
            <w:tcW w:w="3324" w:type="dxa"/>
          </w:tcPr>
          <w:p w:rsidR="00AB39E7" w:rsidRPr="008B7475" w:rsidRDefault="00AB39E7" w:rsidP="00B819C7">
            <w:pPr>
              <w:rPr>
                <w:b/>
                <w:noProof/>
              </w:rPr>
            </w:pPr>
          </w:p>
        </w:tc>
        <w:tc>
          <w:tcPr>
            <w:tcW w:w="2270" w:type="dxa"/>
          </w:tcPr>
          <w:p w:rsidR="00AB39E7" w:rsidRPr="008B7475" w:rsidRDefault="00AB39E7" w:rsidP="00B819C7">
            <w:pPr>
              <w:rPr>
                <w:b/>
                <w:noProof/>
              </w:rPr>
            </w:pPr>
          </w:p>
        </w:tc>
        <w:tc>
          <w:tcPr>
            <w:tcW w:w="1697" w:type="dxa"/>
          </w:tcPr>
          <w:p w:rsidR="00AB39E7" w:rsidRPr="008B7475" w:rsidRDefault="00AB39E7" w:rsidP="00B819C7">
            <w:pPr>
              <w:rPr>
                <w:b/>
                <w:noProof/>
              </w:rPr>
            </w:pPr>
          </w:p>
        </w:tc>
        <w:tc>
          <w:tcPr>
            <w:tcW w:w="2284" w:type="dxa"/>
          </w:tcPr>
          <w:p w:rsidR="00AB39E7" w:rsidRPr="008B7475" w:rsidRDefault="00AB39E7" w:rsidP="00B819C7">
            <w:pPr>
              <w:rPr>
                <w:b/>
                <w:noProof/>
              </w:rPr>
            </w:pPr>
          </w:p>
        </w:tc>
        <w:tc>
          <w:tcPr>
            <w:tcW w:w="2047" w:type="dxa"/>
          </w:tcPr>
          <w:p w:rsidR="00AB39E7" w:rsidRPr="008B7475" w:rsidRDefault="00AB39E7" w:rsidP="00B819C7">
            <w:pPr>
              <w:rPr>
                <w:b/>
                <w:noProof/>
              </w:rPr>
            </w:pPr>
          </w:p>
        </w:tc>
      </w:tr>
      <w:tr w:rsidR="00AB39E7" w:rsidRPr="008B7475" w:rsidTr="007A4B1A">
        <w:trPr>
          <w:jc w:val="center"/>
        </w:trPr>
        <w:tc>
          <w:tcPr>
            <w:tcW w:w="690" w:type="dxa"/>
          </w:tcPr>
          <w:p w:rsidR="00AB39E7" w:rsidRDefault="00AB39E7" w:rsidP="00E13123">
            <w:pPr>
              <w:jc w:val="center"/>
              <w:rPr>
                <w:b/>
                <w:noProof/>
              </w:rPr>
            </w:pPr>
            <w:r>
              <w:rPr>
                <w:b/>
                <w:noProof/>
              </w:rPr>
              <w:t>10</w:t>
            </w:r>
          </w:p>
        </w:tc>
        <w:tc>
          <w:tcPr>
            <w:tcW w:w="3324" w:type="dxa"/>
          </w:tcPr>
          <w:p w:rsidR="00AB39E7" w:rsidRPr="008B7475" w:rsidRDefault="00AB39E7" w:rsidP="00B819C7">
            <w:pPr>
              <w:rPr>
                <w:b/>
                <w:noProof/>
              </w:rPr>
            </w:pPr>
          </w:p>
        </w:tc>
        <w:tc>
          <w:tcPr>
            <w:tcW w:w="2270" w:type="dxa"/>
          </w:tcPr>
          <w:p w:rsidR="00AB39E7" w:rsidRPr="008B7475" w:rsidRDefault="00AB39E7" w:rsidP="00B819C7">
            <w:pPr>
              <w:rPr>
                <w:b/>
                <w:noProof/>
              </w:rPr>
            </w:pPr>
          </w:p>
        </w:tc>
        <w:tc>
          <w:tcPr>
            <w:tcW w:w="1697" w:type="dxa"/>
          </w:tcPr>
          <w:p w:rsidR="00AB39E7" w:rsidRPr="008B7475" w:rsidRDefault="00AB39E7" w:rsidP="00B819C7">
            <w:pPr>
              <w:rPr>
                <w:b/>
                <w:noProof/>
              </w:rPr>
            </w:pPr>
          </w:p>
        </w:tc>
        <w:tc>
          <w:tcPr>
            <w:tcW w:w="2284" w:type="dxa"/>
          </w:tcPr>
          <w:p w:rsidR="00AB39E7" w:rsidRPr="008B7475" w:rsidRDefault="00AB39E7" w:rsidP="00B819C7">
            <w:pPr>
              <w:rPr>
                <w:b/>
                <w:noProof/>
              </w:rPr>
            </w:pPr>
          </w:p>
        </w:tc>
        <w:tc>
          <w:tcPr>
            <w:tcW w:w="2047" w:type="dxa"/>
          </w:tcPr>
          <w:p w:rsidR="00AB39E7" w:rsidRPr="008B7475" w:rsidRDefault="00AB39E7" w:rsidP="00B819C7">
            <w:pPr>
              <w:rPr>
                <w:b/>
                <w:noProof/>
              </w:rPr>
            </w:pPr>
          </w:p>
        </w:tc>
      </w:tr>
    </w:tbl>
    <w:p w:rsidR="00AB39E7" w:rsidRDefault="00AB39E7" w:rsidP="00AB39E7">
      <w:pPr>
        <w:rPr>
          <w:b/>
          <w:noProof/>
        </w:rPr>
      </w:pPr>
    </w:p>
    <w:p w:rsidR="00AB39E7" w:rsidRPr="00E13123" w:rsidRDefault="00AB39E7" w:rsidP="00AB39E7">
      <w:pPr>
        <w:rPr>
          <w:b/>
          <w:noProof/>
        </w:rPr>
      </w:pPr>
    </w:p>
    <w:p w:rsidR="00AB39E7" w:rsidRPr="008B7475" w:rsidRDefault="00AB39E7" w:rsidP="007A4B1A">
      <w:pPr>
        <w:ind w:firstLine="720"/>
        <w:rPr>
          <w:b/>
          <w:noProof/>
        </w:rPr>
      </w:pPr>
      <w:r>
        <w:rPr>
          <w:noProof/>
        </w:rPr>
        <w:t>Уколико</w:t>
      </w:r>
      <w:r w:rsidRPr="008B7475">
        <w:rPr>
          <w:noProof/>
        </w:rPr>
        <w:t xml:space="preserve"> </w:t>
      </w:r>
      <w:r>
        <w:rPr>
          <w:noProof/>
        </w:rPr>
        <w:t>уговор</w:t>
      </w:r>
      <w:r w:rsidRPr="008B7475">
        <w:rPr>
          <w:noProof/>
        </w:rPr>
        <w:t xml:space="preserve"> </w:t>
      </w:r>
      <w:r>
        <w:rPr>
          <w:noProof/>
        </w:rPr>
        <w:t>између</w:t>
      </w:r>
      <w:r w:rsidRPr="008B7475">
        <w:rPr>
          <w:noProof/>
        </w:rPr>
        <w:t xml:space="preserve"> </w:t>
      </w:r>
      <w:r>
        <w:rPr>
          <w:noProof/>
        </w:rPr>
        <w:t>наручиоца</w:t>
      </w:r>
      <w:r w:rsidRPr="008B7475">
        <w:rPr>
          <w:noProof/>
        </w:rPr>
        <w:t xml:space="preserve"> </w:t>
      </w:r>
      <w:r>
        <w:rPr>
          <w:noProof/>
        </w:rPr>
        <w:t>и</w:t>
      </w:r>
      <w:r w:rsidRPr="008B7475">
        <w:rPr>
          <w:noProof/>
        </w:rPr>
        <w:t xml:space="preserve"> </w:t>
      </w:r>
      <w:r>
        <w:rPr>
          <w:noProof/>
        </w:rPr>
        <w:t>понуђача</w:t>
      </w:r>
      <w:r w:rsidRPr="008B7475">
        <w:rPr>
          <w:noProof/>
        </w:rPr>
        <w:t xml:space="preserve"> </w:t>
      </w:r>
      <w:r>
        <w:rPr>
          <w:noProof/>
        </w:rPr>
        <w:t>буде</w:t>
      </w:r>
      <w:r w:rsidRPr="008B7475">
        <w:rPr>
          <w:noProof/>
        </w:rPr>
        <w:t xml:space="preserve"> </w:t>
      </w:r>
      <w:r>
        <w:rPr>
          <w:noProof/>
        </w:rPr>
        <w:t>закључен</w:t>
      </w:r>
      <w:r w:rsidR="00E13123">
        <w:rPr>
          <w:noProof/>
        </w:rPr>
        <w:t xml:space="preserve">, </w:t>
      </w:r>
      <w:r>
        <w:rPr>
          <w:noProof/>
        </w:rPr>
        <w:t>подизвођач</w:t>
      </w:r>
      <w:r w:rsidRPr="008B7475">
        <w:rPr>
          <w:noProof/>
        </w:rPr>
        <w:t xml:space="preserve"> </w:t>
      </w:r>
      <w:r>
        <w:rPr>
          <w:noProof/>
        </w:rPr>
        <w:t>ће</w:t>
      </w:r>
      <w:r w:rsidRPr="008B7475">
        <w:rPr>
          <w:noProof/>
        </w:rPr>
        <w:t xml:space="preserve"> </w:t>
      </w:r>
      <w:r>
        <w:rPr>
          <w:noProof/>
        </w:rPr>
        <w:t>бити</w:t>
      </w:r>
      <w:r w:rsidRPr="008B7475">
        <w:rPr>
          <w:noProof/>
        </w:rPr>
        <w:t xml:space="preserve"> </w:t>
      </w:r>
      <w:r>
        <w:rPr>
          <w:noProof/>
        </w:rPr>
        <w:t>наведен</w:t>
      </w:r>
      <w:r w:rsidRPr="008B7475">
        <w:rPr>
          <w:noProof/>
        </w:rPr>
        <w:t xml:space="preserve"> </w:t>
      </w:r>
      <w:r>
        <w:rPr>
          <w:noProof/>
        </w:rPr>
        <w:t>у</w:t>
      </w:r>
      <w:r w:rsidRPr="008B7475">
        <w:rPr>
          <w:noProof/>
        </w:rPr>
        <w:t xml:space="preserve"> </w:t>
      </w:r>
      <w:r>
        <w:rPr>
          <w:noProof/>
        </w:rPr>
        <w:t>уговору</w:t>
      </w:r>
      <w:r w:rsidRPr="008B7475">
        <w:rPr>
          <w:noProof/>
        </w:rPr>
        <w:t>.</w:t>
      </w:r>
    </w:p>
    <w:p w:rsidR="00AB39E7" w:rsidRPr="008B7475" w:rsidRDefault="00AB39E7" w:rsidP="00AB39E7">
      <w:pPr>
        <w:rPr>
          <w:b/>
          <w:noProof/>
        </w:rPr>
      </w:pPr>
    </w:p>
    <w:p w:rsidR="00AB39E7" w:rsidRDefault="00AB39E7" w:rsidP="007A4B1A">
      <w:pPr>
        <w:ind w:firstLine="720"/>
        <w:rPr>
          <w:b/>
          <w:noProof/>
        </w:rPr>
      </w:pPr>
      <w:r>
        <w:rPr>
          <w:b/>
          <w:noProof/>
        </w:rPr>
        <w:t>НАПОМЕНЕ:</w:t>
      </w:r>
    </w:p>
    <w:p w:rsidR="00AB39E7" w:rsidRPr="00E75DCB" w:rsidRDefault="00AB39E7" w:rsidP="007A4B1A">
      <w:pPr>
        <w:ind w:firstLine="720"/>
        <w:rPr>
          <w:noProof/>
        </w:rPr>
      </w:pPr>
      <w:r w:rsidRPr="00E75DCB">
        <w:rPr>
          <w:noProof/>
        </w:rPr>
        <w:t xml:space="preserve">Понуђач доставља уколико је у Обрасцу понуде заокружио </w:t>
      </w:r>
      <w:r w:rsidRPr="00E75DCB">
        <w:rPr>
          <w:b/>
          <w:noProof/>
        </w:rPr>
        <w:t>“ДА”.</w:t>
      </w:r>
    </w:p>
    <w:tbl>
      <w:tblPr>
        <w:tblStyle w:val="TableGrid"/>
        <w:tblpPr w:leftFromText="180" w:rightFromText="180" w:vertAnchor="text" w:horzAnchor="margin" w:tblpXSpec="center" w:tblpY="21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2"/>
        <w:gridCol w:w="2708"/>
        <w:gridCol w:w="3290"/>
      </w:tblGrid>
      <w:tr w:rsidR="00AB39E7" w:rsidRPr="008B7475" w:rsidTr="00B819C7">
        <w:tc>
          <w:tcPr>
            <w:tcW w:w="3182" w:type="dxa"/>
            <w:tcBorders>
              <w:bottom w:val="single" w:sz="4" w:space="0" w:color="auto"/>
            </w:tcBorders>
          </w:tcPr>
          <w:p w:rsidR="00AB39E7" w:rsidRPr="008B7475" w:rsidRDefault="00AB39E7" w:rsidP="00B819C7">
            <w:pPr>
              <w:jc w:val="center"/>
              <w:rPr>
                <w:noProof/>
                <w:highlight w:val="yellow"/>
              </w:rPr>
            </w:pPr>
          </w:p>
        </w:tc>
        <w:tc>
          <w:tcPr>
            <w:tcW w:w="2708" w:type="dxa"/>
          </w:tcPr>
          <w:p w:rsidR="00AB39E7" w:rsidRPr="008B7475" w:rsidRDefault="00AB39E7" w:rsidP="00B819C7">
            <w:pPr>
              <w:rPr>
                <w:noProof/>
                <w:highlight w:val="yellow"/>
              </w:rPr>
            </w:pPr>
          </w:p>
        </w:tc>
        <w:tc>
          <w:tcPr>
            <w:tcW w:w="3290" w:type="dxa"/>
            <w:tcBorders>
              <w:bottom w:val="single" w:sz="4" w:space="0" w:color="auto"/>
            </w:tcBorders>
          </w:tcPr>
          <w:p w:rsidR="00AB39E7" w:rsidRPr="008B7475" w:rsidRDefault="00AB39E7" w:rsidP="00B819C7">
            <w:pPr>
              <w:rPr>
                <w:noProof/>
                <w:highlight w:val="yellow"/>
              </w:rPr>
            </w:pPr>
          </w:p>
        </w:tc>
      </w:tr>
      <w:tr w:rsidR="00AB39E7" w:rsidRPr="008B7475" w:rsidTr="00B819C7">
        <w:tc>
          <w:tcPr>
            <w:tcW w:w="3182" w:type="dxa"/>
            <w:tcBorders>
              <w:top w:val="single" w:sz="4" w:space="0" w:color="auto"/>
            </w:tcBorders>
          </w:tcPr>
          <w:p w:rsidR="00AB39E7" w:rsidRPr="008B7475" w:rsidRDefault="00AB39E7" w:rsidP="00B819C7">
            <w:pPr>
              <w:jc w:val="center"/>
              <w:rPr>
                <w:noProof/>
                <w:highlight w:val="yellow"/>
              </w:rPr>
            </w:pPr>
            <w:r>
              <w:rPr>
                <w:noProof/>
              </w:rPr>
              <w:t>НАЗИВ</w:t>
            </w:r>
            <w:r w:rsidRPr="008B7475">
              <w:rPr>
                <w:noProof/>
              </w:rPr>
              <w:t xml:space="preserve"> </w:t>
            </w:r>
            <w:r>
              <w:rPr>
                <w:noProof/>
              </w:rPr>
              <w:t>ПОНУЂАЧА</w:t>
            </w:r>
          </w:p>
        </w:tc>
        <w:tc>
          <w:tcPr>
            <w:tcW w:w="2708" w:type="dxa"/>
          </w:tcPr>
          <w:p w:rsidR="00AB39E7" w:rsidRPr="008B7475" w:rsidRDefault="00AB39E7" w:rsidP="00B819C7">
            <w:pPr>
              <w:jc w:val="center"/>
              <w:rPr>
                <w:noProof/>
              </w:rPr>
            </w:pPr>
            <w:r>
              <w:rPr>
                <w:noProof/>
              </w:rPr>
              <w:t>М</w:t>
            </w:r>
            <w:r w:rsidRPr="008B7475">
              <w:rPr>
                <w:noProof/>
              </w:rPr>
              <w:t>.</w:t>
            </w:r>
            <w:r>
              <w:rPr>
                <w:noProof/>
              </w:rPr>
              <w:t>П</w:t>
            </w:r>
            <w:r w:rsidRPr="008B7475">
              <w:rPr>
                <w:noProof/>
              </w:rPr>
              <w:t>.</w:t>
            </w:r>
          </w:p>
        </w:tc>
        <w:tc>
          <w:tcPr>
            <w:tcW w:w="3290" w:type="dxa"/>
            <w:tcBorders>
              <w:top w:val="single" w:sz="4" w:space="0" w:color="auto"/>
            </w:tcBorders>
          </w:tcPr>
          <w:p w:rsidR="00AB39E7" w:rsidRPr="008B7475" w:rsidRDefault="00AB39E7" w:rsidP="00B819C7">
            <w:pPr>
              <w:jc w:val="center"/>
              <w:rPr>
                <w:noProof/>
                <w:highlight w:val="yellow"/>
              </w:rPr>
            </w:pPr>
            <w:r>
              <w:rPr>
                <w:noProof/>
              </w:rPr>
              <w:t>ПОТПИС</w:t>
            </w:r>
            <w:r w:rsidRPr="008B7475">
              <w:rPr>
                <w:noProof/>
              </w:rPr>
              <w:t xml:space="preserve"> </w:t>
            </w:r>
            <w:r>
              <w:rPr>
                <w:noProof/>
              </w:rPr>
              <w:t>ПОНУЂАЧА</w:t>
            </w:r>
          </w:p>
        </w:tc>
      </w:tr>
    </w:tbl>
    <w:p w:rsidR="00AB39E7" w:rsidRPr="005B6871" w:rsidRDefault="00AB39E7" w:rsidP="007A4B1A">
      <w:pPr>
        <w:ind w:firstLine="720"/>
        <w:rPr>
          <w:noProof/>
        </w:rPr>
      </w:pPr>
      <w:r>
        <w:rPr>
          <w:noProof/>
        </w:rPr>
        <w:t>Образац копирати, уколико има више подизвођача.</w:t>
      </w:r>
    </w:p>
    <w:sectPr w:rsidR="00AB39E7" w:rsidRPr="005B6871" w:rsidSect="002A4869">
      <w:headerReference w:type="even" r:id="rId14"/>
      <w:headerReference w:type="default" r:id="rId15"/>
      <w:footerReference w:type="even" r:id="rId16"/>
      <w:footerReference w:type="default" r:id="rId17"/>
      <w:headerReference w:type="first" r:id="rId18"/>
      <w:footerReference w:type="first" r:id="rId19"/>
      <w:pgSz w:w="16838" w:h="11906" w:orient="landscape"/>
      <w:pgMar w:top="426"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7E72" w:rsidRDefault="00CF7E72">
      <w:r>
        <w:separator/>
      </w:r>
    </w:p>
  </w:endnote>
  <w:endnote w:type="continuationSeparator" w:id="0">
    <w:p w:rsidR="00CF7E72" w:rsidRDefault="00CF7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TimesNewRomanPS-BoldMT">
    <w:altName w:val="Times New Roman"/>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6740105"/>
      <w:docPartObj>
        <w:docPartGallery w:val="Page Numbers (Bottom of Page)"/>
        <w:docPartUnique/>
      </w:docPartObj>
    </w:sdtPr>
    <w:sdtEndPr>
      <w:rPr>
        <w:noProof/>
      </w:rPr>
    </w:sdtEndPr>
    <w:sdtContent>
      <w:p w:rsidR="00CF7E72" w:rsidRDefault="00CF7E72">
        <w:pPr>
          <w:pStyle w:val="Footer"/>
          <w:jc w:val="right"/>
        </w:pPr>
        <w:r>
          <w:rPr>
            <w:lang w:val="sr-Cyrl-CS"/>
          </w:rPr>
          <w:t xml:space="preserve">Страна </w:t>
        </w:r>
        <w:r>
          <w:fldChar w:fldCharType="begin"/>
        </w:r>
        <w:r>
          <w:instrText xml:space="preserve"> PAGE   \* MERGEFORMAT </w:instrText>
        </w:r>
        <w:r>
          <w:fldChar w:fldCharType="separate"/>
        </w:r>
        <w:r w:rsidR="000E7B12">
          <w:rPr>
            <w:noProof/>
          </w:rPr>
          <w:t>9</w:t>
        </w:r>
        <w:r>
          <w:rPr>
            <w:noProof/>
          </w:rPr>
          <w:fldChar w:fldCharType="end"/>
        </w:r>
        <w:r>
          <w:rPr>
            <w:noProof/>
            <w:lang w:val="sr-Cyrl-CS"/>
          </w:rPr>
          <w:t>/</w:t>
        </w:r>
        <w:r>
          <w:rPr>
            <w:noProof/>
            <w:lang w:val="sr-Cyrl-RS"/>
          </w:rPr>
          <w:t>30</w:t>
        </w:r>
      </w:p>
    </w:sdtContent>
  </w:sdt>
  <w:p w:rsidR="00CF7E72" w:rsidRDefault="00CF7E7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E72" w:rsidRDefault="00CF7E72" w:rsidP="00092A9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F7E72" w:rsidRDefault="00CF7E72" w:rsidP="00E161CE">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E72" w:rsidRPr="00D92EBF" w:rsidRDefault="00CF7E72">
    <w:pPr>
      <w:pStyle w:val="Footer"/>
      <w:jc w:val="right"/>
      <w:rPr>
        <w:lang w:val="sr-Cyrl-RS"/>
      </w:rPr>
    </w:pPr>
    <w:r>
      <w:rPr>
        <w:lang w:val="sr-Cyrl-CS"/>
      </w:rPr>
      <w:t xml:space="preserve">Страна </w:t>
    </w:r>
    <w:r>
      <w:fldChar w:fldCharType="begin"/>
    </w:r>
    <w:r>
      <w:instrText xml:space="preserve"> PAGE   \* MERGEFORMAT </w:instrText>
    </w:r>
    <w:r>
      <w:fldChar w:fldCharType="separate"/>
    </w:r>
    <w:r w:rsidR="000E7B12">
      <w:rPr>
        <w:noProof/>
      </w:rPr>
      <w:t>30</w:t>
    </w:r>
    <w:r>
      <w:rPr>
        <w:noProof/>
      </w:rPr>
      <w:fldChar w:fldCharType="end"/>
    </w:r>
    <w:r>
      <w:rPr>
        <w:noProof/>
        <w:lang w:val="sr-Cyrl-CS"/>
      </w:rPr>
      <w:t>/</w:t>
    </w:r>
    <w:r>
      <w:rPr>
        <w:noProof/>
        <w:lang w:val="sr-Cyrl-RS"/>
      </w:rPr>
      <w:t>30</w:t>
    </w:r>
  </w:p>
  <w:p w:rsidR="00CF7E72" w:rsidRPr="00CF2211" w:rsidRDefault="00CF7E72" w:rsidP="006F5E85">
    <w:pPr>
      <w:pStyle w:val="Footer"/>
      <w:ind w:right="360"/>
      <w:jc w:val="right"/>
      <w:rPr>
        <w:noProof/>
        <w:lang w:val="sr-Cyrl-C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E72" w:rsidRDefault="00CF7E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7E72" w:rsidRDefault="00CF7E72">
      <w:r>
        <w:separator/>
      </w:r>
    </w:p>
  </w:footnote>
  <w:footnote w:type="continuationSeparator" w:id="0">
    <w:p w:rsidR="00CF7E72" w:rsidRDefault="00CF7E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E72" w:rsidRDefault="00CF7E7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E72" w:rsidRPr="00884492" w:rsidRDefault="00CF7E72" w:rsidP="002D5B2C">
    <w:pPr>
      <w:jc w:val="both"/>
      <w:rPr>
        <w:bCs/>
        <w:noProof/>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E72" w:rsidRDefault="00CF7E7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4">
    <w:nsid w:val="0693608B"/>
    <w:multiLevelType w:val="hybridMultilevel"/>
    <w:tmpl w:val="E0A6EEF0"/>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5">
    <w:nsid w:val="0AA04F35"/>
    <w:multiLevelType w:val="hybridMultilevel"/>
    <w:tmpl w:val="4746AE20"/>
    <w:lvl w:ilvl="0" w:tplc="FEA47F2C">
      <w:start w:val="5"/>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6">
    <w:nsid w:val="0EF74432"/>
    <w:multiLevelType w:val="hybridMultilevel"/>
    <w:tmpl w:val="E0A6EEF0"/>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7">
    <w:nsid w:val="11C01E28"/>
    <w:multiLevelType w:val="hybridMultilevel"/>
    <w:tmpl w:val="E0A6EEF0"/>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8">
    <w:nsid w:val="135976D6"/>
    <w:multiLevelType w:val="hybridMultilevel"/>
    <w:tmpl w:val="E0A6EEF0"/>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9">
    <w:nsid w:val="15A217F1"/>
    <w:multiLevelType w:val="hybridMultilevel"/>
    <w:tmpl w:val="72D014A2"/>
    <w:lvl w:ilvl="0" w:tplc="CF687374">
      <w:start w:val="2"/>
      <w:numFmt w:val="bullet"/>
      <w:lvlText w:val="-"/>
      <w:lvlJc w:val="left"/>
      <w:pPr>
        <w:ind w:left="720" w:hanging="360"/>
      </w:pPr>
      <w:rPr>
        <w:rFonts w:ascii="Times New Roman" w:eastAsia="TimesNewRomanPSMT"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18372F14"/>
    <w:multiLevelType w:val="hybridMultilevel"/>
    <w:tmpl w:val="E0A6EEF0"/>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1">
    <w:nsid w:val="1AB54451"/>
    <w:multiLevelType w:val="hybridMultilevel"/>
    <w:tmpl w:val="E0A6EEF0"/>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2">
    <w:nsid w:val="1CBE548D"/>
    <w:multiLevelType w:val="hybridMultilevel"/>
    <w:tmpl w:val="E0A6EEF0"/>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3">
    <w:nsid w:val="1D810871"/>
    <w:multiLevelType w:val="hybridMultilevel"/>
    <w:tmpl w:val="B2BEB414"/>
    <w:lvl w:ilvl="0" w:tplc="7910DC66">
      <w:start w:val="1"/>
      <w:numFmt w:val="decimal"/>
      <w:lvlText w:val="%1)"/>
      <w:lvlJc w:val="left"/>
      <w:pPr>
        <w:ind w:left="795" w:hanging="435"/>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764B60"/>
    <w:multiLevelType w:val="hybridMultilevel"/>
    <w:tmpl w:val="F1AA8AA2"/>
    <w:lvl w:ilvl="0" w:tplc="D80CFA5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41D159A"/>
    <w:multiLevelType w:val="hybridMultilevel"/>
    <w:tmpl w:val="E0A6EEF0"/>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6">
    <w:nsid w:val="28395E9C"/>
    <w:multiLevelType w:val="hybridMultilevel"/>
    <w:tmpl w:val="E0A6EEF0"/>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7">
    <w:nsid w:val="2A181EE6"/>
    <w:multiLevelType w:val="hybridMultilevel"/>
    <w:tmpl w:val="144059D6"/>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8">
    <w:nsid w:val="310A7A83"/>
    <w:multiLevelType w:val="hybridMultilevel"/>
    <w:tmpl w:val="E0A6EEF0"/>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9">
    <w:nsid w:val="3346496A"/>
    <w:multiLevelType w:val="hybridMultilevel"/>
    <w:tmpl w:val="E0A6EEF0"/>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0">
    <w:nsid w:val="3C74691D"/>
    <w:multiLevelType w:val="hybridMultilevel"/>
    <w:tmpl w:val="E0A6EEF0"/>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1">
    <w:nsid w:val="3F667A44"/>
    <w:multiLevelType w:val="hybridMultilevel"/>
    <w:tmpl w:val="A43866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422124A8"/>
    <w:multiLevelType w:val="hybridMultilevel"/>
    <w:tmpl w:val="E0A6EEF0"/>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3">
    <w:nsid w:val="4B1D65E5"/>
    <w:multiLevelType w:val="hybridMultilevel"/>
    <w:tmpl w:val="E0A6EEF0"/>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4">
    <w:nsid w:val="4D1F661B"/>
    <w:multiLevelType w:val="hybridMultilevel"/>
    <w:tmpl w:val="E0A6EEF0"/>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5">
    <w:nsid w:val="4E027768"/>
    <w:multiLevelType w:val="hybridMultilevel"/>
    <w:tmpl w:val="015EC08C"/>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6">
    <w:nsid w:val="4E351C57"/>
    <w:multiLevelType w:val="hybridMultilevel"/>
    <w:tmpl w:val="E0A6EEF0"/>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7">
    <w:nsid w:val="56327640"/>
    <w:multiLevelType w:val="hybridMultilevel"/>
    <w:tmpl w:val="E0A6EEF0"/>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8">
    <w:nsid w:val="597772AB"/>
    <w:multiLevelType w:val="hybridMultilevel"/>
    <w:tmpl w:val="E0A6EEF0"/>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9">
    <w:nsid w:val="5F771AA5"/>
    <w:multiLevelType w:val="hybridMultilevel"/>
    <w:tmpl w:val="069033C8"/>
    <w:lvl w:ilvl="0" w:tplc="01A21B2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705069"/>
    <w:multiLevelType w:val="hybridMultilevel"/>
    <w:tmpl w:val="AD984BB6"/>
    <w:lvl w:ilvl="0" w:tplc="9A8451A6">
      <w:start w:val="1"/>
      <w:numFmt w:val="decimal"/>
      <w:lvlText w:val="%1."/>
      <w:lvlJc w:val="left"/>
      <w:pPr>
        <w:ind w:left="720" w:hanging="360"/>
      </w:pPr>
      <w:rPr>
        <w:rFonts w:hint="default"/>
        <w:b/>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1">
    <w:nsid w:val="6DF5111C"/>
    <w:multiLevelType w:val="hybridMultilevel"/>
    <w:tmpl w:val="E0A6EEF0"/>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2">
    <w:nsid w:val="7256253F"/>
    <w:multiLevelType w:val="hybridMultilevel"/>
    <w:tmpl w:val="E0A6EEF0"/>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3">
    <w:nsid w:val="72AC7C41"/>
    <w:multiLevelType w:val="hybridMultilevel"/>
    <w:tmpl w:val="E0A6EEF0"/>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4">
    <w:nsid w:val="73926B3D"/>
    <w:multiLevelType w:val="multilevel"/>
    <w:tmpl w:val="BC78D9F6"/>
    <w:lvl w:ilvl="0">
      <w:start w:val="5"/>
      <w:numFmt w:val="bullet"/>
      <w:lvlText w:val="-"/>
      <w:lvlJc w:val="left"/>
      <w:pPr>
        <w:ind w:left="360" w:hanging="360"/>
      </w:pPr>
      <w:rPr>
        <w:rFonts w:ascii="Times New Roman" w:eastAsia="Times New Roman" w:hAnsi="Times New Roman" w:cs="Times New Roman"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780B0B0D"/>
    <w:multiLevelType w:val="hybridMultilevel"/>
    <w:tmpl w:val="E0A6EEF0"/>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6">
    <w:nsid w:val="7A032309"/>
    <w:multiLevelType w:val="hybridMultilevel"/>
    <w:tmpl w:val="E0A6EEF0"/>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7">
    <w:nsid w:val="7A710CCD"/>
    <w:multiLevelType w:val="hybridMultilevel"/>
    <w:tmpl w:val="E0A6EEF0"/>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8">
    <w:nsid w:val="7B2E5A08"/>
    <w:multiLevelType w:val="hybridMultilevel"/>
    <w:tmpl w:val="E0A6EEF0"/>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9">
    <w:nsid w:val="7C900253"/>
    <w:multiLevelType w:val="hybridMultilevel"/>
    <w:tmpl w:val="E0A6EEF0"/>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0">
    <w:nsid w:val="7E7478B3"/>
    <w:multiLevelType w:val="hybridMultilevel"/>
    <w:tmpl w:val="E0A6EEF0"/>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5"/>
  </w:num>
  <w:num w:numId="2">
    <w:abstractNumId w:val="34"/>
  </w:num>
  <w:num w:numId="3">
    <w:abstractNumId w:val="17"/>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num>
  <w:num w:numId="6">
    <w:abstractNumId w:val="13"/>
  </w:num>
  <w:num w:numId="7">
    <w:abstractNumId w:val="1"/>
  </w:num>
  <w:num w:numId="8">
    <w:abstractNumId w:val="14"/>
  </w:num>
  <w:num w:numId="9">
    <w:abstractNumId w:val="30"/>
  </w:num>
  <w:num w:numId="10">
    <w:abstractNumId w:val="37"/>
  </w:num>
  <w:num w:numId="11">
    <w:abstractNumId w:val="9"/>
  </w:num>
  <w:num w:numId="12">
    <w:abstractNumId w:val="10"/>
  </w:num>
  <w:num w:numId="13">
    <w:abstractNumId w:val="18"/>
  </w:num>
  <w:num w:numId="14">
    <w:abstractNumId w:val="35"/>
  </w:num>
  <w:num w:numId="15">
    <w:abstractNumId w:val="24"/>
  </w:num>
  <w:num w:numId="16">
    <w:abstractNumId w:val="7"/>
  </w:num>
  <w:num w:numId="17">
    <w:abstractNumId w:val="23"/>
  </w:num>
  <w:num w:numId="18">
    <w:abstractNumId w:val="33"/>
  </w:num>
  <w:num w:numId="19">
    <w:abstractNumId w:val="20"/>
  </w:num>
  <w:num w:numId="20">
    <w:abstractNumId w:val="25"/>
  </w:num>
  <w:num w:numId="21">
    <w:abstractNumId w:val="12"/>
  </w:num>
  <w:num w:numId="22">
    <w:abstractNumId w:val="22"/>
  </w:num>
  <w:num w:numId="23">
    <w:abstractNumId w:val="4"/>
  </w:num>
  <w:num w:numId="24">
    <w:abstractNumId w:val="19"/>
  </w:num>
  <w:num w:numId="25">
    <w:abstractNumId w:val="16"/>
  </w:num>
  <w:num w:numId="26">
    <w:abstractNumId w:val="26"/>
  </w:num>
  <w:num w:numId="27">
    <w:abstractNumId w:val="36"/>
  </w:num>
  <w:num w:numId="28">
    <w:abstractNumId w:val="6"/>
  </w:num>
  <w:num w:numId="29">
    <w:abstractNumId w:val="15"/>
  </w:num>
  <w:num w:numId="30">
    <w:abstractNumId w:val="28"/>
  </w:num>
  <w:num w:numId="31">
    <w:abstractNumId w:val="32"/>
  </w:num>
  <w:num w:numId="32">
    <w:abstractNumId w:val="27"/>
  </w:num>
  <w:num w:numId="33">
    <w:abstractNumId w:val="11"/>
  </w:num>
  <w:num w:numId="34">
    <w:abstractNumId w:val="39"/>
  </w:num>
  <w:num w:numId="35">
    <w:abstractNumId w:val="31"/>
  </w:num>
  <w:num w:numId="36">
    <w:abstractNumId w:val="38"/>
  </w:num>
  <w:num w:numId="37">
    <w:abstractNumId w:val="8"/>
  </w:num>
  <w:num w:numId="38">
    <w:abstractNumId w:val="4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146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2B5"/>
    <w:rsid w:val="0000208D"/>
    <w:rsid w:val="0000324E"/>
    <w:rsid w:val="000041FE"/>
    <w:rsid w:val="000051F9"/>
    <w:rsid w:val="0000565D"/>
    <w:rsid w:val="000119E9"/>
    <w:rsid w:val="00012633"/>
    <w:rsid w:val="00013588"/>
    <w:rsid w:val="00014202"/>
    <w:rsid w:val="000146CB"/>
    <w:rsid w:val="00016094"/>
    <w:rsid w:val="000209CB"/>
    <w:rsid w:val="00021588"/>
    <w:rsid w:val="00022015"/>
    <w:rsid w:val="00022193"/>
    <w:rsid w:val="00023F04"/>
    <w:rsid w:val="00024A8D"/>
    <w:rsid w:val="00026332"/>
    <w:rsid w:val="00026357"/>
    <w:rsid w:val="00032804"/>
    <w:rsid w:val="00034280"/>
    <w:rsid w:val="00035680"/>
    <w:rsid w:val="0004035E"/>
    <w:rsid w:val="000459ED"/>
    <w:rsid w:val="00047CF4"/>
    <w:rsid w:val="00047DDD"/>
    <w:rsid w:val="00050E3E"/>
    <w:rsid w:val="000518CF"/>
    <w:rsid w:val="00051AF8"/>
    <w:rsid w:val="00052B0E"/>
    <w:rsid w:val="00057C4E"/>
    <w:rsid w:val="00057DBE"/>
    <w:rsid w:val="00060F5B"/>
    <w:rsid w:val="000629F2"/>
    <w:rsid w:val="00063B77"/>
    <w:rsid w:val="00063DA8"/>
    <w:rsid w:val="000650C9"/>
    <w:rsid w:val="00066C79"/>
    <w:rsid w:val="000671B1"/>
    <w:rsid w:val="00067479"/>
    <w:rsid w:val="000709BA"/>
    <w:rsid w:val="00073ADA"/>
    <w:rsid w:val="00074147"/>
    <w:rsid w:val="000746DE"/>
    <w:rsid w:val="00074CB9"/>
    <w:rsid w:val="00080E4A"/>
    <w:rsid w:val="000811A3"/>
    <w:rsid w:val="00083526"/>
    <w:rsid w:val="00084EA9"/>
    <w:rsid w:val="00085126"/>
    <w:rsid w:val="00086647"/>
    <w:rsid w:val="00086FC5"/>
    <w:rsid w:val="00090EC4"/>
    <w:rsid w:val="00092A9E"/>
    <w:rsid w:val="0009333A"/>
    <w:rsid w:val="00094047"/>
    <w:rsid w:val="0009576F"/>
    <w:rsid w:val="00096E83"/>
    <w:rsid w:val="000A27D8"/>
    <w:rsid w:val="000A5764"/>
    <w:rsid w:val="000A5B4B"/>
    <w:rsid w:val="000A7DE3"/>
    <w:rsid w:val="000B2B16"/>
    <w:rsid w:val="000B2D0E"/>
    <w:rsid w:val="000B3808"/>
    <w:rsid w:val="000B4E1C"/>
    <w:rsid w:val="000B4FA1"/>
    <w:rsid w:val="000B735A"/>
    <w:rsid w:val="000B7E8F"/>
    <w:rsid w:val="000C03AC"/>
    <w:rsid w:val="000C2296"/>
    <w:rsid w:val="000C2AAF"/>
    <w:rsid w:val="000C3B23"/>
    <w:rsid w:val="000C484F"/>
    <w:rsid w:val="000C53A4"/>
    <w:rsid w:val="000D01B7"/>
    <w:rsid w:val="000D12A2"/>
    <w:rsid w:val="000D156A"/>
    <w:rsid w:val="000D205E"/>
    <w:rsid w:val="000D27A5"/>
    <w:rsid w:val="000D3141"/>
    <w:rsid w:val="000D7B22"/>
    <w:rsid w:val="000E00C5"/>
    <w:rsid w:val="000E0BC4"/>
    <w:rsid w:val="000E0CD9"/>
    <w:rsid w:val="000E264B"/>
    <w:rsid w:val="000E3627"/>
    <w:rsid w:val="000E5367"/>
    <w:rsid w:val="000E7B12"/>
    <w:rsid w:val="000F02BE"/>
    <w:rsid w:val="000F0736"/>
    <w:rsid w:val="000F0E13"/>
    <w:rsid w:val="000F10D6"/>
    <w:rsid w:val="000F1172"/>
    <w:rsid w:val="000F68C7"/>
    <w:rsid w:val="000F6F0C"/>
    <w:rsid w:val="001007FF"/>
    <w:rsid w:val="00102920"/>
    <w:rsid w:val="00103B3A"/>
    <w:rsid w:val="0010636A"/>
    <w:rsid w:val="00110B2E"/>
    <w:rsid w:val="001110B0"/>
    <w:rsid w:val="001114FD"/>
    <w:rsid w:val="0011312E"/>
    <w:rsid w:val="00120CB5"/>
    <w:rsid w:val="00123447"/>
    <w:rsid w:val="00126017"/>
    <w:rsid w:val="001260E8"/>
    <w:rsid w:val="00126DDE"/>
    <w:rsid w:val="00127AFC"/>
    <w:rsid w:val="00130BBA"/>
    <w:rsid w:val="00130D9E"/>
    <w:rsid w:val="001317C1"/>
    <w:rsid w:val="00134C46"/>
    <w:rsid w:val="00135592"/>
    <w:rsid w:val="00135AFD"/>
    <w:rsid w:val="001366BB"/>
    <w:rsid w:val="001408DB"/>
    <w:rsid w:val="00141C00"/>
    <w:rsid w:val="0014389F"/>
    <w:rsid w:val="001439B7"/>
    <w:rsid w:val="001444EE"/>
    <w:rsid w:val="00145944"/>
    <w:rsid w:val="0014662C"/>
    <w:rsid w:val="0014694F"/>
    <w:rsid w:val="00147B96"/>
    <w:rsid w:val="00150683"/>
    <w:rsid w:val="0015341C"/>
    <w:rsid w:val="00153C79"/>
    <w:rsid w:val="00154CEC"/>
    <w:rsid w:val="00155036"/>
    <w:rsid w:val="00155EA2"/>
    <w:rsid w:val="00156973"/>
    <w:rsid w:val="00157997"/>
    <w:rsid w:val="00161469"/>
    <w:rsid w:val="00161D95"/>
    <w:rsid w:val="00163A12"/>
    <w:rsid w:val="00164FEC"/>
    <w:rsid w:val="0016776A"/>
    <w:rsid w:val="001703F2"/>
    <w:rsid w:val="0017054C"/>
    <w:rsid w:val="00172671"/>
    <w:rsid w:val="00172739"/>
    <w:rsid w:val="001743B5"/>
    <w:rsid w:val="001749F5"/>
    <w:rsid w:val="00175E2B"/>
    <w:rsid w:val="00180D5E"/>
    <w:rsid w:val="001818E2"/>
    <w:rsid w:val="00182F69"/>
    <w:rsid w:val="0018368C"/>
    <w:rsid w:val="00184B3F"/>
    <w:rsid w:val="00184FE2"/>
    <w:rsid w:val="00187DFD"/>
    <w:rsid w:val="00190756"/>
    <w:rsid w:val="00190DA3"/>
    <w:rsid w:val="0019170F"/>
    <w:rsid w:val="00191EBE"/>
    <w:rsid w:val="00193C2F"/>
    <w:rsid w:val="00195C6B"/>
    <w:rsid w:val="00197B6D"/>
    <w:rsid w:val="001A553D"/>
    <w:rsid w:val="001A558A"/>
    <w:rsid w:val="001A6417"/>
    <w:rsid w:val="001A70E5"/>
    <w:rsid w:val="001A73E6"/>
    <w:rsid w:val="001B0651"/>
    <w:rsid w:val="001B1A6F"/>
    <w:rsid w:val="001B2B46"/>
    <w:rsid w:val="001B2CEB"/>
    <w:rsid w:val="001B4E69"/>
    <w:rsid w:val="001C21D5"/>
    <w:rsid w:val="001C66D6"/>
    <w:rsid w:val="001D089F"/>
    <w:rsid w:val="001D1B33"/>
    <w:rsid w:val="001D3DC5"/>
    <w:rsid w:val="001D56B3"/>
    <w:rsid w:val="001D7836"/>
    <w:rsid w:val="001E0172"/>
    <w:rsid w:val="001E1F79"/>
    <w:rsid w:val="001E1FCE"/>
    <w:rsid w:val="001E49EF"/>
    <w:rsid w:val="001E7DCC"/>
    <w:rsid w:val="001F30AB"/>
    <w:rsid w:val="001F36B3"/>
    <w:rsid w:val="001F38E1"/>
    <w:rsid w:val="001F4F3B"/>
    <w:rsid w:val="001F536B"/>
    <w:rsid w:val="001F5D4D"/>
    <w:rsid w:val="00201028"/>
    <w:rsid w:val="002016CB"/>
    <w:rsid w:val="00201D1B"/>
    <w:rsid w:val="00202B65"/>
    <w:rsid w:val="00202BB7"/>
    <w:rsid w:val="002032A3"/>
    <w:rsid w:val="002032B4"/>
    <w:rsid w:val="00203319"/>
    <w:rsid w:val="00203E02"/>
    <w:rsid w:val="0020441C"/>
    <w:rsid w:val="00210316"/>
    <w:rsid w:val="002103DD"/>
    <w:rsid w:val="00210EBC"/>
    <w:rsid w:val="002133AC"/>
    <w:rsid w:val="0021409A"/>
    <w:rsid w:val="00215347"/>
    <w:rsid w:val="002174BB"/>
    <w:rsid w:val="00217D3C"/>
    <w:rsid w:val="00222CEC"/>
    <w:rsid w:val="002259B4"/>
    <w:rsid w:val="0022681C"/>
    <w:rsid w:val="002273B7"/>
    <w:rsid w:val="00230207"/>
    <w:rsid w:val="00233D1A"/>
    <w:rsid w:val="00234690"/>
    <w:rsid w:val="0023541D"/>
    <w:rsid w:val="00235B03"/>
    <w:rsid w:val="002363AB"/>
    <w:rsid w:val="002368A0"/>
    <w:rsid w:val="00236A45"/>
    <w:rsid w:val="00241DEF"/>
    <w:rsid w:val="0024207A"/>
    <w:rsid w:val="002441A7"/>
    <w:rsid w:val="0024459E"/>
    <w:rsid w:val="002461AB"/>
    <w:rsid w:val="0024663D"/>
    <w:rsid w:val="002471AA"/>
    <w:rsid w:val="002505F5"/>
    <w:rsid w:val="00250C7A"/>
    <w:rsid w:val="002539D4"/>
    <w:rsid w:val="0025482F"/>
    <w:rsid w:val="002548D3"/>
    <w:rsid w:val="00260308"/>
    <w:rsid w:val="002634C5"/>
    <w:rsid w:val="00265535"/>
    <w:rsid w:val="00266B05"/>
    <w:rsid w:val="00272362"/>
    <w:rsid w:val="002723D2"/>
    <w:rsid w:val="0027365F"/>
    <w:rsid w:val="00273E9B"/>
    <w:rsid w:val="00277B34"/>
    <w:rsid w:val="002856DC"/>
    <w:rsid w:val="00286FDC"/>
    <w:rsid w:val="00287260"/>
    <w:rsid w:val="002912F5"/>
    <w:rsid w:val="00292FAC"/>
    <w:rsid w:val="00293ADD"/>
    <w:rsid w:val="00293C60"/>
    <w:rsid w:val="00293D26"/>
    <w:rsid w:val="00296C22"/>
    <w:rsid w:val="002977FC"/>
    <w:rsid w:val="002A0143"/>
    <w:rsid w:val="002A2DFD"/>
    <w:rsid w:val="002A3632"/>
    <w:rsid w:val="002A4869"/>
    <w:rsid w:val="002A4DFA"/>
    <w:rsid w:val="002A4E57"/>
    <w:rsid w:val="002A6122"/>
    <w:rsid w:val="002A734D"/>
    <w:rsid w:val="002A7C42"/>
    <w:rsid w:val="002B0A8F"/>
    <w:rsid w:val="002B19E2"/>
    <w:rsid w:val="002B3F1C"/>
    <w:rsid w:val="002B5E0F"/>
    <w:rsid w:val="002C05F2"/>
    <w:rsid w:val="002C1CB0"/>
    <w:rsid w:val="002C1EAE"/>
    <w:rsid w:val="002C270D"/>
    <w:rsid w:val="002C4FD3"/>
    <w:rsid w:val="002C61E2"/>
    <w:rsid w:val="002D0499"/>
    <w:rsid w:val="002D0B13"/>
    <w:rsid w:val="002D0CA2"/>
    <w:rsid w:val="002D10FE"/>
    <w:rsid w:val="002D1160"/>
    <w:rsid w:val="002D1A2A"/>
    <w:rsid w:val="002D1CB7"/>
    <w:rsid w:val="002D2FF0"/>
    <w:rsid w:val="002D3DD5"/>
    <w:rsid w:val="002D44CE"/>
    <w:rsid w:val="002D4DE9"/>
    <w:rsid w:val="002D512F"/>
    <w:rsid w:val="002D5B2C"/>
    <w:rsid w:val="002E1A62"/>
    <w:rsid w:val="002E2AB1"/>
    <w:rsid w:val="002E33F9"/>
    <w:rsid w:val="002E7E9E"/>
    <w:rsid w:val="002F0935"/>
    <w:rsid w:val="002F0B09"/>
    <w:rsid w:val="002F1535"/>
    <w:rsid w:val="002F36AC"/>
    <w:rsid w:val="002F3C2B"/>
    <w:rsid w:val="002F3DB1"/>
    <w:rsid w:val="002F4F2A"/>
    <w:rsid w:val="002F53AC"/>
    <w:rsid w:val="002F5806"/>
    <w:rsid w:val="002F5E99"/>
    <w:rsid w:val="002F614A"/>
    <w:rsid w:val="00300AAD"/>
    <w:rsid w:val="00301804"/>
    <w:rsid w:val="003044EF"/>
    <w:rsid w:val="00304737"/>
    <w:rsid w:val="00304A28"/>
    <w:rsid w:val="00305496"/>
    <w:rsid w:val="00305C24"/>
    <w:rsid w:val="00306025"/>
    <w:rsid w:val="00306B0E"/>
    <w:rsid w:val="00307312"/>
    <w:rsid w:val="003075E9"/>
    <w:rsid w:val="00307D18"/>
    <w:rsid w:val="00310543"/>
    <w:rsid w:val="003105C8"/>
    <w:rsid w:val="00312CA6"/>
    <w:rsid w:val="003206E4"/>
    <w:rsid w:val="00320869"/>
    <w:rsid w:val="00321635"/>
    <w:rsid w:val="003217DD"/>
    <w:rsid w:val="00322BD9"/>
    <w:rsid w:val="003232AD"/>
    <w:rsid w:val="00325936"/>
    <w:rsid w:val="00325999"/>
    <w:rsid w:val="0032705B"/>
    <w:rsid w:val="003310EE"/>
    <w:rsid w:val="0033133B"/>
    <w:rsid w:val="00332A93"/>
    <w:rsid w:val="00332D59"/>
    <w:rsid w:val="0034066E"/>
    <w:rsid w:val="00341488"/>
    <w:rsid w:val="00343F79"/>
    <w:rsid w:val="00344FFC"/>
    <w:rsid w:val="00345F39"/>
    <w:rsid w:val="00346AD8"/>
    <w:rsid w:val="003479D9"/>
    <w:rsid w:val="00347E35"/>
    <w:rsid w:val="00352BD8"/>
    <w:rsid w:val="003543C7"/>
    <w:rsid w:val="00360C44"/>
    <w:rsid w:val="003619CC"/>
    <w:rsid w:val="00361A55"/>
    <w:rsid w:val="003656E4"/>
    <w:rsid w:val="0036575E"/>
    <w:rsid w:val="0037117C"/>
    <w:rsid w:val="00371CF2"/>
    <w:rsid w:val="00371E64"/>
    <w:rsid w:val="00372344"/>
    <w:rsid w:val="003743CE"/>
    <w:rsid w:val="00375C8C"/>
    <w:rsid w:val="0038171D"/>
    <w:rsid w:val="00383726"/>
    <w:rsid w:val="00384989"/>
    <w:rsid w:val="00385D2E"/>
    <w:rsid w:val="003870B9"/>
    <w:rsid w:val="003877DA"/>
    <w:rsid w:val="00390F8C"/>
    <w:rsid w:val="0039144E"/>
    <w:rsid w:val="00391C43"/>
    <w:rsid w:val="00393983"/>
    <w:rsid w:val="00395D57"/>
    <w:rsid w:val="00396DEA"/>
    <w:rsid w:val="003A2832"/>
    <w:rsid w:val="003A4D18"/>
    <w:rsid w:val="003A5A82"/>
    <w:rsid w:val="003A79FB"/>
    <w:rsid w:val="003A7CE9"/>
    <w:rsid w:val="003B04D0"/>
    <w:rsid w:val="003B2201"/>
    <w:rsid w:val="003B3390"/>
    <w:rsid w:val="003B5315"/>
    <w:rsid w:val="003B5E0B"/>
    <w:rsid w:val="003B753F"/>
    <w:rsid w:val="003C1C11"/>
    <w:rsid w:val="003C33A3"/>
    <w:rsid w:val="003C46FB"/>
    <w:rsid w:val="003C49DD"/>
    <w:rsid w:val="003D03BB"/>
    <w:rsid w:val="003D253A"/>
    <w:rsid w:val="003D2B27"/>
    <w:rsid w:val="003D4F7D"/>
    <w:rsid w:val="003D5F20"/>
    <w:rsid w:val="003D6D0C"/>
    <w:rsid w:val="003E26D1"/>
    <w:rsid w:val="003E2FCD"/>
    <w:rsid w:val="003E32DA"/>
    <w:rsid w:val="003E37C4"/>
    <w:rsid w:val="003E4817"/>
    <w:rsid w:val="003E527A"/>
    <w:rsid w:val="003E6070"/>
    <w:rsid w:val="003E67F2"/>
    <w:rsid w:val="003F0696"/>
    <w:rsid w:val="003F2517"/>
    <w:rsid w:val="003F2866"/>
    <w:rsid w:val="003F2F0C"/>
    <w:rsid w:val="003F3084"/>
    <w:rsid w:val="003F376B"/>
    <w:rsid w:val="003F4D38"/>
    <w:rsid w:val="003F5A22"/>
    <w:rsid w:val="003F6A90"/>
    <w:rsid w:val="003F6BB6"/>
    <w:rsid w:val="00400B38"/>
    <w:rsid w:val="00401A5E"/>
    <w:rsid w:val="00401EC6"/>
    <w:rsid w:val="00404727"/>
    <w:rsid w:val="00404E7D"/>
    <w:rsid w:val="00405755"/>
    <w:rsid w:val="00406A96"/>
    <w:rsid w:val="0040708B"/>
    <w:rsid w:val="0040720E"/>
    <w:rsid w:val="004076C7"/>
    <w:rsid w:val="00407855"/>
    <w:rsid w:val="0041010C"/>
    <w:rsid w:val="00411B5E"/>
    <w:rsid w:val="004120EF"/>
    <w:rsid w:val="00412E09"/>
    <w:rsid w:val="00417713"/>
    <w:rsid w:val="00417DFD"/>
    <w:rsid w:val="0042029B"/>
    <w:rsid w:val="00421C27"/>
    <w:rsid w:val="00422146"/>
    <w:rsid w:val="0042284D"/>
    <w:rsid w:val="0042435B"/>
    <w:rsid w:val="0042490B"/>
    <w:rsid w:val="00424C5F"/>
    <w:rsid w:val="0042537B"/>
    <w:rsid w:val="00426B77"/>
    <w:rsid w:val="004300B6"/>
    <w:rsid w:val="00430DF2"/>
    <w:rsid w:val="00430EA8"/>
    <w:rsid w:val="00434E1C"/>
    <w:rsid w:val="00434F17"/>
    <w:rsid w:val="004355E0"/>
    <w:rsid w:val="00436BF7"/>
    <w:rsid w:val="0043751D"/>
    <w:rsid w:val="00440B08"/>
    <w:rsid w:val="00444D7B"/>
    <w:rsid w:val="00445FF7"/>
    <w:rsid w:val="00450CB5"/>
    <w:rsid w:val="0045110F"/>
    <w:rsid w:val="00454C6D"/>
    <w:rsid w:val="00457FF5"/>
    <w:rsid w:val="004605A5"/>
    <w:rsid w:val="00461559"/>
    <w:rsid w:val="004635BA"/>
    <w:rsid w:val="00464EB7"/>
    <w:rsid w:val="00466D2B"/>
    <w:rsid w:val="00466DD6"/>
    <w:rsid w:val="00466DF7"/>
    <w:rsid w:val="0046703F"/>
    <w:rsid w:val="004672A7"/>
    <w:rsid w:val="00467AB2"/>
    <w:rsid w:val="004701C5"/>
    <w:rsid w:val="004717C0"/>
    <w:rsid w:val="00472399"/>
    <w:rsid w:val="004827E5"/>
    <w:rsid w:val="00483032"/>
    <w:rsid w:val="00483907"/>
    <w:rsid w:val="00483971"/>
    <w:rsid w:val="004850B7"/>
    <w:rsid w:val="00485912"/>
    <w:rsid w:val="00486AB7"/>
    <w:rsid w:val="00486E66"/>
    <w:rsid w:val="00487D93"/>
    <w:rsid w:val="00491AA7"/>
    <w:rsid w:val="00491F92"/>
    <w:rsid w:val="00492099"/>
    <w:rsid w:val="004936F6"/>
    <w:rsid w:val="004956F9"/>
    <w:rsid w:val="00495AE3"/>
    <w:rsid w:val="00496129"/>
    <w:rsid w:val="00497B2B"/>
    <w:rsid w:val="00497D80"/>
    <w:rsid w:val="004A296D"/>
    <w:rsid w:val="004A3E03"/>
    <w:rsid w:val="004A3F8B"/>
    <w:rsid w:val="004B0118"/>
    <w:rsid w:val="004B0F43"/>
    <w:rsid w:val="004B3376"/>
    <w:rsid w:val="004B4CC7"/>
    <w:rsid w:val="004B5745"/>
    <w:rsid w:val="004B5F4E"/>
    <w:rsid w:val="004B75D4"/>
    <w:rsid w:val="004B7849"/>
    <w:rsid w:val="004B7E01"/>
    <w:rsid w:val="004C1CBB"/>
    <w:rsid w:val="004C1DE3"/>
    <w:rsid w:val="004C2CAE"/>
    <w:rsid w:val="004C2EFF"/>
    <w:rsid w:val="004C36D3"/>
    <w:rsid w:val="004D134C"/>
    <w:rsid w:val="004D15BB"/>
    <w:rsid w:val="004D2E66"/>
    <w:rsid w:val="004D750D"/>
    <w:rsid w:val="004E6C40"/>
    <w:rsid w:val="004E782E"/>
    <w:rsid w:val="004F1942"/>
    <w:rsid w:val="004F2BAB"/>
    <w:rsid w:val="004F5744"/>
    <w:rsid w:val="00501266"/>
    <w:rsid w:val="00501E47"/>
    <w:rsid w:val="005040D9"/>
    <w:rsid w:val="00507218"/>
    <w:rsid w:val="0050791B"/>
    <w:rsid w:val="00510C50"/>
    <w:rsid w:val="005131AC"/>
    <w:rsid w:val="00513460"/>
    <w:rsid w:val="005145FA"/>
    <w:rsid w:val="00516496"/>
    <w:rsid w:val="0051665F"/>
    <w:rsid w:val="00516C70"/>
    <w:rsid w:val="00521274"/>
    <w:rsid w:val="00531A8A"/>
    <w:rsid w:val="0053310E"/>
    <w:rsid w:val="005333F4"/>
    <w:rsid w:val="0053521B"/>
    <w:rsid w:val="00536884"/>
    <w:rsid w:val="0053716E"/>
    <w:rsid w:val="00541692"/>
    <w:rsid w:val="0054387A"/>
    <w:rsid w:val="00547512"/>
    <w:rsid w:val="00551209"/>
    <w:rsid w:val="00551960"/>
    <w:rsid w:val="00552692"/>
    <w:rsid w:val="00553125"/>
    <w:rsid w:val="00553184"/>
    <w:rsid w:val="00553B2B"/>
    <w:rsid w:val="0055462C"/>
    <w:rsid w:val="005559C2"/>
    <w:rsid w:val="00556887"/>
    <w:rsid w:val="005622BE"/>
    <w:rsid w:val="00563D66"/>
    <w:rsid w:val="0056412A"/>
    <w:rsid w:val="0056435C"/>
    <w:rsid w:val="00564722"/>
    <w:rsid w:val="00565C37"/>
    <w:rsid w:val="005666A8"/>
    <w:rsid w:val="005721A9"/>
    <w:rsid w:val="00572E76"/>
    <w:rsid w:val="00573740"/>
    <w:rsid w:val="0057460C"/>
    <w:rsid w:val="0057626C"/>
    <w:rsid w:val="00576BFC"/>
    <w:rsid w:val="00580E66"/>
    <w:rsid w:val="00585ABF"/>
    <w:rsid w:val="00586A45"/>
    <w:rsid w:val="00587C62"/>
    <w:rsid w:val="005911CF"/>
    <w:rsid w:val="0059397A"/>
    <w:rsid w:val="00594056"/>
    <w:rsid w:val="0059465E"/>
    <w:rsid w:val="00594D3C"/>
    <w:rsid w:val="00594F43"/>
    <w:rsid w:val="005959FB"/>
    <w:rsid w:val="005961C3"/>
    <w:rsid w:val="00596AD0"/>
    <w:rsid w:val="005A11A8"/>
    <w:rsid w:val="005A1FEE"/>
    <w:rsid w:val="005A4943"/>
    <w:rsid w:val="005A539F"/>
    <w:rsid w:val="005A62B5"/>
    <w:rsid w:val="005A6E75"/>
    <w:rsid w:val="005B14F9"/>
    <w:rsid w:val="005B2F84"/>
    <w:rsid w:val="005B369B"/>
    <w:rsid w:val="005B40B1"/>
    <w:rsid w:val="005B4BDC"/>
    <w:rsid w:val="005B62D0"/>
    <w:rsid w:val="005B6871"/>
    <w:rsid w:val="005B70E5"/>
    <w:rsid w:val="005B7798"/>
    <w:rsid w:val="005C088E"/>
    <w:rsid w:val="005C2276"/>
    <w:rsid w:val="005C22ED"/>
    <w:rsid w:val="005C52C2"/>
    <w:rsid w:val="005D06B9"/>
    <w:rsid w:val="005D45DB"/>
    <w:rsid w:val="005D7291"/>
    <w:rsid w:val="005D7DC1"/>
    <w:rsid w:val="005E0BE7"/>
    <w:rsid w:val="005E24ED"/>
    <w:rsid w:val="005E2923"/>
    <w:rsid w:val="005E5D19"/>
    <w:rsid w:val="005E60D9"/>
    <w:rsid w:val="005E71EF"/>
    <w:rsid w:val="005E7C5E"/>
    <w:rsid w:val="005E7D69"/>
    <w:rsid w:val="005F2377"/>
    <w:rsid w:val="005F247C"/>
    <w:rsid w:val="005F4B5A"/>
    <w:rsid w:val="005F53E4"/>
    <w:rsid w:val="005F76D6"/>
    <w:rsid w:val="0060209C"/>
    <w:rsid w:val="00602144"/>
    <w:rsid w:val="0060347B"/>
    <w:rsid w:val="00606507"/>
    <w:rsid w:val="00607C1D"/>
    <w:rsid w:val="00607E7F"/>
    <w:rsid w:val="00611B06"/>
    <w:rsid w:val="0061239C"/>
    <w:rsid w:val="00612786"/>
    <w:rsid w:val="00612C18"/>
    <w:rsid w:val="00614796"/>
    <w:rsid w:val="00614F42"/>
    <w:rsid w:val="006163ED"/>
    <w:rsid w:val="0061743F"/>
    <w:rsid w:val="006175EF"/>
    <w:rsid w:val="00620CDB"/>
    <w:rsid w:val="0062102B"/>
    <w:rsid w:val="006222A6"/>
    <w:rsid w:val="00622C23"/>
    <w:rsid w:val="006247F3"/>
    <w:rsid w:val="00626D96"/>
    <w:rsid w:val="00631512"/>
    <w:rsid w:val="00633103"/>
    <w:rsid w:val="00635601"/>
    <w:rsid w:val="006368C2"/>
    <w:rsid w:val="00636BFF"/>
    <w:rsid w:val="0063713D"/>
    <w:rsid w:val="0063783E"/>
    <w:rsid w:val="00641993"/>
    <w:rsid w:val="00643747"/>
    <w:rsid w:val="00643869"/>
    <w:rsid w:val="00646779"/>
    <w:rsid w:val="00647639"/>
    <w:rsid w:val="00650A31"/>
    <w:rsid w:val="00654440"/>
    <w:rsid w:val="00654500"/>
    <w:rsid w:val="0065471E"/>
    <w:rsid w:val="006559D3"/>
    <w:rsid w:val="0065758C"/>
    <w:rsid w:val="00657D54"/>
    <w:rsid w:val="0066183C"/>
    <w:rsid w:val="00662891"/>
    <w:rsid w:val="00662999"/>
    <w:rsid w:val="00662C02"/>
    <w:rsid w:val="006665AC"/>
    <w:rsid w:val="00671ED8"/>
    <w:rsid w:val="00672DE3"/>
    <w:rsid w:val="0067470E"/>
    <w:rsid w:val="00675222"/>
    <w:rsid w:val="0068219F"/>
    <w:rsid w:val="00683191"/>
    <w:rsid w:val="00683CA1"/>
    <w:rsid w:val="006846DC"/>
    <w:rsid w:val="00684C6E"/>
    <w:rsid w:val="00685FD0"/>
    <w:rsid w:val="00686434"/>
    <w:rsid w:val="006872DA"/>
    <w:rsid w:val="00694E7F"/>
    <w:rsid w:val="00697793"/>
    <w:rsid w:val="006A0DC2"/>
    <w:rsid w:val="006A2D1A"/>
    <w:rsid w:val="006A3A6A"/>
    <w:rsid w:val="006A3E2A"/>
    <w:rsid w:val="006A44D0"/>
    <w:rsid w:val="006A6003"/>
    <w:rsid w:val="006A7A31"/>
    <w:rsid w:val="006A7A5A"/>
    <w:rsid w:val="006B1AEA"/>
    <w:rsid w:val="006B2A19"/>
    <w:rsid w:val="006B30BC"/>
    <w:rsid w:val="006B3953"/>
    <w:rsid w:val="006B3C53"/>
    <w:rsid w:val="006B3FBC"/>
    <w:rsid w:val="006B5618"/>
    <w:rsid w:val="006B6226"/>
    <w:rsid w:val="006B6D2F"/>
    <w:rsid w:val="006C3333"/>
    <w:rsid w:val="006C43AA"/>
    <w:rsid w:val="006C4CA4"/>
    <w:rsid w:val="006C6C87"/>
    <w:rsid w:val="006C7159"/>
    <w:rsid w:val="006C7282"/>
    <w:rsid w:val="006D0924"/>
    <w:rsid w:val="006D242F"/>
    <w:rsid w:val="006D29F2"/>
    <w:rsid w:val="006D3148"/>
    <w:rsid w:val="006D4D34"/>
    <w:rsid w:val="006D4FF8"/>
    <w:rsid w:val="006D646F"/>
    <w:rsid w:val="006D68E2"/>
    <w:rsid w:val="006D7665"/>
    <w:rsid w:val="006E2CCA"/>
    <w:rsid w:val="006E469E"/>
    <w:rsid w:val="006E550A"/>
    <w:rsid w:val="006E621F"/>
    <w:rsid w:val="006F0C38"/>
    <w:rsid w:val="006F2440"/>
    <w:rsid w:val="006F5E85"/>
    <w:rsid w:val="006F6E6A"/>
    <w:rsid w:val="006F7E45"/>
    <w:rsid w:val="0070047A"/>
    <w:rsid w:val="007009F6"/>
    <w:rsid w:val="00701C8D"/>
    <w:rsid w:val="007052E4"/>
    <w:rsid w:val="00707DF4"/>
    <w:rsid w:val="007125D3"/>
    <w:rsid w:val="0071272E"/>
    <w:rsid w:val="00712D3C"/>
    <w:rsid w:val="0071683C"/>
    <w:rsid w:val="00717627"/>
    <w:rsid w:val="00717CC3"/>
    <w:rsid w:val="0072089F"/>
    <w:rsid w:val="00720E6D"/>
    <w:rsid w:val="00720E9B"/>
    <w:rsid w:val="00720FE3"/>
    <w:rsid w:val="0072261C"/>
    <w:rsid w:val="0072339B"/>
    <w:rsid w:val="00723C45"/>
    <w:rsid w:val="00724106"/>
    <w:rsid w:val="007241A1"/>
    <w:rsid w:val="0072578E"/>
    <w:rsid w:val="007272E9"/>
    <w:rsid w:val="00727C66"/>
    <w:rsid w:val="007306B1"/>
    <w:rsid w:val="00730D19"/>
    <w:rsid w:val="00731775"/>
    <w:rsid w:val="00731FF0"/>
    <w:rsid w:val="00732D31"/>
    <w:rsid w:val="00734367"/>
    <w:rsid w:val="00734A18"/>
    <w:rsid w:val="00735CAF"/>
    <w:rsid w:val="00736126"/>
    <w:rsid w:val="00736827"/>
    <w:rsid w:val="00736C5A"/>
    <w:rsid w:val="00742528"/>
    <w:rsid w:val="00744253"/>
    <w:rsid w:val="007442CB"/>
    <w:rsid w:val="0074791B"/>
    <w:rsid w:val="00752577"/>
    <w:rsid w:val="00755AF5"/>
    <w:rsid w:val="007564D0"/>
    <w:rsid w:val="0075669F"/>
    <w:rsid w:val="007606F1"/>
    <w:rsid w:val="0076121F"/>
    <w:rsid w:val="00761EB2"/>
    <w:rsid w:val="00761F79"/>
    <w:rsid w:val="00762DD5"/>
    <w:rsid w:val="00762EFC"/>
    <w:rsid w:val="0076337F"/>
    <w:rsid w:val="00765E76"/>
    <w:rsid w:val="00766385"/>
    <w:rsid w:val="00767449"/>
    <w:rsid w:val="00767F7F"/>
    <w:rsid w:val="00771C28"/>
    <w:rsid w:val="00772BCC"/>
    <w:rsid w:val="0077365A"/>
    <w:rsid w:val="00774993"/>
    <w:rsid w:val="00774EBA"/>
    <w:rsid w:val="007771EC"/>
    <w:rsid w:val="00777B8D"/>
    <w:rsid w:val="00780D54"/>
    <w:rsid w:val="00781967"/>
    <w:rsid w:val="007826EE"/>
    <w:rsid w:val="00786CEA"/>
    <w:rsid w:val="007918D5"/>
    <w:rsid w:val="007946B0"/>
    <w:rsid w:val="00794912"/>
    <w:rsid w:val="00796F48"/>
    <w:rsid w:val="007A029A"/>
    <w:rsid w:val="007A1667"/>
    <w:rsid w:val="007A39D9"/>
    <w:rsid w:val="007A4B1A"/>
    <w:rsid w:val="007A50D5"/>
    <w:rsid w:val="007B0302"/>
    <w:rsid w:val="007B0459"/>
    <w:rsid w:val="007B0529"/>
    <w:rsid w:val="007B247F"/>
    <w:rsid w:val="007B286E"/>
    <w:rsid w:val="007B3C20"/>
    <w:rsid w:val="007B3DBD"/>
    <w:rsid w:val="007B40BF"/>
    <w:rsid w:val="007B61A3"/>
    <w:rsid w:val="007C044D"/>
    <w:rsid w:val="007C049E"/>
    <w:rsid w:val="007C0D7F"/>
    <w:rsid w:val="007C1080"/>
    <w:rsid w:val="007C1157"/>
    <w:rsid w:val="007C2261"/>
    <w:rsid w:val="007C2906"/>
    <w:rsid w:val="007C298F"/>
    <w:rsid w:val="007C3FF3"/>
    <w:rsid w:val="007C4820"/>
    <w:rsid w:val="007C5A21"/>
    <w:rsid w:val="007C63B3"/>
    <w:rsid w:val="007C70BD"/>
    <w:rsid w:val="007D0076"/>
    <w:rsid w:val="007D13A1"/>
    <w:rsid w:val="007D6C16"/>
    <w:rsid w:val="007E15DB"/>
    <w:rsid w:val="007E1CDC"/>
    <w:rsid w:val="007E23B2"/>
    <w:rsid w:val="007E4953"/>
    <w:rsid w:val="007E5CC1"/>
    <w:rsid w:val="007E6CDD"/>
    <w:rsid w:val="007E79FF"/>
    <w:rsid w:val="007F01FF"/>
    <w:rsid w:val="007F5CFC"/>
    <w:rsid w:val="007F73D6"/>
    <w:rsid w:val="0080058B"/>
    <w:rsid w:val="0080075F"/>
    <w:rsid w:val="008012AB"/>
    <w:rsid w:val="00801C84"/>
    <w:rsid w:val="008023DD"/>
    <w:rsid w:val="00802AF2"/>
    <w:rsid w:val="00803F70"/>
    <w:rsid w:val="00805F8C"/>
    <w:rsid w:val="00806C68"/>
    <w:rsid w:val="0081002F"/>
    <w:rsid w:val="00810F3C"/>
    <w:rsid w:val="00811464"/>
    <w:rsid w:val="00811B5D"/>
    <w:rsid w:val="008123EC"/>
    <w:rsid w:val="00812915"/>
    <w:rsid w:val="0081520B"/>
    <w:rsid w:val="0081571D"/>
    <w:rsid w:val="00817C42"/>
    <w:rsid w:val="008239A0"/>
    <w:rsid w:val="00825A6A"/>
    <w:rsid w:val="0083132F"/>
    <w:rsid w:val="00831672"/>
    <w:rsid w:val="008328A8"/>
    <w:rsid w:val="008340F3"/>
    <w:rsid w:val="008349BA"/>
    <w:rsid w:val="00836933"/>
    <w:rsid w:val="0083724D"/>
    <w:rsid w:val="008406D1"/>
    <w:rsid w:val="00841EC0"/>
    <w:rsid w:val="008432A6"/>
    <w:rsid w:val="0084500F"/>
    <w:rsid w:val="0084685A"/>
    <w:rsid w:val="008477B9"/>
    <w:rsid w:val="00847DBE"/>
    <w:rsid w:val="00852CB7"/>
    <w:rsid w:val="00853139"/>
    <w:rsid w:val="00853A88"/>
    <w:rsid w:val="00855918"/>
    <w:rsid w:val="00857C5F"/>
    <w:rsid w:val="008600C9"/>
    <w:rsid w:val="00860F3A"/>
    <w:rsid w:val="00862360"/>
    <w:rsid w:val="00862AD1"/>
    <w:rsid w:val="00863193"/>
    <w:rsid w:val="00863674"/>
    <w:rsid w:val="00863CE3"/>
    <w:rsid w:val="00864239"/>
    <w:rsid w:val="008646EA"/>
    <w:rsid w:val="00864B1A"/>
    <w:rsid w:val="00864C0D"/>
    <w:rsid w:val="0087077E"/>
    <w:rsid w:val="008707BC"/>
    <w:rsid w:val="008718B8"/>
    <w:rsid w:val="00871D6F"/>
    <w:rsid w:val="00873A47"/>
    <w:rsid w:val="00876E68"/>
    <w:rsid w:val="0087724B"/>
    <w:rsid w:val="00877E37"/>
    <w:rsid w:val="00880BFC"/>
    <w:rsid w:val="00881B2F"/>
    <w:rsid w:val="00882F61"/>
    <w:rsid w:val="00883093"/>
    <w:rsid w:val="00887301"/>
    <w:rsid w:val="00892C95"/>
    <w:rsid w:val="00893336"/>
    <w:rsid w:val="00894B5E"/>
    <w:rsid w:val="00894B6C"/>
    <w:rsid w:val="00896C1C"/>
    <w:rsid w:val="00897104"/>
    <w:rsid w:val="008A04ED"/>
    <w:rsid w:val="008A2952"/>
    <w:rsid w:val="008A2B5F"/>
    <w:rsid w:val="008A316D"/>
    <w:rsid w:val="008A3722"/>
    <w:rsid w:val="008A3D76"/>
    <w:rsid w:val="008A5342"/>
    <w:rsid w:val="008A7590"/>
    <w:rsid w:val="008A7D29"/>
    <w:rsid w:val="008B2366"/>
    <w:rsid w:val="008B2367"/>
    <w:rsid w:val="008B4078"/>
    <w:rsid w:val="008B4934"/>
    <w:rsid w:val="008B56E7"/>
    <w:rsid w:val="008B7475"/>
    <w:rsid w:val="008B7E0F"/>
    <w:rsid w:val="008C146A"/>
    <w:rsid w:val="008C2139"/>
    <w:rsid w:val="008C27F4"/>
    <w:rsid w:val="008C32BF"/>
    <w:rsid w:val="008C35F8"/>
    <w:rsid w:val="008C36D7"/>
    <w:rsid w:val="008C4398"/>
    <w:rsid w:val="008C5EDA"/>
    <w:rsid w:val="008C6BE8"/>
    <w:rsid w:val="008C711B"/>
    <w:rsid w:val="008D0134"/>
    <w:rsid w:val="008D2168"/>
    <w:rsid w:val="008D2904"/>
    <w:rsid w:val="008D3493"/>
    <w:rsid w:val="008D3B3A"/>
    <w:rsid w:val="008D49A9"/>
    <w:rsid w:val="008D5829"/>
    <w:rsid w:val="008D5A7C"/>
    <w:rsid w:val="008D5E4A"/>
    <w:rsid w:val="008D76DC"/>
    <w:rsid w:val="008D78EC"/>
    <w:rsid w:val="008E47BA"/>
    <w:rsid w:val="008E4BC4"/>
    <w:rsid w:val="008E5B36"/>
    <w:rsid w:val="008E720B"/>
    <w:rsid w:val="008F246D"/>
    <w:rsid w:val="008F2534"/>
    <w:rsid w:val="008F5396"/>
    <w:rsid w:val="008F5D92"/>
    <w:rsid w:val="009003A8"/>
    <w:rsid w:val="009003B1"/>
    <w:rsid w:val="00901E56"/>
    <w:rsid w:val="00902BCD"/>
    <w:rsid w:val="009041DC"/>
    <w:rsid w:val="00904C9B"/>
    <w:rsid w:val="00904DD1"/>
    <w:rsid w:val="009062CE"/>
    <w:rsid w:val="009114E3"/>
    <w:rsid w:val="009150D1"/>
    <w:rsid w:val="009161DE"/>
    <w:rsid w:val="00916691"/>
    <w:rsid w:val="009178F2"/>
    <w:rsid w:val="0092077B"/>
    <w:rsid w:val="00920823"/>
    <w:rsid w:val="00920E0B"/>
    <w:rsid w:val="009224D4"/>
    <w:rsid w:val="00922911"/>
    <w:rsid w:val="00923F12"/>
    <w:rsid w:val="00924D5F"/>
    <w:rsid w:val="00925657"/>
    <w:rsid w:val="00925CBB"/>
    <w:rsid w:val="00926727"/>
    <w:rsid w:val="0092764F"/>
    <w:rsid w:val="0092795E"/>
    <w:rsid w:val="0093552E"/>
    <w:rsid w:val="00935703"/>
    <w:rsid w:val="0093662C"/>
    <w:rsid w:val="00937994"/>
    <w:rsid w:val="00940D27"/>
    <w:rsid w:val="00940E13"/>
    <w:rsid w:val="00941B65"/>
    <w:rsid w:val="00941D3D"/>
    <w:rsid w:val="00942F0E"/>
    <w:rsid w:val="009444EE"/>
    <w:rsid w:val="0094585E"/>
    <w:rsid w:val="00946E78"/>
    <w:rsid w:val="00951643"/>
    <w:rsid w:val="00952B50"/>
    <w:rsid w:val="00953B49"/>
    <w:rsid w:val="009543FD"/>
    <w:rsid w:val="0095766D"/>
    <w:rsid w:val="009577EB"/>
    <w:rsid w:val="009609E3"/>
    <w:rsid w:val="00960E76"/>
    <w:rsid w:val="009617FB"/>
    <w:rsid w:val="0096195D"/>
    <w:rsid w:val="00962E58"/>
    <w:rsid w:val="009651F9"/>
    <w:rsid w:val="00966749"/>
    <w:rsid w:val="00966CFC"/>
    <w:rsid w:val="00967D1C"/>
    <w:rsid w:val="00970253"/>
    <w:rsid w:val="00973634"/>
    <w:rsid w:val="00973789"/>
    <w:rsid w:val="009760A8"/>
    <w:rsid w:val="00977B14"/>
    <w:rsid w:val="00980588"/>
    <w:rsid w:val="009806A0"/>
    <w:rsid w:val="009821B1"/>
    <w:rsid w:val="00982D47"/>
    <w:rsid w:val="009834A1"/>
    <w:rsid w:val="0098394F"/>
    <w:rsid w:val="0098407D"/>
    <w:rsid w:val="00984401"/>
    <w:rsid w:val="00987503"/>
    <w:rsid w:val="00991789"/>
    <w:rsid w:val="00992FA8"/>
    <w:rsid w:val="00994A31"/>
    <w:rsid w:val="00995909"/>
    <w:rsid w:val="009959D0"/>
    <w:rsid w:val="0099644D"/>
    <w:rsid w:val="00997DDB"/>
    <w:rsid w:val="00997F3D"/>
    <w:rsid w:val="009A5352"/>
    <w:rsid w:val="009A688E"/>
    <w:rsid w:val="009A7057"/>
    <w:rsid w:val="009B0C6E"/>
    <w:rsid w:val="009B2375"/>
    <w:rsid w:val="009B47AD"/>
    <w:rsid w:val="009B4CA0"/>
    <w:rsid w:val="009B7102"/>
    <w:rsid w:val="009B75C5"/>
    <w:rsid w:val="009B7BA7"/>
    <w:rsid w:val="009C079B"/>
    <w:rsid w:val="009C0820"/>
    <w:rsid w:val="009C16D2"/>
    <w:rsid w:val="009C300C"/>
    <w:rsid w:val="009C31A2"/>
    <w:rsid w:val="009C505A"/>
    <w:rsid w:val="009C50AE"/>
    <w:rsid w:val="009C6936"/>
    <w:rsid w:val="009C750B"/>
    <w:rsid w:val="009D0D77"/>
    <w:rsid w:val="009D1699"/>
    <w:rsid w:val="009D2607"/>
    <w:rsid w:val="009D2B37"/>
    <w:rsid w:val="009D4875"/>
    <w:rsid w:val="009D4C0D"/>
    <w:rsid w:val="009D6000"/>
    <w:rsid w:val="009D7B7B"/>
    <w:rsid w:val="009E037C"/>
    <w:rsid w:val="009E1601"/>
    <w:rsid w:val="009E392D"/>
    <w:rsid w:val="009E6294"/>
    <w:rsid w:val="009E68C7"/>
    <w:rsid w:val="009F147F"/>
    <w:rsid w:val="009F22AF"/>
    <w:rsid w:val="009F3326"/>
    <w:rsid w:val="009F390B"/>
    <w:rsid w:val="009F5FA6"/>
    <w:rsid w:val="00A00892"/>
    <w:rsid w:val="00A01425"/>
    <w:rsid w:val="00A018B3"/>
    <w:rsid w:val="00A03CE0"/>
    <w:rsid w:val="00A05BCE"/>
    <w:rsid w:val="00A0769E"/>
    <w:rsid w:val="00A07ED2"/>
    <w:rsid w:val="00A12E77"/>
    <w:rsid w:val="00A15261"/>
    <w:rsid w:val="00A20671"/>
    <w:rsid w:val="00A227A0"/>
    <w:rsid w:val="00A23D98"/>
    <w:rsid w:val="00A23F31"/>
    <w:rsid w:val="00A242A2"/>
    <w:rsid w:val="00A25759"/>
    <w:rsid w:val="00A2667F"/>
    <w:rsid w:val="00A26846"/>
    <w:rsid w:val="00A26968"/>
    <w:rsid w:val="00A26D4B"/>
    <w:rsid w:val="00A275B6"/>
    <w:rsid w:val="00A27616"/>
    <w:rsid w:val="00A324FE"/>
    <w:rsid w:val="00A3466E"/>
    <w:rsid w:val="00A37566"/>
    <w:rsid w:val="00A4062A"/>
    <w:rsid w:val="00A41A71"/>
    <w:rsid w:val="00A41ECC"/>
    <w:rsid w:val="00A430D5"/>
    <w:rsid w:val="00A438B0"/>
    <w:rsid w:val="00A47653"/>
    <w:rsid w:val="00A55F46"/>
    <w:rsid w:val="00A56E55"/>
    <w:rsid w:val="00A57148"/>
    <w:rsid w:val="00A5779F"/>
    <w:rsid w:val="00A60954"/>
    <w:rsid w:val="00A60C3F"/>
    <w:rsid w:val="00A60C65"/>
    <w:rsid w:val="00A62AED"/>
    <w:rsid w:val="00A64FE4"/>
    <w:rsid w:val="00A674BF"/>
    <w:rsid w:val="00A67E0C"/>
    <w:rsid w:val="00A70BFA"/>
    <w:rsid w:val="00A71AAE"/>
    <w:rsid w:val="00A72E63"/>
    <w:rsid w:val="00A74612"/>
    <w:rsid w:val="00A7594D"/>
    <w:rsid w:val="00A75B5E"/>
    <w:rsid w:val="00A76C12"/>
    <w:rsid w:val="00A76D82"/>
    <w:rsid w:val="00A80D66"/>
    <w:rsid w:val="00A83ACC"/>
    <w:rsid w:val="00A878F3"/>
    <w:rsid w:val="00A91757"/>
    <w:rsid w:val="00A93456"/>
    <w:rsid w:val="00A946B0"/>
    <w:rsid w:val="00A9587C"/>
    <w:rsid w:val="00A97095"/>
    <w:rsid w:val="00A9751C"/>
    <w:rsid w:val="00A976FA"/>
    <w:rsid w:val="00A97E6C"/>
    <w:rsid w:val="00AA147A"/>
    <w:rsid w:val="00AA3133"/>
    <w:rsid w:val="00AA3A69"/>
    <w:rsid w:val="00AA413D"/>
    <w:rsid w:val="00AA43B4"/>
    <w:rsid w:val="00AA4899"/>
    <w:rsid w:val="00AA5277"/>
    <w:rsid w:val="00AA6087"/>
    <w:rsid w:val="00AA65A3"/>
    <w:rsid w:val="00AA67E2"/>
    <w:rsid w:val="00AB23D9"/>
    <w:rsid w:val="00AB2ED3"/>
    <w:rsid w:val="00AB39E7"/>
    <w:rsid w:val="00AB64D6"/>
    <w:rsid w:val="00AB7508"/>
    <w:rsid w:val="00AC15C4"/>
    <w:rsid w:val="00AC1763"/>
    <w:rsid w:val="00AC2A69"/>
    <w:rsid w:val="00AC34B8"/>
    <w:rsid w:val="00AC4CC8"/>
    <w:rsid w:val="00AC5312"/>
    <w:rsid w:val="00AC6F98"/>
    <w:rsid w:val="00AC717F"/>
    <w:rsid w:val="00AD0C56"/>
    <w:rsid w:val="00AD1836"/>
    <w:rsid w:val="00AD25E5"/>
    <w:rsid w:val="00AD2925"/>
    <w:rsid w:val="00AD30D1"/>
    <w:rsid w:val="00AD48FD"/>
    <w:rsid w:val="00AD638C"/>
    <w:rsid w:val="00AD6D93"/>
    <w:rsid w:val="00AE021E"/>
    <w:rsid w:val="00AE12A3"/>
    <w:rsid w:val="00AE3957"/>
    <w:rsid w:val="00AE6E0A"/>
    <w:rsid w:val="00AE6EFF"/>
    <w:rsid w:val="00AF121F"/>
    <w:rsid w:val="00AF12BB"/>
    <w:rsid w:val="00AF135E"/>
    <w:rsid w:val="00AF20A8"/>
    <w:rsid w:val="00AF3F7E"/>
    <w:rsid w:val="00AF401A"/>
    <w:rsid w:val="00AF56EB"/>
    <w:rsid w:val="00AF5C0B"/>
    <w:rsid w:val="00AF6A54"/>
    <w:rsid w:val="00AF739E"/>
    <w:rsid w:val="00AF74F0"/>
    <w:rsid w:val="00AF7E70"/>
    <w:rsid w:val="00B03192"/>
    <w:rsid w:val="00B0340E"/>
    <w:rsid w:val="00B036D9"/>
    <w:rsid w:val="00B05693"/>
    <w:rsid w:val="00B05BCD"/>
    <w:rsid w:val="00B061F6"/>
    <w:rsid w:val="00B063E6"/>
    <w:rsid w:val="00B06702"/>
    <w:rsid w:val="00B06746"/>
    <w:rsid w:val="00B077EB"/>
    <w:rsid w:val="00B07BA7"/>
    <w:rsid w:val="00B12D19"/>
    <w:rsid w:val="00B132B9"/>
    <w:rsid w:val="00B134A3"/>
    <w:rsid w:val="00B151EB"/>
    <w:rsid w:val="00B16B6D"/>
    <w:rsid w:val="00B1757D"/>
    <w:rsid w:val="00B21B0B"/>
    <w:rsid w:val="00B21E82"/>
    <w:rsid w:val="00B239A2"/>
    <w:rsid w:val="00B25B57"/>
    <w:rsid w:val="00B27444"/>
    <w:rsid w:val="00B3273F"/>
    <w:rsid w:val="00B35A30"/>
    <w:rsid w:val="00B36ABA"/>
    <w:rsid w:val="00B4168E"/>
    <w:rsid w:val="00B4252C"/>
    <w:rsid w:val="00B438CF"/>
    <w:rsid w:val="00B46AE7"/>
    <w:rsid w:val="00B46F5B"/>
    <w:rsid w:val="00B477D7"/>
    <w:rsid w:val="00B50AB6"/>
    <w:rsid w:val="00B519CA"/>
    <w:rsid w:val="00B5300C"/>
    <w:rsid w:val="00B53BCA"/>
    <w:rsid w:val="00B54601"/>
    <w:rsid w:val="00B54FAA"/>
    <w:rsid w:val="00B557A6"/>
    <w:rsid w:val="00B56791"/>
    <w:rsid w:val="00B56EDC"/>
    <w:rsid w:val="00B5755D"/>
    <w:rsid w:val="00B579EA"/>
    <w:rsid w:val="00B57D85"/>
    <w:rsid w:val="00B60424"/>
    <w:rsid w:val="00B60BCA"/>
    <w:rsid w:val="00B62605"/>
    <w:rsid w:val="00B64933"/>
    <w:rsid w:val="00B660F5"/>
    <w:rsid w:val="00B73DB7"/>
    <w:rsid w:val="00B75519"/>
    <w:rsid w:val="00B76BB3"/>
    <w:rsid w:val="00B77346"/>
    <w:rsid w:val="00B812E4"/>
    <w:rsid w:val="00B81990"/>
    <w:rsid w:val="00B819C7"/>
    <w:rsid w:val="00B836B4"/>
    <w:rsid w:val="00B84C11"/>
    <w:rsid w:val="00B852FD"/>
    <w:rsid w:val="00B85C57"/>
    <w:rsid w:val="00B901BA"/>
    <w:rsid w:val="00B912A5"/>
    <w:rsid w:val="00B912D7"/>
    <w:rsid w:val="00B9363F"/>
    <w:rsid w:val="00B9509F"/>
    <w:rsid w:val="00B96A03"/>
    <w:rsid w:val="00BA0293"/>
    <w:rsid w:val="00BA31B3"/>
    <w:rsid w:val="00BA48C3"/>
    <w:rsid w:val="00BA58E9"/>
    <w:rsid w:val="00BA7D14"/>
    <w:rsid w:val="00BB129B"/>
    <w:rsid w:val="00BB1639"/>
    <w:rsid w:val="00BB1D6B"/>
    <w:rsid w:val="00BB1E5A"/>
    <w:rsid w:val="00BB235F"/>
    <w:rsid w:val="00BB33C6"/>
    <w:rsid w:val="00BB65CA"/>
    <w:rsid w:val="00BB7533"/>
    <w:rsid w:val="00BB7E5F"/>
    <w:rsid w:val="00BC05ED"/>
    <w:rsid w:val="00BC1F06"/>
    <w:rsid w:val="00BC2577"/>
    <w:rsid w:val="00BC4362"/>
    <w:rsid w:val="00BC5F71"/>
    <w:rsid w:val="00BC5FB4"/>
    <w:rsid w:val="00BC6D95"/>
    <w:rsid w:val="00BD027B"/>
    <w:rsid w:val="00BD0475"/>
    <w:rsid w:val="00BD16F6"/>
    <w:rsid w:val="00BD3DC8"/>
    <w:rsid w:val="00BD556F"/>
    <w:rsid w:val="00BE01C0"/>
    <w:rsid w:val="00BE048D"/>
    <w:rsid w:val="00BE1051"/>
    <w:rsid w:val="00BE168A"/>
    <w:rsid w:val="00BE2ADA"/>
    <w:rsid w:val="00BE422F"/>
    <w:rsid w:val="00BE4DC6"/>
    <w:rsid w:val="00BE50C8"/>
    <w:rsid w:val="00BE6363"/>
    <w:rsid w:val="00BE65ED"/>
    <w:rsid w:val="00BE68F0"/>
    <w:rsid w:val="00BE7F7A"/>
    <w:rsid w:val="00BF1E5F"/>
    <w:rsid w:val="00BF228A"/>
    <w:rsid w:val="00BF38F8"/>
    <w:rsid w:val="00BF6017"/>
    <w:rsid w:val="00BF63CD"/>
    <w:rsid w:val="00BF747C"/>
    <w:rsid w:val="00C026E9"/>
    <w:rsid w:val="00C03049"/>
    <w:rsid w:val="00C05042"/>
    <w:rsid w:val="00C06FA6"/>
    <w:rsid w:val="00C10109"/>
    <w:rsid w:val="00C10E7C"/>
    <w:rsid w:val="00C117EE"/>
    <w:rsid w:val="00C11A0D"/>
    <w:rsid w:val="00C11CD0"/>
    <w:rsid w:val="00C1215A"/>
    <w:rsid w:val="00C1280A"/>
    <w:rsid w:val="00C12CAF"/>
    <w:rsid w:val="00C1633E"/>
    <w:rsid w:val="00C16C50"/>
    <w:rsid w:val="00C17451"/>
    <w:rsid w:val="00C17C5F"/>
    <w:rsid w:val="00C20AB0"/>
    <w:rsid w:val="00C21A19"/>
    <w:rsid w:val="00C21BB7"/>
    <w:rsid w:val="00C2232B"/>
    <w:rsid w:val="00C224B6"/>
    <w:rsid w:val="00C22AC2"/>
    <w:rsid w:val="00C23814"/>
    <w:rsid w:val="00C2407B"/>
    <w:rsid w:val="00C24A98"/>
    <w:rsid w:val="00C25410"/>
    <w:rsid w:val="00C2570A"/>
    <w:rsid w:val="00C26818"/>
    <w:rsid w:val="00C26EAC"/>
    <w:rsid w:val="00C32DDF"/>
    <w:rsid w:val="00C33671"/>
    <w:rsid w:val="00C33D40"/>
    <w:rsid w:val="00C33D64"/>
    <w:rsid w:val="00C34E07"/>
    <w:rsid w:val="00C402BD"/>
    <w:rsid w:val="00C4081E"/>
    <w:rsid w:val="00C45F93"/>
    <w:rsid w:val="00C46B29"/>
    <w:rsid w:val="00C4793E"/>
    <w:rsid w:val="00C51414"/>
    <w:rsid w:val="00C51B99"/>
    <w:rsid w:val="00C551C4"/>
    <w:rsid w:val="00C55405"/>
    <w:rsid w:val="00C56267"/>
    <w:rsid w:val="00C57822"/>
    <w:rsid w:val="00C60C9E"/>
    <w:rsid w:val="00C61E86"/>
    <w:rsid w:val="00C61F18"/>
    <w:rsid w:val="00C62675"/>
    <w:rsid w:val="00C66B8A"/>
    <w:rsid w:val="00C71082"/>
    <w:rsid w:val="00C74C5F"/>
    <w:rsid w:val="00C74F94"/>
    <w:rsid w:val="00C75834"/>
    <w:rsid w:val="00C768FC"/>
    <w:rsid w:val="00C80267"/>
    <w:rsid w:val="00C82A65"/>
    <w:rsid w:val="00C83E7E"/>
    <w:rsid w:val="00C85086"/>
    <w:rsid w:val="00C861A6"/>
    <w:rsid w:val="00C863A4"/>
    <w:rsid w:val="00C8651B"/>
    <w:rsid w:val="00C86D04"/>
    <w:rsid w:val="00C9313A"/>
    <w:rsid w:val="00C934EB"/>
    <w:rsid w:val="00C96438"/>
    <w:rsid w:val="00CA13D4"/>
    <w:rsid w:val="00CA2AF2"/>
    <w:rsid w:val="00CA4621"/>
    <w:rsid w:val="00CA682E"/>
    <w:rsid w:val="00CA7002"/>
    <w:rsid w:val="00CA70F8"/>
    <w:rsid w:val="00CB0A34"/>
    <w:rsid w:val="00CB103B"/>
    <w:rsid w:val="00CB26A0"/>
    <w:rsid w:val="00CB68CB"/>
    <w:rsid w:val="00CB7DC6"/>
    <w:rsid w:val="00CC055C"/>
    <w:rsid w:val="00CC1EFA"/>
    <w:rsid w:val="00CC259E"/>
    <w:rsid w:val="00CC2A0B"/>
    <w:rsid w:val="00CC6BAC"/>
    <w:rsid w:val="00CD0E3F"/>
    <w:rsid w:val="00CD4064"/>
    <w:rsid w:val="00CD56FC"/>
    <w:rsid w:val="00CD6277"/>
    <w:rsid w:val="00CD6461"/>
    <w:rsid w:val="00CE0E6E"/>
    <w:rsid w:val="00CE0F74"/>
    <w:rsid w:val="00CE23DC"/>
    <w:rsid w:val="00CE2A67"/>
    <w:rsid w:val="00CE2E0D"/>
    <w:rsid w:val="00CE503A"/>
    <w:rsid w:val="00CE546F"/>
    <w:rsid w:val="00CE68C3"/>
    <w:rsid w:val="00CF0757"/>
    <w:rsid w:val="00CF0F2D"/>
    <w:rsid w:val="00CF110C"/>
    <w:rsid w:val="00CF2211"/>
    <w:rsid w:val="00CF37F8"/>
    <w:rsid w:val="00CF512A"/>
    <w:rsid w:val="00CF61CF"/>
    <w:rsid w:val="00CF7754"/>
    <w:rsid w:val="00CF7E72"/>
    <w:rsid w:val="00D0292B"/>
    <w:rsid w:val="00D038A4"/>
    <w:rsid w:val="00D045A4"/>
    <w:rsid w:val="00D05D26"/>
    <w:rsid w:val="00D13883"/>
    <w:rsid w:val="00D1462D"/>
    <w:rsid w:val="00D1637C"/>
    <w:rsid w:val="00D2186E"/>
    <w:rsid w:val="00D227E7"/>
    <w:rsid w:val="00D2336B"/>
    <w:rsid w:val="00D2510E"/>
    <w:rsid w:val="00D2531A"/>
    <w:rsid w:val="00D27204"/>
    <w:rsid w:val="00D273B0"/>
    <w:rsid w:val="00D27BFE"/>
    <w:rsid w:val="00D27E53"/>
    <w:rsid w:val="00D33B5F"/>
    <w:rsid w:val="00D34530"/>
    <w:rsid w:val="00D34EF0"/>
    <w:rsid w:val="00D35180"/>
    <w:rsid w:val="00D361EF"/>
    <w:rsid w:val="00D4174B"/>
    <w:rsid w:val="00D42217"/>
    <w:rsid w:val="00D42BBA"/>
    <w:rsid w:val="00D43274"/>
    <w:rsid w:val="00D45C42"/>
    <w:rsid w:val="00D47345"/>
    <w:rsid w:val="00D5097B"/>
    <w:rsid w:val="00D514D0"/>
    <w:rsid w:val="00D51945"/>
    <w:rsid w:val="00D51E52"/>
    <w:rsid w:val="00D52A97"/>
    <w:rsid w:val="00D54E90"/>
    <w:rsid w:val="00D5505E"/>
    <w:rsid w:val="00D57020"/>
    <w:rsid w:val="00D574CB"/>
    <w:rsid w:val="00D577F8"/>
    <w:rsid w:val="00D63BB9"/>
    <w:rsid w:val="00D63D21"/>
    <w:rsid w:val="00D66658"/>
    <w:rsid w:val="00D70543"/>
    <w:rsid w:val="00D74A97"/>
    <w:rsid w:val="00D764AC"/>
    <w:rsid w:val="00D766FD"/>
    <w:rsid w:val="00D76B68"/>
    <w:rsid w:val="00D76DA2"/>
    <w:rsid w:val="00D81915"/>
    <w:rsid w:val="00D81D9D"/>
    <w:rsid w:val="00D836BC"/>
    <w:rsid w:val="00D83B5B"/>
    <w:rsid w:val="00D862AF"/>
    <w:rsid w:val="00D90339"/>
    <w:rsid w:val="00D921DB"/>
    <w:rsid w:val="00D92EBF"/>
    <w:rsid w:val="00D94B26"/>
    <w:rsid w:val="00D94F2C"/>
    <w:rsid w:val="00D979E7"/>
    <w:rsid w:val="00DA0767"/>
    <w:rsid w:val="00DA1157"/>
    <w:rsid w:val="00DA1B9A"/>
    <w:rsid w:val="00DA3F3C"/>
    <w:rsid w:val="00DA5FE9"/>
    <w:rsid w:val="00DA6D52"/>
    <w:rsid w:val="00DA6DE2"/>
    <w:rsid w:val="00DB0D79"/>
    <w:rsid w:val="00DB0E6E"/>
    <w:rsid w:val="00DB2AA6"/>
    <w:rsid w:val="00DB354F"/>
    <w:rsid w:val="00DB3D6A"/>
    <w:rsid w:val="00DB4412"/>
    <w:rsid w:val="00DB78F7"/>
    <w:rsid w:val="00DC08D6"/>
    <w:rsid w:val="00DC3C88"/>
    <w:rsid w:val="00DC400F"/>
    <w:rsid w:val="00DC4EBA"/>
    <w:rsid w:val="00DC655E"/>
    <w:rsid w:val="00DD009C"/>
    <w:rsid w:val="00DD27C4"/>
    <w:rsid w:val="00DD2911"/>
    <w:rsid w:val="00DD3358"/>
    <w:rsid w:val="00DD3983"/>
    <w:rsid w:val="00DD41CC"/>
    <w:rsid w:val="00DD4621"/>
    <w:rsid w:val="00DD4D39"/>
    <w:rsid w:val="00DD5598"/>
    <w:rsid w:val="00DD6173"/>
    <w:rsid w:val="00DE1AA2"/>
    <w:rsid w:val="00DE1AAD"/>
    <w:rsid w:val="00DE256D"/>
    <w:rsid w:val="00DE454F"/>
    <w:rsid w:val="00DE4E38"/>
    <w:rsid w:val="00DE79DD"/>
    <w:rsid w:val="00DE7CD2"/>
    <w:rsid w:val="00DF08C0"/>
    <w:rsid w:val="00DF23C4"/>
    <w:rsid w:val="00DF2588"/>
    <w:rsid w:val="00DF5539"/>
    <w:rsid w:val="00DF603C"/>
    <w:rsid w:val="00DF79E3"/>
    <w:rsid w:val="00DF7A83"/>
    <w:rsid w:val="00E00C14"/>
    <w:rsid w:val="00E028DD"/>
    <w:rsid w:val="00E030C1"/>
    <w:rsid w:val="00E06584"/>
    <w:rsid w:val="00E06BB2"/>
    <w:rsid w:val="00E10035"/>
    <w:rsid w:val="00E1229F"/>
    <w:rsid w:val="00E127E8"/>
    <w:rsid w:val="00E12D79"/>
    <w:rsid w:val="00E13123"/>
    <w:rsid w:val="00E14877"/>
    <w:rsid w:val="00E161CE"/>
    <w:rsid w:val="00E20CCB"/>
    <w:rsid w:val="00E22841"/>
    <w:rsid w:val="00E23933"/>
    <w:rsid w:val="00E2620F"/>
    <w:rsid w:val="00E27C89"/>
    <w:rsid w:val="00E3148E"/>
    <w:rsid w:val="00E31C1C"/>
    <w:rsid w:val="00E32646"/>
    <w:rsid w:val="00E35BBC"/>
    <w:rsid w:val="00E419A7"/>
    <w:rsid w:val="00E42500"/>
    <w:rsid w:val="00E42BAE"/>
    <w:rsid w:val="00E43019"/>
    <w:rsid w:val="00E43EED"/>
    <w:rsid w:val="00E43FAE"/>
    <w:rsid w:val="00E44FC8"/>
    <w:rsid w:val="00E45538"/>
    <w:rsid w:val="00E45640"/>
    <w:rsid w:val="00E45691"/>
    <w:rsid w:val="00E47631"/>
    <w:rsid w:val="00E50569"/>
    <w:rsid w:val="00E51425"/>
    <w:rsid w:val="00E51B03"/>
    <w:rsid w:val="00E52D7A"/>
    <w:rsid w:val="00E53C22"/>
    <w:rsid w:val="00E5579E"/>
    <w:rsid w:val="00E56254"/>
    <w:rsid w:val="00E61177"/>
    <w:rsid w:val="00E614DD"/>
    <w:rsid w:val="00E61763"/>
    <w:rsid w:val="00E6522A"/>
    <w:rsid w:val="00E6555A"/>
    <w:rsid w:val="00E660C8"/>
    <w:rsid w:val="00E71BEB"/>
    <w:rsid w:val="00E7208D"/>
    <w:rsid w:val="00E729D3"/>
    <w:rsid w:val="00E73648"/>
    <w:rsid w:val="00E73953"/>
    <w:rsid w:val="00E74807"/>
    <w:rsid w:val="00E74B67"/>
    <w:rsid w:val="00E750FE"/>
    <w:rsid w:val="00E75DCB"/>
    <w:rsid w:val="00E77F32"/>
    <w:rsid w:val="00E83F51"/>
    <w:rsid w:val="00E846E5"/>
    <w:rsid w:val="00E902C3"/>
    <w:rsid w:val="00E90706"/>
    <w:rsid w:val="00E91B76"/>
    <w:rsid w:val="00E920B5"/>
    <w:rsid w:val="00E94176"/>
    <w:rsid w:val="00E9534E"/>
    <w:rsid w:val="00E9554A"/>
    <w:rsid w:val="00E96C35"/>
    <w:rsid w:val="00E973A1"/>
    <w:rsid w:val="00EA0ED1"/>
    <w:rsid w:val="00EA189C"/>
    <w:rsid w:val="00EA1AE8"/>
    <w:rsid w:val="00EA1DE8"/>
    <w:rsid w:val="00EA3083"/>
    <w:rsid w:val="00EA33BA"/>
    <w:rsid w:val="00EA471B"/>
    <w:rsid w:val="00EA4F40"/>
    <w:rsid w:val="00EA5B5E"/>
    <w:rsid w:val="00EA6306"/>
    <w:rsid w:val="00EA63AA"/>
    <w:rsid w:val="00EA647C"/>
    <w:rsid w:val="00EB03EC"/>
    <w:rsid w:val="00EB1FD4"/>
    <w:rsid w:val="00EB23DB"/>
    <w:rsid w:val="00EB31B7"/>
    <w:rsid w:val="00EB31F4"/>
    <w:rsid w:val="00EB33A1"/>
    <w:rsid w:val="00EB5B72"/>
    <w:rsid w:val="00EB6634"/>
    <w:rsid w:val="00EB69DE"/>
    <w:rsid w:val="00EC12C4"/>
    <w:rsid w:val="00EC29EE"/>
    <w:rsid w:val="00EC399F"/>
    <w:rsid w:val="00EC4385"/>
    <w:rsid w:val="00EC475A"/>
    <w:rsid w:val="00EC4D9E"/>
    <w:rsid w:val="00EC5A58"/>
    <w:rsid w:val="00EC6DFD"/>
    <w:rsid w:val="00ED01C3"/>
    <w:rsid w:val="00ED0386"/>
    <w:rsid w:val="00ED2D2C"/>
    <w:rsid w:val="00ED33DF"/>
    <w:rsid w:val="00ED39EB"/>
    <w:rsid w:val="00ED5D87"/>
    <w:rsid w:val="00ED5E53"/>
    <w:rsid w:val="00ED610F"/>
    <w:rsid w:val="00ED630C"/>
    <w:rsid w:val="00ED6396"/>
    <w:rsid w:val="00ED7988"/>
    <w:rsid w:val="00EE0F92"/>
    <w:rsid w:val="00EE14B5"/>
    <w:rsid w:val="00EE1AE7"/>
    <w:rsid w:val="00EE2BE5"/>
    <w:rsid w:val="00EE307C"/>
    <w:rsid w:val="00EE6451"/>
    <w:rsid w:val="00EF28BF"/>
    <w:rsid w:val="00EF2AC3"/>
    <w:rsid w:val="00EF5517"/>
    <w:rsid w:val="00EF6B58"/>
    <w:rsid w:val="00EF6B5E"/>
    <w:rsid w:val="00EF7607"/>
    <w:rsid w:val="00EF7FE9"/>
    <w:rsid w:val="00F00EAD"/>
    <w:rsid w:val="00F0124D"/>
    <w:rsid w:val="00F0178C"/>
    <w:rsid w:val="00F0579E"/>
    <w:rsid w:val="00F0595D"/>
    <w:rsid w:val="00F068A2"/>
    <w:rsid w:val="00F1008E"/>
    <w:rsid w:val="00F10EFC"/>
    <w:rsid w:val="00F111F8"/>
    <w:rsid w:val="00F12A33"/>
    <w:rsid w:val="00F13EE5"/>
    <w:rsid w:val="00F140AD"/>
    <w:rsid w:val="00F16349"/>
    <w:rsid w:val="00F16876"/>
    <w:rsid w:val="00F21981"/>
    <w:rsid w:val="00F22E74"/>
    <w:rsid w:val="00F249CE"/>
    <w:rsid w:val="00F26BCB"/>
    <w:rsid w:val="00F27C3E"/>
    <w:rsid w:val="00F31421"/>
    <w:rsid w:val="00F32A7F"/>
    <w:rsid w:val="00F33B01"/>
    <w:rsid w:val="00F36BF0"/>
    <w:rsid w:val="00F37E17"/>
    <w:rsid w:val="00F40284"/>
    <w:rsid w:val="00F41267"/>
    <w:rsid w:val="00F436AB"/>
    <w:rsid w:val="00F4446D"/>
    <w:rsid w:val="00F4524E"/>
    <w:rsid w:val="00F45E63"/>
    <w:rsid w:val="00F478FC"/>
    <w:rsid w:val="00F47C23"/>
    <w:rsid w:val="00F47C7F"/>
    <w:rsid w:val="00F5361E"/>
    <w:rsid w:val="00F5383A"/>
    <w:rsid w:val="00F53DC9"/>
    <w:rsid w:val="00F557B9"/>
    <w:rsid w:val="00F60786"/>
    <w:rsid w:val="00F6082C"/>
    <w:rsid w:val="00F6167C"/>
    <w:rsid w:val="00F619B1"/>
    <w:rsid w:val="00F63ECB"/>
    <w:rsid w:val="00F650D4"/>
    <w:rsid w:val="00F6628B"/>
    <w:rsid w:val="00F67BDA"/>
    <w:rsid w:val="00F733FB"/>
    <w:rsid w:val="00F80EF4"/>
    <w:rsid w:val="00F83E2A"/>
    <w:rsid w:val="00F85070"/>
    <w:rsid w:val="00F857A8"/>
    <w:rsid w:val="00F8691F"/>
    <w:rsid w:val="00F87167"/>
    <w:rsid w:val="00F9313D"/>
    <w:rsid w:val="00F93B41"/>
    <w:rsid w:val="00F9482B"/>
    <w:rsid w:val="00F95644"/>
    <w:rsid w:val="00F96112"/>
    <w:rsid w:val="00F97E65"/>
    <w:rsid w:val="00FA0327"/>
    <w:rsid w:val="00FA068C"/>
    <w:rsid w:val="00FA08AD"/>
    <w:rsid w:val="00FA4F9C"/>
    <w:rsid w:val="00FA5008"/>
    <w:rsid w:val="00FA71C9"/>
    <w:rsid w:val="00FB040D"/>
    <w:rsid w:val="00FB0BC7"/>
    <w:rsid w:val="00FB2CDF"/>
    <w:rsid w:val="00FB5BDC"/>
    <w:rsid w:val="00FB72A3"/>
    <w:rsid w:val="00FC15C6"/>
    <w:rsid w:val="00FC4113"/>
    <w:rsid w:val="00FC59C7"/>
    <w:rsid w:val="00FC761E"/>
    <w:rsid w:val="00FD0DC1"/>
    <w:rsid w:val="00FD2EEA"/>
    <w:rsid w:val="00FD33C2"/>
    <w:rsid w:val="00FD3521"/>
    <w:rsid w:val="00FD4408"/>
    <w:rsid w:val="00FE0238"/>
    <w:rsid w:val="00FE037C"/>
    <w:rsid w:val="00FE0B83"/>
    <w:rsid w:val="00FE1A6D"/>
    <w:rsid w:val="00FE3CF2"/>
    <w:rsid w:val="00FE4DB8"/>
    <w:rsid w:val="00FE4F5B"/>
    <w:rsid w:val="00FE78CF"/>
    <w:rsid w:val="00FE7A27"/>
    <w:rsid w:val="00FF0A5D"/>
    <w:rsid w:val="00FF0F8B"/>
    <w:rsid w:val="00FF27B7"/>
    <w:rsid w:val="00FF4929"/>
    <w:rsid w:val="00FF652A"/>
    <w:rsid w:val="00FF6E1B"/>
    <w:rsid w:val="00FF6E34"/>
    <w:rsid w:val="00FF75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6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56E7"/>
    <w:rPr>
      <w:sz w:val="24"/>
      <w:szCs w:val="24"/>
      <w:lang w:val="en-GB"/>
    </w:rPr>
  </w:style>
  <w:style w:type="paragraph" w:styleId="Heading1">
    <w:name w:val="heading 1"/>
    <w:basedOn w:val="Normal"/>
    <w:next w:val="Normal"/>
    <w:link w:val="Heading1Char"/>
    <w:qFormat/>
    <w:rsid w:val="008B56E7"/>
    <w:pPr>
      <w:keepNext/>
      <w:outlineLvl w:val="0"/>
    </w:pPr>
    <w:rPr>
      <w:b/>
      <w:bCs/>
      <w:lang w:val="hr-HR"/>
    </w:rPr>
  </w:style>
  <w:style w:type="paragraph" w:styleId="Heading2">
    <w:name w:val="heading 2"/>
    <w:basedOn w:val="Normal"/>
    <w:next w:val="Normal"/>
    <w:link w:val="Heading2Char"/>
    <w:qFormat/>
    <w:rsid w:val="00AF7E70"/>
    <w:pPr>
      <w:keepNext/>
      <w:jc w:val="center"/>
      <w:outlineLvl w:val="1"/>
    </w:pPr>
    <w:rPr>
      <w:b/>
      <w:sz w:val="28"/>
      <w:lang w:val="sr-Latn-CS"/>
    </w:rPr>
  </w:style>
  <w:style w:type="paragraph" w:styleId="Heading3">
    <w:name w:val="heading 3"/>
    <w:basedOn w:val="Normal"/>
    <w:next w:val="Normal"/>
    <w:qFormat/>
    <w:rsid w:val="00551960"/>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8B56E7"/>
    <w:pPr>
      <w:jc w:val="both"/>
    </w:pPr>
    <w:rPr>
      <w:sz w:val="22"/>
      <w:szCs w:val="20"/>
      <w:lang w:val="sr-Latn-CS"/>
    </w:rPr>
  </w:style>
  <w:style w:type="paragraph" w:styleId="BodyText">
    <w:name w:val="Body Text"/>
    <w:basedOn w:val="Normal"/>
    <w:link w:val="BodyTextChar"/>
    <w:rsid w:val="008B56E7"/>
    <w:pPr>
      <w:jc w:val="both"/>
    </w:pPr>
    <w:rPr>
      <w:szCs w:val="20"/>
      <w:lang w:val="sl-SI"/>
    </w:rPr>
  </w:style>
  <w:style w:type="paragraph" w:styleId="Title">
    <w:name w:val="Title"/>
    <w:basedOn w:val="Normal"/>
    <w:qFormat/>
    <w:rsid w:val="008B56E7"/>
    <w:pPr>
      <w:jc w:val="center"/>
    </w:pPr>
    <w:rPr>
      <w:sz w:val="28"/>
      <w:szCs w:val="20"/>
      <w:lang w:val="sl-SI"/>
    </w:rPr>
  </w:style>
  <w:style w:type="paragraph" w:styleId="BodyTextIndent">
    <w:name w:val="Body Text Indent"/>
    <w:basedOn w:val="Normal"/>
    <w:link w:val="BodyTextIndentChar"/>
    <w:rsid w:val="008B56E7"/>
    <w:pPr>
      <w:ind w:left="1620" w:hanging="1620"/>
    </w:pPr>
    <w:rPr>
      <w:b/>
      <w:bCs/>
      <w:lang w:val="sr-Latn-CS"/>
    </w:rPr>
  </w:style>
  <w:style w:type="paragraph" w:styleId="BodyText2">
    <w:name w:val="Body Text 2"/>
    <w:basedOn w:val="Normal"/>
    <w:rsid w:val="008B56E7"/>
    <w:pPr>
      <w:jc w:val="both"/>
    </w:pPr>
    <w:rPr>
      <w:b/>
      <w:bCs/>
      <w:lang w:val="hr-HR"/>
    </w:rPr>
  </w:style>
  <w:style w:type="paragraph" w:styleId="Header">
    <w:name w:val="header"/>
    <w:basedOn w:val="Normal"/>
    <w:rsid w:val="008B56E7"/>
    <w:pPr>
      <w:tabs>
        <w:tab w:val="center" w:pos="4320"/>
        <w:tab w:val="right" w:pos="8640"/>
      </w:tabs>
    </w:pPr>
  </w:style>
  <w:style w:type="paragraph" w:styleId="Footer">
    <w:name w:val="footer"/>
    <w:basedOn w:val="Normal"/>
    <w:link w:val="FooterChar"/>
    <w:uiPriority w:val="99"/>
    <w:rsid w:val="008B56E7"/>
    <w:pPr>
      <w:tabs>
        <w:tab w:val="center" w:pos="4320"/>
        <w:tab w:val="right" w:pos="8640"/>
      </w:tabs>
    </w:pPr>
  </w:style>
  <w:style w:type="paragraph" w:styleId="BodyTextIndent2">
    <w:name w:val="Body Text Indent 2"/>
    <w:basedOn w:val="Normal"/>
    <w:rsid w:val="008B56E7"/>
    <w:pPr>
      <w:ind w:left="360" w:firstLine="360"/>
    </w:pPr>
    <w:rPr>
      <w:lang w:val="hr-HR"/>
    </w:rPr>
  </w:style>
  <w:style w:type="character" w:styleId="PageNumber">
    <w:name w:val="page number"/>
    <w:basedOn w:val="DefaultParagraphFont"/>
    <w:rsid w:val="00E161CE"/>
  </w:style>
  <w:style w:type="character" w:styleId="Hyperlink">
    <w:name w:val="Hyperlink"/>
    <w:uiPriority w:val="99"/>
    <w:rsid w:val="00265535"/>
    <w:rPr>
      <w:color w:val="0000FF"/>
      <w:u w:val="single"/>
    </w:rPr>
  </w:style>
  <w:style w:type="table" w:styleId="TableGrid">
    <w:name w:val="Table Grid"/>
    <w:basedOn w:val="TableNormal"/>
    <w:rsid w:val="005164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2zakon">
    <w:name w:val="stil_2zakon"/>
    <w:basedOn w:val="Normal"/>
    <w:rsid w:val="00B76BB3"/>
    <w:pPr>
      <w:spacing w:before="100" w:beforeAutospacing="1" w:after="100" w:afterAutospacing="1"/>
    </w:pPr>
    <w:rPr>
      <w:lang w:val="en-US"/>
    </w:rPr>
  </w:style>
  <w:style w:type="paragraph" w:customStyle="1" w:styleId="stil3mesto">
    <w:name w:val="stil_3mesto"/>
    <w:basedOn w:val="Normal"/>
    <w:rsid w:val="00B76BB3"/>
    <w:pPr>
      <w:spacing w:before="100" w:beforeAutospacing="1" w:after="100" w:afterAutospacing="1"/>
    </w:pPr>
    <w:rPr>
      <w:lang w:val="en-US"/>
    </w:rPr>
  </w:style>
  <w:style w:type="character" w:customStyle="1" w:styleId="FooterChar">
    <w:name w:val="Footer Char"/>
    <w:link w:val="Footer"/>
    <w:uiPriority w:val="99"/>
    <w:rsid w:val="008B4934"/>
    <w:rPr>
      <w:sz w:val="24"/>
      <w:szCs w:val="24"/>
      <w:lang w:val="en-GB"/>
    </w:rPr>
  </w:style>
  <w:style w:type="character" w:customStyle="1" w:styleId="Heading1Char">
    <w:name w:val="Heading 1 Char"/>
    <w:link w:val="Heading1"/>
    <w:rsid w:val="009B7102"/>
    <w:rPr>
      <w:b/>
      <w:bCs/>
      <w:sz w:val="24"/>
      <w:szCs w:val="24"/>
      <w:lang w:val="hr-HR"/>
    </w:rPr>
  </w:style>
  <w:style w:type="paragraph" w:styleId="TOC1">
    <w:name w:val="toc 1"/>
    <w:basedOn w:val="Normal"/>
    <w:next w:val="Normal"/>
    <w:autoRedefine/>
    <w:uiPriority w:val="39"/>
    <w:rsid w:val="005B14F9"/>
    <w:pPr>
      <w:tabs>
        <w:tab w:val="right" w:leader="dot" w:pos="9062"/>
      </w:tabs>
    </w:pPr>
    <w:rPr>
      <w:noProof/>
      <w:lang w:val="sr-Cyrl-CS"/>
    </w:rPr>
  </w:style>
  <w:style w:type="character" w:styleId="PlaceholderText">
    <w:name w:val="Placeholder Text"/>
    <w:basedOn w:val="DefaultParagraphFont"/>
    <w:uiPriority w:val="99"/>
    <w:semiHidden/>
    <w:rsid w:val="00F97E65"/>
    <w:rPr>
      <w:color w:val="808080"/>
    </w:rPr>
  </w:style>
  <w:style w:type="paragraph" w:styleId="BalloonText">
    <w:name w:val="Balloon Text"/>
    <w:basedOn w:val="Normal"/>
    <w:link w:val="BalloonTextChar"/>
    <w:rsid w:val="00F97E65"/>
    <w:rPr>
      <w:rFonts w:ascii="Tahoma" w:hAnsi="Tahoma" w:cs="Tahoma"/>
      <w:sz w:val="16"/>
      <w:szCs w:val="16"/>
    </w:rPr>
  </w:style>
  <w:style w:type="character" w:customStyle="1" w:styleId="BalloonTextChar">
    <w:name w:val="Balloon Text Char"/>
    <w:basedOn w:val="DefaultParagraphFont"/>
    <w:link w:val="BalloonText"/>
    <w:rsid w:val="00F97E65"/>
    <w:rPr>
      <w:rFonts w:ascii="Tahoma" w:hAnsi="Tahoma" w:cs="Tahoma"/>
      <w:sz w:val="16"/>
      <w:szCs w:val="16"/>
      <w:lang w:val="en-GB"/>
    </w:rPr>
  </w:style>
  <w:style w:type="paragraph" w:styleId="ListParagraph">
    <w:name w:val="List Paragraph"/>
    <w:basedOn w:val="Normal"/>
    <w:uiPriority w:val="34"/>
    <w:qFormat/>
    <w:rsid w:val="00B579EA"/>
    <w:pPr>
      <w:ind w:left="720"/>
      <w:contextualSpacing/>
    </w:pPr>
  </w:style>
  <w:style w:type="paragraph" w:customStyle="1" w:styleId="stil1tekst">
    <w:name w:val="stil_1tekst"/>
    <w:basedOn w:val="Normal"/>
    <w:rsid w:val="00FE037C"/>
    <w:pPr>
      <w:ind w:left="420" w:right="420" w:firstLine="240"/>
      <w:jc w:val="both"/>
    </w:pPr>
    <w:rPr>
      <w:sz w:val="19"/>
      <w:szCs w:val="19"/>
      <w:lang w:val="en-US"/>
    </w:rPr>
  </w:style>
  <w:style w:type="character" w:styleId="CommentReference">
    <w:name w:val="annotation reference"/>
    <w:basedOn w:val="DefaultParagraphFont"/>
    <w:rsid w:val="00C17C5F"/>
    <w:rPr>
      <w:sz w:val="16"/>
      <w:szCs w:val="16"/>
    </w:rPr>
  </w:style>
  <w:style w:type="paragraph" w:styleId="CommentText">
    <w:name w:val="annotation text"/>
    <w:basedOn w:val="Normal"/>
    <w:link w:val="CommentTextChar"/>
    <w:rsid w:val="00C17C5F"/>
    <w:rPr>
      <w:sz w:val="20"/>
      <w:szCs w:val="20"/>
      <w:lang w:val="en-US"/>
    </w:rPr>
  </w:style>
  <w:style w:type="character" w:customStyle="1" w:styleId="CommentTextChar">
    <w:name w:val="Comment Text Char"/>
    <w:basedOn w:val="DefaultParagraphFont"/>
    <w:link w:val="CommentText"/>
    <w:rsid w:val="00C17C5F"/>
  </w:style>
  <w:style w:type="paragraph" w:styleId="TOCHeading">
    <w:name w:val="TOC Heading"/>
    <w:basedOn w:val="Heading1"/>
    <w:next w:val="Normal"/>
    <w:uiPriority w:val="39"/>
    <w:unhideWhenUsed/>
    <w:qFormat/>
    <w:rsid w:val="00AB7508"/>
    <w:pPr>
      <w:keepLines/>
      <w:spacing w:before="480" w:line="276" w:lineRule="auto"/>
      <w:outlineLvl w:val="9"/>
    </w:pPr>
    <w:rPr>
      <w:rFonts w:asciiTheme="majorHAnsi" w:eastAsiaTheme="majorEastAsia" w:hAnsiTheme="majorHAnsi" w:cstheme="majorBidi"/>
      <w:color w:val="365F91" w:themeColor="accent1" w:themeShade="BF"/>
      <w:sz w:val="28"/>
      <w:szCs w:val="28"/>
      <w:lang w:val="en-US" w:eastAsia="ja-JP"/>
    </w:rPr>
  </w:style>
  <w:style w:type="paragraph" w:customStyle="1" w:styleId="Default">
    <w:name w:val="Default"/>
    <w:rsid w:val="00DE4E38"/>
    <w:pPr>
      <w:autoSpaceDE w:val="0"/>
      <w:autoSpaceDN w:val="0"/>
      <w:adjustRightInd w:val="0"/>
    </w:pPr>
    <w:rPr>
      <w:rFonts w:ascii="Arial" w:hAnsi="Arial" w:cs="Arial"/>
      <w:color w:val="000000"/>
      <w:sz w:val="24"/>
      <w:szCs w:val="24"/>
    </w:rPr>
  </w:style>
  <w:style w:type="character" w:customStyle="1" w:styleId="BodyTextIndentChar">
    <w:name w:val="Body Text Indent Char"/>
    <w:basedOn w:val="DefaultParagraphFont"/>
    <w:link w:val="BodyTextIndent"/>
    <w:rsid w:val="00047DDD"/>
    <w:rPr>
      <w:b/>
      <w:bCs/>
      <w:sz w:val="24"/>
      <w:szCs w:val="24"/>
      <w:lang w:val="sr-Latn-CS"/>
    </w:rPr>
  </w:style>
  <w:style w:type="paragraph" w:styleId="TOC2">
    <w:name w:val="toc 2"/>
    <w:basedOn w:val="Normal"/>
    <w:next w:val="Normal"/>
    <w:autoRedefine/>
    <w:uiPriority w:val="39"/>
    <w:rsid w:val="00DD3983"/>
    <w:pPr>
      <w:spacing w:after="100"/>
      <w:ind w:left="240"/>
    </w:pPr>
  </w:style>
  <w:style w:type="paragraph" w:styleId="CommentSubject">
    <w:name w:val="annotation subject"/>
    <w:basedOn w:val="CommentText"/>
    <w:next w:val="CommentText"/>
    <w:link w:val="CommentSubjectChar"/>
    <w:rsid w:val="00126DDE"/>
    <w:rPr>
      <w:b/>
      <w:bCs/>
      <w:lang w:val="en-GB"/>
    </w:rPr>
  </w:style>
  <w:style w:type="character" w:customStyle="1" w:styleId="CommentSubjectChar">
    <w:name w:val="Comment Subject Char"/>
    <w:basedOn w:val="CommentTextChar"/>
    <w:link w:val="CommentSubject"/>
    <w:rsid w:val="00126DDE"/>
    <w:rPr>
      <w:b/>
      <w:bCs/>
      <w:lang w:val="en-GB"/>
    </w:rPr>
  </w:style>
  <w:style w:type="character" w:customStyle="1" w:styleId="WW8Num9z2">
    <w:name w:val="WW8Num9z2"/>
    <w:rsid w:val="004F2BAB"/>
    <w:rPr>
      <w:rFonts w:ascii="Wingdings" w:hAnsi="Wingdings" w:cs="Wingdings"/>
    </w:rPr>
  </w:style>
  <w:style w:type="character" w:customStyle="1" w:styleId="Heading2Char">
    <w:name w:val="Heading 2 Char"/>
    <w:basedOn w:val="DefaultParagraphFont"/>
    <w:link w:val="Heading2"/>
    <w:rsid w:val="00F0579E"/>
    <w:rPr>
      <w:b/>
      <w:sz w:val="28"/>
      <w:szCs w:val="24"/>
      <w:lang w:val="sr-Latn-CS"/>
    </w:rPr>
  </w:style>
  <w:style w:type="character" w:customStyle="1" w:styleId="BodyTextChar">
    <w:name w:val="Body Text Char"/>
    <w:basedOn w:val="DefaultParagraphFont"/>
    <w:link w:val="BodyText"/>
    <w:rsid w:val="005B6871"/>
    <w:rPr>
      <w:sz w:val="24"/>
      <w:lang w:val="sl-SI"/>
    </w:rPr>
  </w:style>
  <w:style w:type="paragraph" w:styleId="DocumentMap">
    <w:name w:val="Document Map"/>
    <w:basedOn w:val="Normal"/>
    <w:link w:val="DocumentMapChar"/>
    <w:rsid w:val="00C06FA6"/>
    <w:rPr>
      <w:rFonts w:ascii="Tahoma" w:hAnsi="Tahoma" w:cs="Tahoma"/>
      <w:sz w:val="16"/>
      <w:szCs w:val="16"/>
    </w:rPr>
  </w:style>
  <w:style w:type="character" w:customStyle="1" w:styleId="DocumentMapChar">
    <w:name w:val="Document Map Char"/>
    <w:basedOn w:val="DefaultParagraphFont"/>
    <w:link w:val="DocumentMap"/>
    <w:rsid w:val="00C06FA6"/>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56E7"/>
    <w:rPr>
      <w:sz w:val="24"/>
      <w:szCs w:val="24"/>
      <w:lang w:val="en-GB"/>
    </w:rPr>
  </w:style>
  <w:style w:type="paragraph" w:styleId="Heading1">
    <w:name w:val="heading 1"/>
    <w:basedOn w:val="Normal"/>
    <w:next w:val="Normal"/>
    <w:link w:val="Heading1Char"/>
    <w:qFormat/>
    <w:rsid w:val="008B56E7"/>
    <w:pPr>
      <w:keepNext/>
      <w:outlineLvl w:val="0"/>
    </w:pPr>
    <w:rPr>
      <w:b/>
      <w:bCs/>
      <w:lang w:val="hr-HR"/>
    </w:rPr>
  </w:style>
  <w:style w:type="paragraph" w:styleId="Heading2">
    <w:name w:val="heading 2"/>
    <w:basedOn w:val="Normal"/>
    <w:next w:val="Normal"/>
    <w:link w:val="Heading2Char"/>
    <w:qFormat/>
    <w:rsid w:val="00AF7E70"/>
    <w:pPr>
      <w:keepNext/>
      <w:jc w:val="center"/>
      <w:outlineLvl w:val="1"/>
    </w:pPr>
    <w:rPr>
      <w:b/>
      <w:sz w:val="28"/>
      <w:lang w:val="sr-Latn-CS"/>
    </w:rPr>
  </w:style>
  <w:style w:type="paragraph" w:styleId="Heading3">
    <w:name w:val="heading 3"/>
    <w:basedOn w:val="Normal"/>
    <w:next w:val="Normal"/>
    <w:qFormat/>
    <w:rsid w:val="00551960"/>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8B56E7"/>
    <w:pPr>
      <w:jc w:val="both"/>
    </w:pPr>
    <w:rPr>
      <w:sz w:val="22"/>
      <w:szCs w:val="20"/>
      <w:lang w:val="sr-Latn-CS"/>
    </w:rPr>
  </w:style>
  <w:style w:type="paragraph" w:styleId="BodyText">
    <w:name w:val="Body Text"/>
    <w:basedOn w:val="Normal"/>
    <w:link w:val="BodyTextChar"/>
    <w:rsid w:val="008B56E7"/>
    <w:pPr>
      <w:jc w:val="both"/>
    </w:pPr>
    <w:rPr>
      <w:szCs w:val="20"/>
      <w:lang w:val="sl-SI"/>
    </w:rPr>
  </w:style>
  <w:style w:type="paragraph" w:styleId="Title">
    <w:name w:val="Title"/>
    <w:basedOn w:val="Normal"/>
    <w:qFormat/>
    <w:rsid w:val="008B56E7"/>
    <w:pPr>
      <w:jc w:val="center"/>
    </w:pPr>
    <w:rPr>
      <w:sz w:val="28"/>
      <w:szCs w:val="20"/>
      <w:lang w:val="sl-SI"/>
    </w:rPr>
  </w:style>
  <w:style w:type="paragraph" w:styleId="BodyTextIndent">
    <w:name w:val="Body Text Indent"/>
    <w:basedOn w:val="Normal"/>
    <w:link w:val="BodyTextIndentChar"/>
    <w:rsid w:val="008B56E7"/>
    <w:pPr>
      <w:ind w:left="1620" w:hanging="1620"/>
    </w:pPr>
    <w:rPr>
      <w:b/>
      <w:bCs/>
      <w:lang w:val="sr-Latn-CS"/>
    </w:rPr>
  </w:style>
  <w:style w:type="paragraph" w:styleId="BodyText2">
    <w:name w:val="Body Text 2"/>
    <w:basedOn w:val="Normal"/>
    <w:rsid w:val="008B56E7"/>
    <w:pPr>
      <w:jc w:val="both"/>
    </w:pPr>
    <w:rPr>
      <w:b/>
      <w:bCs/>
      <w:lang w:val="hr-HR"/>
    </w:rPr>
  </w:style>
  <w:style w:type="paragraph" w:styleId="Header">
    <w:name w:val="header"/>
    <w:basedOn w:val="Normal"/>
    <w:rsid w:val="008B56E7"/>
    <w:pPr>
      <w:tabs>
        <w:tab w:val="center" w:pos="4320"/>
        <w:tab w:val="right" w:pos="8640"/>
      </w:tabs>
    </w:pPr>
  </w:style>
  <w:style w:type="paragraph" w:styleId="Footer">
    <w:name w:val="footer"/>
    <w:basedOn w:val="Normal"/>
    <w:link w:val="FooterChar"/>
    <w:uiPriority w:val="99"/>
    <w:rsid w:val="008B56E7"/>
    <w:pPr>
      <w:tabs>
        <w:tab w:val="center" w:pos="4320"/>
        <w:tab w:val="right" w:pos="8640"/>
      </w:tabs>
    </w:pPr>
  </w:style>
  <w:style w:type="paragraph" w:styleId="BodyTextIndent2">
    <w:name w:val="Body Text Indent 2"/>
    <w:basedOn w:val="Normal"/>
    <w:rsid w:val="008B56E7"/>
    <w:pPr>
      <w:ind w:left="360" w:firstLine="360"/>
    </w:pPr>
    <w:rPr>
      <w:lang w:val="hr-HR"/>
    </w:rPr>
  </w:style>
  <w:style w:type="character" w:styleId="PageNumber">
    <w:name w:val="page number"/>
    <w:basedOn w:val="DefaultParagraphFont"/>
    <w:rsid w:val="00E161CE"/>
  </w:style>
  <w:style w:type="character" w:styleId="Hyperlink">
    <w:name w:val="Hyperlink"/>
    <w:uiPriority w:val="99"/>
    <w:rsid w:val="00265535"/>
    <w:rPr>
      <w:color w:val="0000FF"/>
      <w:u w:val="single"/>
    </w:rPr>
  </w:style>
  <w:style w:type="table" w:styleId="TableGrid">
    <w:name w:val="Table Grid"/>
    <w:basedOn w:val="TableNormal"/>
    <w:rsid w:val="005164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2zakon">
    <w:name w:val="stil_2zakon"/>
    <w:basedOn w:val="Normal"/>
    <w:rsid w:val="00B76BB3"/>
    <w:pPr>
      <w:spacing w:before="100" w:beforeAutospacing="1" w:after="100" w:afterAutospacing="1"/>
    </w:pPr>
    <w:rPr>
      <w:lang w:val="en-US"/>
    </w:rPr>
  </w:style>
  <w:style w:type="paragraph" w:customStyle="1" w:styleId="stil3mesto">
    <w:name w:val="stil_3mesto"/>
    <w:basedOn w:val="Normal"/>
    <w:rsid w:val="00B76BB3"/>
    <w:pPr>
      <w:spacing w:before="100" w:beforeAutospacing="1" w:after="100" w:afterAutospacing="1"/>
    </w:pPr>
    <w:rPr>
      <w:lang w:val="en-US"/>
    </w:rPr>
  </w:style>
  <w:style w:type="character" w:customStyle="1" w:styleId="FooterChar">
    <w:name w:val="Footer Char"/>
    <w:link w:val="Footer"/>
    <w:uiPriority w:val="99"/>
    <w:rsid w:val="008B4934"/>
    <w:rPr>
      <w:sz w:val="24"/>
      <w:szCs w:val="24"/>
      <w:lang w:val="en-GB"/>
    </w:rPr>
  </w:style>
  <w:style w:type="character" w:customStyle="1" w:styleId="Heading1Char">
    <w:name w:val="Heading 1 Char"/>
    <w:link w:val="Heading1"/>
    <w:rsid w:val="009B7102"/>
    <w:rPr>
      <w:b/>
      <w:bCs/>
      <w:sz w:val="24"/>
      <w:szCs w:val="24"/>
      <w:lang w:val="hr-HR"/>
    </w:rPr>
  </w:style>
  <w:style w:type="paragraph" w:styleId="TOC1">
    <w:name w:val="toc 1"/>
    <w:basedOn w:val="Normal"/>
    <w:next w:val="Normal"/>
    <w:autoRedefine/>
    <w:uiPriority w:val="39"/>
    <w:rsid w:val="005B14F9"/>
    <w:pPr>
      <w:tabs>
        <w:tab w:val="right" w:leader="dot" w:pos="9062"/>
      </w:tabs>
    </w:pPr>
    <w:rPr>
      <w:noProof/>
      <w:lang w:val="sr-Cyrl-CS"/>
    </w:rPr>
  </w:style>
  <w:style w:type="character" w:styleId="PlaceholderText">
    <w:name w:val="Placeholder Text"/>
    <w:basedOn w:val="DefaultParagraphFont"/>
    <w:uiPriority w:val="99"/>
    <w:semiHidden/>
    <w:rsid w:val="00F97E65"/>
    <w:rPr>
      <w:color w:val="808080"/>
    </w:rPr>
  </w:style>
  <w:style w:type="paragraph" w:styleId="BalloonText">
    <w:name w:val="Balloon Text"/>
    <w:basedOn w:val="Normal"/>
    <w:link w:val="BalloonTextChar"/>
    <w:rsid w:val="00F97E65"/>
    <w:rPr>
      <w:rFonts w:ascii="Tahoma" w:hAnsi="Tahoma" w:cs="Tahoma"/>
      <w:sz w:val="16"/>
      <w:szCs w:val="16"/>
    </w:rPr>
  </w:style>
  <w:style w:type="character" w:customStyle="1" w:styleId="BalloonTextChar">
    <w:name w:val="Balloon Text Char"/>
    <w:basedOn w:val="DefaultParagraphFont"/>
    <w:link w:val="BalloonText"/>
    <w:rsid w:val="00F97E65"/>
    <w:rPr>
      <w:rFonts w:ascii="Tahoma" w:hAnsi="Tahoma" w:cs="Tahoma"/>
      <w:sz w:val="16"/>
      <w:szCs w:val="16"/>
      <w:lang w:val="en-GB"/>
    </w:rPr>
  </w:style>
  <w:style w:type="paragraph" w:styleId="ListParagraph">
    <w:name w:val="List Paragraph"/>
    <w:basedOn w:val="Normal"/>
    <w:uiPriority w:val="34"/>
    <w:qFormat/>
    <w:rsid w:val="00B579EA"/>
    <w:pPr>
      <w:ind w:left="720"/>
      <w:contextualSpacing/>
    </w:pPr>
  </w:style>
  <w:style w:type="paragraph" w:customStyle="1" w:styleId="stil1tekst">
    <w:name w:val="stil_1tekst"/>
    <w:basedOn w:val="Normal"/>
    <w:rsid w:val="00FE037C"/>
    <w:pPr>
      <w:ind w:left="420" w:right="420" w:firstLine="240"/>
      <w:jc w:val="both"/>
    </w:pPr>
    <w:rPr>
      <w:sz w:val="19"/>
      <w:szCs w:val="19"/>
      <w:lang w:val="en-US"/>
    </w:rPr>
  </w:style>
  <w:style w:type="character" w:styleId="CommentReference">
    <w:name w:val="annotation reference"/>
    <w:basedOn w:val="DefaultParagraphFont"/>
    <w:rsid w:val="00C17C5F"/>
    <w:rPr>
      <w:sz w:val="16"/>
      <w:szCs w:val="16"/>
    </w:rPr>
  </w:style>
  <w:style w:type="paragraph" w:styleId="CommentText">
    <w:name w:val="annotation text"/>
    <w:basedOn w:val="Normal"/>
    <w:link w:val="CommentTextChar"/>
    <w:rsid w:val="00C17C5F"/>
    <w:rPr>
      <w:sz w:val="20"/>
      <w:szCs w:val="20"/>
      <w:lang w:val="en-US"/>
    </w:rPr>
  </w:style>
  <w:style w:type="character" w:customStyle="1" w:styleId="CommentTextChar">
    <w:name w:val="Comment Text Char"/>
    <w:basedOn w:val="DefaultParagraphFont"/>
    <w:link w:val="CommentText"/>
    <w:rsid w:val="00C17C5F"/>
  </w:style>
  <w:style w:type="paragraph" w:styleId="TOCHeading">
    <w:name w:val="TOC Heading"/>
    <w:basedOn w:val="Heading1"/>
    <w:next w:val="Normal"/>
    <w:uiPriority w:val="39"/>
    <w:unhideWhenUsed/>
    <w:qFormat/>
    <w:rsid w:val="00AB7508"/>
    <w:pPr>
      <w:keepLines/>
      <w:spacing w:before="480" w:line="276" w:lineRule="auto"/>
      <w:outlineLvl w:val="9"/>
    </w:pPr>
    <w:rPr>
      <w:rFonts w:asciiTheme="majorHAnsi" w:eastAsiaTheme="majorEastAsia" w:hAnsiTheme="majorHAnsi" w:cstheme="majorBidi"/>
      <w:color w:val="365F91" w:themeColor="accent1" w:themeShade="BF"/>
      <w:sz w:val="28"/>
      <w:szCs w:val="28"/>
      <w:lang w:val="en-US" w:eastAsia="ja-JP"/>
    </w:rPr>
  </w:style>
  <w:style w:type="paragraph" w:customStyle="1" w:styleId="Default">
    <w:name w:val="Default"/>
    <w:rsid w:val="00DE4E38"/>
    <w:pPr>
      <w:autoSpaceDE w:val="0"/>
      <w:autoSpaceDN w:val="0"/>
      <w:adjustRightInd w:val="0"/>
    </w:pPr>
    <w:rPr>
      <w:rFonts w:ascii="Arial" w:hAnsi="Arial" w:cs="Arial"/>
      <w:color w:val="000000"/>
      <w:sz w:val="24"/>
      <w:szCs w:val="24"/>
    </w:rPr>
  </w:style>
  <w:style w:type="character" w:customStyle="1" w:styleId="BodyTextIndentChar">
    <w:name w:val="Body Text Indent Char"/>
    <w:basedOn w:val="DefaultParagraphFont"/>
    <w:link w:val="BodyTextIndent"/>
    <w:rsid w:val="00047DDD"/>
    <w:rPr>
      <w:b/>
      <w:bCs/>
      <w:sz w:val="24"/>
      <w:szCs w:val="24"/>
      <w:lang w:val="sr-Latn-CS"/>
    </w:rPr>
  </w:style>
  <w:style w:type="paragraph" w:styleId="TOC2">
    <w:name w:val="toc 2"/>
    <w:basedOn w:val="Normal"/>
    <w:next w:val="Normal"/>
    <w:autoRedefine/>
    <w:uiPriority w:val="39"/>
    <w:rsid w:val="00DD3983"/>
    <w:pPr>
      <w:spacing w:after="100"/>
      <w:ind w:left="240"/>
    </w:pPr>
  </w:style>
  <w:style w:type="paragraph" w:styleId="CommentSubject">
    <w:name w:val="annotation subject"/>
    <w:basedOn w:val="CommentText"/>
    <w:next w:val="CommentText"/>
    <w:link w:val="CommentSubjectChar"/>
    <w:rsid w:val="00126DDE"/>
    <w:rPr>
      <w:b/>
      <w:bCs/>
      <w:lang w:val="en-GB"/>
    </w:rPr>
  </w:style>
  <w:style w:type="character" w:customStyle="1" w:styleId="CommentSubjectChar">
    <w:name w:val="Comment Subject Char"/>
    <w:basedOn w:val="CommentTextChar"/>
    <w:link w:val="CommentSubject"/>
    <w:rsid w:val="00126DDE"/>
    <w:rPr>
      <w:b/>
      <w:bCs/>
      <w:lang w:val="en-GB"/>
    </w:rPr>
  </w:style>
  <w:style w:type="character" w:customStyle="1" w:styleId="WW8Num9z2">
    <w:name w:val="WW8Num9z2"/>
    <w:rsid w:val="004F2BAB"/>
    <w:rPr>
      <w:rFonts w:ascii="Wingdings" w:hAnsi="Wingdings" w:cs="Wingdings"/>
    </w:rPr>
  </w:style>
  <w:style w:type="character" w:customStyle="1" w:styleId="Heading2Char">
    <w:name w:val="Heading 2 Char"/>
    <w:basedOn w:val="DefaultParagraphFont"/>
    <w:link w:val="Heading2"/>
    <w:rsid w:val="00F0579E"/>
    <w:rPr>
      <w:b/>
      <w:sz w:val="28"/>
      <w:szCs w:val="24"/>
      <w:lang w:val="sr-Latn-CS"/>
    </w:rPr>
  </w:style>
  <w:style w:type="character" w:customStyle="1" w:styleId="BodyTextChar">
    <w:name w:val="Body Text Char"/>
    <w:basedOn w:val="DefaultParagraphFont"/>
    <w:link w:val="BodyText"/>
    <w:rsid w:val="005B6871"/>
    <w:rPr>
      <w:sz w:val="24"/>
      <w:lang w:val="sl-SI"/>
    </w:rPr>
  </w:style>
  <w:style w:type="paragraph" w:styleId="DocumentMap">
    <w:name w:val="Document Map"/>
    <w:basedOn w:val="Normal"/>
    <w:link w:val="DocumentMapChar"/>
    <w:rsid w:val="00C06FA6"/>
    <w:rPr>
      <w:rFonts w:ascii="Tahoma" w:hAnsi="Tahoma" w:cs="Tahoma"/>
      <w:sz w:val="16"/>
      <w:szCs w:val="16"/>
    </w:rPr>
  </w:style>
  <w:style w:type="character" w:customStyle="1" w:styleId="DocumentMapChar">
    <w:name w:val="Document Map Char"/>
    <w:basedOn w:val="DefaultParagraphFont"/>
    <w:link w:val="DocumentMap"/>
    <w:rsid w:val="00C06FA6"/>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57963">
      <w:bodyDiv w:val="1"/>
      <w:marLeft w:val="0"/>
      <w:marRight w:val="0"/>
      <w:marTop w:val="0"/>
      <w:marBottom w:val="0"/>
      <w:divBdr>
        <w:top w:val="none" w:sz="0" w:space="0" w:color="auto"/>
        <w:left w:val="none" w:sz="0" w:space="0" w:color="auto"/>
        <w:bottom w:val="none" w:sz="0" w:space="0" w:color="auto"/>
        <w:right w:val="none" w:sz="0" w:space="0" w:color="auto"/>
      </w:divBdr>
    </w:div>
    <w:div w:id="99768273">
      <w:bodyDiv w:val="1"/>
      <w:marLeft w:val="0"/>
      <w:marRight w:val="0"/>
      <w:marTop w:val="0"/>
      <w:marBottom w:val="0"/>
      <w:divBdr>
        <w:top w:val="none" w:sz="0" w:space="0" w:color="auto"/>
        <w:left w:val="none" w:sz="0" w:space="0" w:color="auto"/>
        <w:bottom w:val="none" w:sz="0" w:space="0" w:color="auto"/>
        <w:right w:val="none" w:sz="0" w:space="0" w:color="auto"/>
      </w:divBdr>
    </w:div>
    <w:div w:id="110906197">
      <w:bodyDiv w:val="1"/>
      <w:marLeft w:val="0"/>
      <w:marRight w:val="0"/>
      <w:marTop w:val="0"/>
      <w:marBottom w:val="0"/>
      <w:divBdr>
        <w:top w:val="none" w:sz="0" w:space="0" w:color="auto"/>
        <w:left w:val="none" w:sz="0" w:space="0" w:color="auto"/>
        <w:bottom w:val="none" w:sz="0" w:space="0" w:color="auto"/>
        <w:right w:val="none" w:sz="0" w:space="0" w:color="auto"/>
      </w:divBdr>
    </w:div>
    <w:div w:id="123427713">
      <w:bodyDiv w:val="1"/>
      <w:marLeft w:val="0"/>
      <w:marRight w:val="0"/>
      <w:marTop w:val="0"/>
      <w:marBottom w:val="0"/>
      <w:divBdr>
        <w:top w:val="none" w:sz="0" w:space="0" w:color="auto"/>
        <w:left w:val="none" w:sz="0" w:space="0" w:color="auto"/>
        <w:bottom w:val="none" w:sz="0" w:space="0" w:color="auto"/>
        <w:right w:val="none" w:sz="0" w:space="0" w:color="auto"/>
      </w:divBdr>
    </w:div>
    <w:div w:id="141653693">
      <w:bodyDiv w:val="1"/>
      <w:marLeft w:val="0"/>
      <w:marRight w:val="0"/>
      <w:marTop w:val="0"/>
      <w:marBottom w:val="0"/>
      <w:divBdr>
        <w:top w:val="none" w:sz="0" w:space="0" w:color="auto"/>
        <w:left w:val="none" w:sz="0" w:space="0" w:color="auto"/>
        <w:bottom w:val="none" w:sz="0" w:space="0" w:color="auto"/>
        <w:right w:val="none" w:sz="0" w:space="0" w:color="auto"/>
      </w:divBdr>
    </w:div>
    <w:div w:id="189879611">
      <w:bodyDiv w:val="1"/>
      <w:marLeft w:val="0"/>
      <w:marRight w:val="0"/>
      <w:marTop w:val="0"/>
      <w:marBottom w:val="0"/>
      <w:divBdr>
        <w:top w:val="none" w:sz="0" w:space="0" w:color="auto"/>
        <w:left w:val="none" w:sz="0" w:space="0" w:color="auto"/>
        <w:bottom w:val="none" w:sz="0" w:space="0" w:color="auto"/>
        <w:right w:val="none" w:sz="0" w:space="0" w:color="auto"/>
      </w:divBdr>
    </w:div>
    <w:div w:id="256520749">
      <w:bodyDiv w:val="1"/>
      <w:marLeft w:val="0"/>
      <w:marRight w:val="0"/>
      <w:marTop w:val="0"/>
      <w:marBottom w:val="0"/>
      <w:divBdr>
        <w:top w:val="none" w:sz="0" w:space="0" w:color="auto"/>
        <w:left w:val="none" w:sz="0" w:space="0" w:color="auto"/>
        <w:bottom w:val="none" w:sz="0" w:space="0" w:color="auto"/>
        <w:right w:val="none" w:sz="0" w:space="0" w:color="auto"/>
      </w:divBdr>
    </w:div>
    <w:div w:id="339553115">
      <w:bodyDiv w:val="1"/>
      <w:marLeft w:val="0"/>
      <w:marRight w:val="0"/>
      <w:marTop w:val="0"/>
      <w:marBottom w:val="0"/>
      <w:divBdr>
        <w:top w:val="none" w:sz="0" w:space="0" w:color="auto"/>
        <w:left w:val="none" w:sz="0" w:space="0" w:color="auto"/>
        <w:bottom w:val="none" w:sz="0" w:space="0" w:color="auto"/>
        <w:right w:val="none" w:sz="0" w:space="0" w:color="auto"/>
      </w:divBdr>
    </w:div>
    <w:div w:id="370616546">
      <w:bodyDiv w:val="1"/>
      <w:marLeft w:val="0"/>
      <w:marRight w:val="0"/>
      <w:marTop w:val="0"/>
      <w:marBottom w:val="0"/>
      <w:divBdr>
        <w:top w:val="none" w:sz="0" w:space="0" w:color="auto"/>
        <w:left w:val="none" w:sz="0" w:space="0" w:color="auto"/>
        <w:bottom w:val="none" w:sz="0" w:space="0" w:color="auto"/>
        <w:right w:val="none" w:sz="0" w:space="0" w:color="auto"/>
      </w:divBdr>
    </w:div>
    <w:div w:id="422721056">
      <w:bodyDiv w:val="1"/>
      <w:marLeft w:val="0"/>
      <w:marRight w:val="0"/>
      <w:marTop w:val="0"/>
      <w:marBottom w:val="0"/>
      <w:divBdr>
        <w:top w:val="none" w:sz="0" w:space="0" w:color="auto"/>
        <w:left w:val="none" w:sz="0" w:space="0" w:color="auto"/>
        <w:bottom w:val="none" w:sz="0" w:space="0" w:color="auto"/>
        <w:right w:val="none" w:sz="0" w:space="0" w:color="auto"/>
      </w:divBdr>
    </w:div>
    <w:div w:id="455369226">
      <w:bodyDiv w:val="1"/>
      <w:marLeft w:val="0"/>
      <w:marRight w:val="0"/>
      <w:marTop w:val="0"/>
      <w:marBottom w:val="0"/>
      <w:divBdr>
        <w:top w:val="none" w:sz="0" w:space="0" w:color="auto"/>
        <w:left w:val="none" w:sz="0" w:space="0" w:color="auto"/>
        <w:bottom w:val="none" w:sz="0" w:space="0" w:color="auto"/>
        <w:right w:val="none" w:sz="0" w:space="0" w:color="auto"/>
      </w:divBdr>
    </w:div>
    <w:div w:id="566960725">
      <w:bodyDiv w:val="1"/>
      <w:marLeft w:val="0"/>
      <w:marRight w:val="0"/>
      <w:marTop w:val="0"/>
      <w:marBottom w:val="0"/>
      <w:divBdr>
        <w:top w:val="none" w:sz="0" w:space="0" w:color="auto"/>
        <w:left w:val="none" w:sz="0" w:space="0" w:color="auto"/>
        <w:bottom w:val="none" w:sz="0" w:space="0" w:color="auto"/>
        <w:right w:val="none" w:sz="0" w:space="0" w:color="auto"/>
      </w:divBdr>
    </w:div>
    <w:div w:id="618297017">
      <w:bodyDiv w:val="1"/>
      <w:marLeft w:val="0"/>
      <w:marRight w:val="0"/>
      <w:marTop w:val="0"/>
      <w:marBottom w:val="0"/>
      <w:divBdr>
        <w:top w:val="none" w:sz="0" w:space="0" w:color="auto"/>
        <w:left w:val="none" w:sz="0" w:space="0" w:color="auto"/>
        <w:bottom w:val="none" w:sz="0" w:space="0" w:color="auto"/>
        <w:right w:val="none" w:sz="0" w:space="0" w:color="auto"/>
      </w:divBdr>
    </w:div>
    <w:div w:id="703216247">
      <w:bodyDiv w:val="1"/>
      <w:marLeft w:val="0"/>
      <w:marRight w:val="0"/>
      <w:marTop w:val="0"/>
      <w:marBottom w:val="0"/>
      <w:divBdr>
        <w:top w:val="none" w:sz="0" w:space="0" w:color="auto"/>
        <w:left w:val="none" w:sz="0" w:space="0" w:color="auto"/>
        <w:bottom w:val="none" w:sz="0" w:space="0" w:color="auto"/>
        <w:right w:val="none" w:sz="0" w:space="0" w:color="auto"/>
      </w:divBdr>
    </w:div>
    <w:div w:id="746809109">
      <w:bodyDiv w:val="1"/>
      <w:marLeft w:val="0"/>
      <w:marRight w:val="0"/>
      <w:marTop w:val="0"/>
      <w:marBottom w:val="0"/>
      <w:divBdr>
        <w:top w:val="none" w:sz="0" w:space="0" w:color="auto"/>
        <w:left w:val="none" w:sz="0" w:space="0" w:color="auto"/>
        <w:bottom w:val="none" w:sz="0" w:space="0" w:color="auto"/>
        <w:right w:val="none" w:sz="0" w:space="0" w:color="auto"/>
      </w:divBdr>
    </w:div>
    <w:div w:id="782192489">
      <w:bodyDiv w:val="1"/>
      <w:marLeft w:val="0"/>
      <w:marRight w:val="0"/>
      <w:marTop w:val="0"/>
      <w:marBottom w:val="0"/>
      <w:divBdr>
        <w:top w:val="none" w:sz="0" w:space="0" w:color="auto"/>
        <w:left w:val="none" w:sz="0" w:space="0" w:color="auto"/>
        <w:bottom w:val="none" w:sz="0" w:space="0" w:color="auto"/>
        <w:right w:val="none" w:sz="0" w:space="0" w:color="auto"/>
      </w:divBdr>
    </w:div>
    <w:div w:id="819687089">
      <w:bodyDiv w:val="1"/>
      <w:marLeft w:val="0"/>
      <w:marRight w:val="0"/>
      <w:marTop w:val="0"/>
      <w:marBottom w:val="0"/>
      <w:divBdr>
        <w:top w:val="none" w:sz="0" w:space="0" w:color="auto"/>
        <w:left w:val="none" w:sz="0" w:space="0" w:color="auto"/>
        <w:bottom w:val="none" w:sz="0" w:space="0" w:color="auto"/>
        <w:right w:val="none" w:sz="0" w:space="0" w:color="auto"/>
      </w:divBdr>
    </w:div>
    <w:div w:id="842744488">
      <w:bodyDiv w:val="1"/>
      <w:marLeft w:val="0"/>
      <w:marRight w:val="0"/>
      <w:marTop w:val="0"/>
      <w:marBottom w:val="0"/>
      <w:divBdr>
        <w:top w:val="none" w:sz="0" w:space="0" w:color="auto"/>
        <w:left w:val="none" w:sz="0" w:space="0" w:color="auto"/>
        <w:bottom w:val="none" w:sz="0" w:space="0" w:color="auto"/>
        <w:right w:val="none" w:sz="0" w:space="0" w:color="auto"/>
      </w:divBdr>
    </w:div>
    <w:div w:id="922298317">
      <w:bodyDiv w:val="1"/>
      <w:marLeft w:val="0"/>
      <w:marRight w:val="0"/>
      <w:marTop w:val="0"/>
      <w:marBottom w:val="0"/>
      <w:divBdr>
        <w:top w:val="none" w:sz="0" w:space="0" w:color="auto"/>
        <w:left w:val="none" w:sz="0" w:space="0" w:color="auto"/>
        <w:bottom w:val="none" w:sz="0" w:space="0" w:color="auto"/>
        <w:right w:val="none" w:sz="0" w:space="0" w:color="auto"/>
      </w:divBdr>
    </w:div>
    <w:div w:id="939415307">
      <w:bodyDiv w:val="1"/>
      <w:marLeft w:val="0"/>
      <w:marRight w:val="0"/>
      <w:marTop w:val="0"/>
      <w:marBottom w:val="0"/>
      <w:divBdr>
        <w:top w:val="none" w:sz="0" w:space="0" w:color="auto"/>
        <w:left w:val="none" w:sz="0" w:space="0" w:color="auto"/>
        <w:bottom w:val="none" w:sz="0" w:space="0" w:color="auto"/>
        <w:right w:val="none" w:sz="0" w:space="0" w:color="auto"/>
      </w:divBdr>
    </w:div>
    <w:div w:id="960110828">
      <w:bodyDiv w:val="1"/>
      <w:marLeft w:val="0"/>
      <w:marRight w:val="0"/>
      <w:marTop w:val="0"/>
      <w:marBottom w:val="0"/>
      <w:divBdr>
        <w:top w:val="none" w:sz="0" w:space="0" w:color="auto"/>
        <w:left w:val="none" w:sz="0" w:space="0" w:color="auto"/>
        <w:bottom w:val="none" w:sz="0" w:space="0" w:color="auto"/>
        <w:right w:val="none" w:sz="0" w:space="0" w:color="auto"/>
      </w:divBdr>
    </w:div>
    <w:div w:id="970943019">
      <w:bodyDiv w:val="1"/>
      <w:marLeft w:val="0"/>
      <w:marRight w:val="0"/>
      <w:marTop w:val="0"/>
      <w:marBottom w:val="0"/>
      <w:divBdr>
        <w:top w:val="none" w:sz="0" w:space="0" w:color="auto"/>
        <w:left w:val="none" w:sz="0" w:space="0" w:color="auto"/>
        <w:bottom w:val="none" w:sz="0" w:space="0" w:color="auto"/>
        <w:right w:val="none" w:sz="0" w:space="0" w:color="auto"/>
      </w:divBdr>
    </w:div>
    <w:div w:id="993798221">
      <w:bodyDiv w:val="1"/>
      <w:marLeft w:val="0"/>
      <w:marRight w:val="0"/>
      <w:marTop w:val="0"/>
      <w:marBottom w:val="0"/>
      <w:divBdr>
        <w:top w:val="none" w:sz="0" w:space="0" w:color="auto"/>
        <w:left w:val="none" w:sz="0" w:space="0" w:color="auto"/>
        <w:bottom w:val="none" w:sz="0" w:space="0" w:color="auto"/>
        <w:right w:val="none" w:sz="0" w:space="0" w:color="auto"/>
      </w:divBdr>
    </w:div>
    <w:div w:id="1064715804">
      <w:bodyDiv w:val="1"/>
      <w:marLeft w:val="0"/>
      <w:marRight w:val="0"/>
      <w:marTop w:val="0"/>
      <w:marBottom w:val="0"/>
      <w:divBdr>
        <w:top w:val="none" w:sz="0" w:space="0" w:color="auto"/>
        <w:left w:val="none" w:sz="0" w:space="0" w:color="auto"/>
        <w:bottom w:val="none" w:sz="0" w:space="0" w:color="auto"/>
        <w:right w:val="none" w:sz="0" w:space="0" w:color="auto"/>
      </w:divBdr>
    </w:div>
    <w:div w:id="1065909291">
      <w:bodyDiv w:val="1"/>
      <w:marLeft w:val="0"/>
      <w:marRight w:val="0"/>
      <w:marTop w:val="0"/>
      <w:marBottom w:val="0"/>
      <w:divBdr>
        <w:top w:val="none" w:sz="0" w:space="0" w:color="auto"/>
        <w:left w:val="none" w:sz="0" w:space="0" w:color="auto"/>
        <w:bottom w:val="none" w:sz="0" w:space="0" w:color="auto"/>
        <w:right w:val="none" w:sz="0" w:space="0" w:color="auto"/>
      </w:divBdr>
    </w:div>
    <w:div w:id="1112214184">
      <w:bodyDiv w:val="1"/>
      <w:marLeft w:val="0"/>
      <w:marRight w:val="0"/>
      <w:marTop w:val="0"/>
      <w:marBottom w:val="0"/>
      <w:divBdr>
        <w:top w:val="none" w:sz="0" w:space="0" w:color="auto"/>
        <w:left w:val="none" w:sz="0" w:space="0" w:color="auto"/>
        <w:bottom w:val="none" w:sz="0" w:space="0" w:color="auto"/>
        <w:right w:val="none" w:sz="0" w:space="0" w:color="auto"/>
      </w:divBdr>
    </w:div>
    <w:div w:id="1158111501">
      <w:bodyDiv w:val="1"/>
      <w:marLeft w:val="0"/>
      <w:marRight w:val="0"/>
      <w:marTop w:val="0"/>
      <w:marBottom w:val="0"/>
      <w:divBdr>
        <w:top w:val="none" w:sz="0" w:space="0" w:color="auto"/>
        <w:left w:val="none" w:sz="0" w:space="0" w:color="auto"/>
        <w:bottom w:val="none" w:sz="0" w:space="0" w:color="auto"/>
        <w:right w:val="none" w:sz="0" w:space="0" w:color="auto"/>
      </w:divBdr>
    </w:div>
    <w:div w:id="1213417951">
      <w:bodyDiv w:val="1"/>
      <w:marLeft w:val="0"/>
      <w:marRight w:val="0"/>
      <w:marTop w:val="0"/>
      <w:marBottom w:val="0"/>
      <w:divBdr>
        <w:top w:val="none" w:sz="0" w:space="0" w:color="auto"/>
        <w:left w:val="none" w:sz="0" w:space="0" w:color="auto"/>
        <w:bottom w:val="none" w:sz="0" w:space="0" w:color="auto"/>
        <w:right w:val="none" w:sz="0" w:space="0" w:color="auto"/>
      </w:divBdr>
    </w:div>
    <w:div w:id="1299458834">
      <w:bodyDiv w:val="1"/>
      <w:marLeft w:val="0"/>
      <w:marRight w:val="0"/>
      <w:marTop w:val="0"/>
      <w:marBottom w:val="0"/>
      <w:divBdr>
        <w:top w:val="none" w:sz="0" w:space="0" w:color="auto"/>
        <w:left w:val="none" w:sz="0" w:space="0" w:color="auto"/>
        <w:bottom w:val="none" w:sz="0" w:space="0" w:color="auto"/>
        <w:right w:val="none" w:sz="0" w:space="0" w:color="auto"/>
      </w:divBdr>
    </w:div>
    <w:div w:id="1304919610">
      <w:bodyDiv w:val="1"/>
      <w:marLeft w:val="0"/>
      <w:marRight w:val="0"/>
      <w:marTop w:val="0"/>
      <w:marBottom w:val="0"/>
      <w:divBdr>
        <w:top w:val="none" w:sz="0" w:space="0" w:color="auto"/>
        <w:left w:val="none" w:sz="0" w:space="0" w:color="auto"/>
        <w:bottom w:val="none" w:sz="0" w:space="0" w:color="auto"/>
        <w:right w:val="none" w:sz="0" w:space="0" w:color="auto"/>
      </w:divBdr>
    </w:div>
    <w:div w:id="1354452477">
      <w:bodyDiv w:val="1"/>
      <w:marLeft w:val="0"/>
      <w:marRight w:val="0"/>
      <w:marTop w:val="0"/>
      <w:marBottom w:val="0"/>
      <w:divBdr>
        <w:top w:val="none" w:sz="0" w:space="0" w:color="auto"/>
        <w:left w:val="none" w:sz="0" w:space="0" w:color="auto"/>
        <w:bottom w:val="none" w:sz="0" w:space="0" w:color="auto"/>
        <w:right w:val="none" w:sz="0" w:space="0" w:color="auto"/>
      </w:divBdr>
    </w:div>
    <w:div w:id="1396200886">
      <w:bodyDiv w:val="1"/>
      <w:marLeft w:val="0"/>
      <w:marRight w:val="0"/>
      <w:marTop w:val="0"/>
      <w:marBottom w:val="0"/>
      <w:divBdr>
        <w:top w:val="none" w:sz="0" w:space="0" w:color="auto"/>
        <w:left w:val="none" w:sz="0" w:space="0" w:color="auto"/>
        <w:bottom w:val="none" w:sz="0" w:space="0" w:color="auto"/>
        <w:right w:val="none" w:sz="0" w:space="0" w:color="auto"/>
      </w:divBdr>
    </w:div>
    <w:div w:id="1425766005">
      <w:bodyDiv w:val="1"/>
      <w:marLeft w:val="0"/>
      <w:marRight w:val="0"/>
      <w:marTop w:val="0"/>
      <w:marBottom w:val="0"/>
      <w:divBdr>
        <w:top w:val="none" w:sz="0" w:space="0" w:color="auto"/>
        <w:left w:val="none" w:sz="0" w:space="0" w:color="auto"/>
        <w:bottom w:val="none" w:sz="0" w:space="0" w:color="auto"/>
        <w:right w:val="none" w:sz="0" w:space="0" w:color="auto"/>
      </w:divBdr>
    </w:div>
    <w:div w:id="1439522913">
      <w:bodyDiv w:val="1"/>
      <w:marLeft w:val="0"/>
      <w:marRight w:val="0"/>
      <w:marTop w:val="0"/>
      <w:marBottom w:val="0"/>
      <w:divBdr>
        <w:top w:val="none" w:sz="0" w:space="0" w:color="auto"/>
        <w:left w:val="none" w:sz="0" w:space="0" w:color="auto"/>
        <w:bottom w:val="none" w:sz="0" w:space="0" w:color="auto"/>
        <w:right w:val="none" w:sz="0" w:space="0" w:color="auto"/>
      </w:divBdr>
    </w:div>
    <w:div w:id="1520074079">
      <w:bodyDiv w:val="1"/>
      <w:marLeft w:val="0"/>
      <w:marRight w:val="0"/>
      <w:marTop w:val="0"/>
      <w:marBottom w:val="0"/>
      <w:divBdr>
        <w:top w:val="none" w:sz="0" w:space="0" w:color="auto"/>
        <w:left w:val="none" w:sz="0" w:space="0" w:color="auto"/>
        <w:bottom w:val="none" w:sz="0" w:space="0" w:color="auto"/>
        <w:right w:val="none" w:sz="0" w:space="0" w:color="auto"/>
      </w:divBdr>
    </w:div>
    <w:div w:id="1533806702">
      <w:bodyDiv w:val="1"/>
      <w:marLeft w:val="0"/>
      <w:marRight w:val="0"/>
      <w:marTop w:val="0"/>
      <w:marBottom w:val="0"/>
      <w:divBdr>
        <w:top w:val="none" w:sz="0" w:space="0" w:color="auto"/>
        <w:left w:val="none" w:sz="0" w:space="0" w:color="auto"/>
        <w:bottom w:val="none" w:sz="0" w:space="0" w:color="auto"/>
        <w:right w:val="none" w:sz="0" w:space="0" w:color="auto"/>
      </w:divBdr>
    </w:div>
    <w:div w:id="1537697869">
      <w:bodyDiv w:val="1"/>
      <w:marLeft w:val="0"/>
      <w:marRight w:val="0"/>
      <w:marTop w:val="0"/>
      <w:marBottom w:val="0"/>
      <w:divBdr>
        <w:top w:val="none" w:sz="0" w:space="0" w:color="auto"/>
        <w:left w:val="none" w:sz="0" w:space="0" w:color="auto"/>
        <w:bottom w:val="none" w:sz="0" w:space="0" w:color="auto"/>
        <w:right w:val="none" w:sz="0" w:space="0" w:color="auto"/>
      </w:divBdr>
    </w:div>
    <w:div w:id="1574579694">
      <w:bodyDiv w:val="1"/>
      <w:marLeft w:val="0"/>
      <w:marRight w:val="0"/>
      <w:marTop w:val="0"/>
      <w:marBottom w:val="0"/>
      <w:divBdr>
        <w:top w:val="none" w:sz="0" w:space="0" w:color="auto"/>
        <w:left w:val="none" w:sz="0" w:space="0" w:color="auto"/>
        <w:bottom w:val="none" w:sz="0" w:space="0" w:color="auto"/>
        <w:right w:val="none" w:sz="0" w:space="0" w:color="auto"/>
      </w:divBdr>
    </w:div>
    <w:div w:id="1579248753">
      <w:bodyDiv w:val="1"/>
      <w:marLeft w:val="0"/>
      <w:marRight w:val="0"/>
      <w:marTop w:val="0"/>
      <w:marBottom w:val="0"/>
      <w:divBdr>
        <w:top w:val="none" w:sz="0" w:space="0" w:color="auto"/>
        <w:left w:val="none" w:sz="0" w:space="0" w:color="auto"/>
        <w:bottom w:val="none" w:sz="0" w:space="0" w:color="auto"/>
        <w:right w:val="none" w:sz="0" w:space="0" w:color="auto"/>
      </w:divBdr>
    </w:div>
    <w:div w:id="1625891307">
      <w:bodyDiv w:val="1"/>
      <w:marLeft w:val="0"/>
      <w:marRight w:val="0"/>
      <w:marTop w:val="0"/>
      <w:marBottom w:val="0"/>
      <w:divBdr>
        <w:top w:val="none" w:sz="0" w:space="0" w:color="auto"/>
        <w:left w:val="none" w:sz="0" w:space="0" w:color="auto"/>
        <w:bottom w:val="none" w:sz="0" w:space="0" w:color="auto"/>
        <w:right w:val="none" w:sz="0" w:space="0" w:color="auto"/>
      </w:divBdr>
    </w:div>
    <w:div w:id="1626623216">
      <w:bodyDiv w:val="1"/>
      <w:marLeft w:val="0"/>
      <w:marRight w:val="0"/>
      <w:marTop w:val="0"/>
      <w:marBottom w:val="0"/>
      <w:divBdr>
        <w:top w:val="none" w:sz="0" w:space="0" w:color="auto"/>
        <w:left w:val="none" w:sz="0" w:space="0" w:color="auto"/>
        <w:bottom w:val="none" w:sz="0" w:space="0" w:color="auto"/>
        <w:right w:val="none" w:sz="0" w:space="0" w:color="auto"/>
      </w:divBdr>
    </w:div>
    <w:div w:id="1684165503">
      <w:bodyDiv w:val="1"/>
      <w:marLeft w:val="0"/>
      <w:marRight w:val="0"/>
      <w:marTop w:val="0"/>
      <w:marBottom w:val="0"/>
      <w:divBdr>
        <w:top w:val="none" w:sz="0" w:space="0" w:color="auto"/>
        <w:left w:val="none" w:sz="0" w:space="0" w:color="auto"/>
        <w:bottom w:val="none" w:sz="0" w:space="0" w:color="auto"/>
        <w:right w:val="none" w:sz="0" w:space="0" w:color="auto"/>
      </w:divBdr>
    </w:div>
    <w:div w:id="1707481578">
      <w:bodyDiv w:val="1"/>
      <w:marLeft w:val="0"/>
      <w:marRight w:val="0"/>
      <w:marTop w:val="0"/>
      <w:marBottom w:val="0"/>
      <w:divBdr>
        <w:top w:val="none" w:sz="0" w:space="0" w:color="auto"/>
        <w:left w:val="none" w:sz="0" w:space="0" w:color="auto"/>
        <w:bottom w:val="none" w:sz="0" w:space="0" w:color="auto"/>
        <w:right w:val="none" w:sz="0" w:space="0" w:color="auto"/>
      </w:divBdr>
    </w:div>
    <w:div w:id="1809207556">
      <w:bodyDiv w:val="1"/>
      <w:marLeft w:val="0"/>
      <w:marRight w:val="0"/>
      <w:marTop w:val="0"/>
      <w:marBottom w:val="0"/>
      <w:divBdr>
        <w:top w:val="none" w:sz="0" w:space="0" w:color="auto"/>
        <w:left w:val="none" w:sz="0" w:space="0" w:color="auto"/>
        <w:bottom w:val="none" w:sz="0" w:space="0" w:color="auto"/>
        <w:right w:val="none" w:sz="0" w:space="0" w:color="auto"/>
      </w:divBdr>
    </w:div>
    <w:div w:id="1867134354">
      <w:bodyDiv w:val="1"/>
      <w:marLeft w:val="0"/>
      <w:marRight w:val="0"/>
      <w:marTop w:val="0"/>
      <w:marBottom w:val="0"/>
      <w:divBdr>
        <w:top w:val="none" w:sz="0" w:space="0" w:color="auto"/>
        <w:left w:val="none" w:sz="0" w:space="0" w:color="auto"/>
        <w:bottom w:val="none" w:sz="0" w:space="0" w:color="auto"/>
        <w:right w:val="none" w:sz="0" w:space="0" w:color="auto"/>
      </w:divBdr>
    </w:div>
    <w:div w:id="1917353174">
      <w:bodyDiv w:val="1"/>
      <w:marLeft w:val="0"/>
      <w:marRight w:val="0"/>
      <w:marTop w:val="0"/>
      <w:marBottom w:val="0"/>
      <w:divBdr>
        <w:top w:val="none" w:sz="0" w:space="0" w:color="auto"/>
        <w:left w:val="none" w:sz="0" w:space="0" w:color="auto"/>
        <w:bottom w:val="none" w:sz="0" w:space="0" w:color="auto"/>
        <w:right w:val="none" w:sz="0" w:space="0" w:color="auto"/>
      </w:divBdr>
    </w:div>
    <w:div w:id="1920672262">
      <w:bodyDiv w:val="1"/>
      <w:marLeft w:val="0"/>
      <w:marRight w:val="0"/>
      <w:marTop w:val="0"/>
      <w:marBottom w:val="0"/>
      <w:divBdr>
        <w:top w:val="none" w:sz="0" w:space="0" w:color="auto"/>
        <w:left w:val="none" w:sz="0" w:space="0" w:color="auto"/>
        <w:bottom w:val="none" w:sz="0" w:space="0" w:color="auto"/>
        <w:right w:val="none" w:sz="0" w:space="0" w:color="auto"/>
      </w:divBdr>
    </w:div>
    <w:div w:id="1953633229">
      <w:bodyDiv w:val="1"/>
      <w:marLeft w:val="0"/>
      <w:marRight w:val="0"/>
      <w:marTop w:val="0"/>
      <w:marBottom w:val="0"/>
      <w:divBdr>
        <w:top w:val="none" w:sz="0" w:space="0" w:color="auto"/>
        <w:left w:val="none" w:sz="0" w:space="0" w:color="auto"/>
        <w:bottom w:val="none" w:sz="0" w:space="0" w:color="auto"/>
        <w:right w:val="none" w:sz="0" w:space="0" w:color="auto"/>
      </w:divBdr>
    </w:div>
    <w:div w:id="1957640829">
      <w:bodyDiv w:val="1"/>
      <w:marLeft w:val="0"/>
      <w:marRight w:val="0"/>
      <w:marTop w:val="0"/>
      <w:marBottom w:val="0"/>
      <w:divBdr>
        <w:top w:val="none" w:sz="0" w:space="0" w:color="auto"/>
        <w:left w:val="none" w:sz="0" w:space="0" w:color="auto"/>
        <w:bottom w:val="none" w:sz="0" w:space="0" w:color="auto"/>
        <w:right w:val="none" w:sz="0" w:space="0" w:color="auto"/>
      </w:divBdr>
      <w:divsChild>
        <w:div w:id="112604387">
          <w:marLeft w:val="0"/>
          <w:marRight w:val="0"/>
          <w:marTop w:val="0"/>
          <w:marBottom w:val="0"/>
          <w:divBdr>
            <w:top w:val="none" w:sz="0" w:space="0" w:color="auto"/>
            <w:left w:val="none" w:sz="0" w:space="0" w:color="auto"/>
            <w:bottom w:val="none" w:sz="0" w:space="0" w:color="auto"/>
            <w:right w:val="none" w:sz="0" w:space="0" w:color="auto"/>
          </w:divBdr>
        </w:div>
        <w:div w:id="498469193">
          <w:marLeft w:val="0"/>
          <w:marRight w:val="0"/>
          <w:marTop w:val="0"/>
          <w:marBottom w:val="0"/>
          <w:divBdr>
            <w:top w:val="none" w:sz="0" w:space="0" w:color="auto"/>
            <w:left w:val="none" w:sz="0" w:space="0" w:color="auto"/>
            <w:bottom w:val="none" w:sz="0" w:space="0" w:color="auto"/>
            <w:right w:val="none" w:sz="0" w:space="0" w:color="auto"/>
          </w:divBdr>
        </w:div>
        <w:div w:id="1226796525">
          <w:marLeft w:val="0"/>
          <w:marRight w:val="0"/>
          <w:marTop w:val="0"/>
          <w:marBottom w:val="0"/>
          <w:divBdr>
            <w:top w:val="none" w:sz="0" w:space="0" w:color="auto"/>
            <w:left w:val="none" w:sz="0" w:space="0" w:color="auto"/>
            <w:bottom w:val="none" w:sz="0" w:space="0" w:color="auto"/>
            <w:right w:val="none" w:sz="0" w:space="0" w:color="auto"/>
          </w:divBdr>
        </w:div>
        <w:div w:id="1298416703">
          <w:marLeft w:val="0"/>
          <w:marRight w:val="0"/>
          <w:marTop w:val="0"/>
          <w:marBottom w:val="0"/>
          <w:divBdr>
            <w:top w:val="none" w:sz="0" w:space="0" w:color="auto"/>
            <w:left w:val="none" w:sz="0" w:space="0" w:color="auto"/>
            <w:bottom w:val="none" w:sz="0" w:space="0" w:color="auto"/>
            <w:right w:val="none" w:sz="0" w:space="0" w:color="auto"/>
          </w:divBdr>
        </w:div>
        <w:div w:id="1405689174">
          <w:marLeft w:val="0"/>
          <w:marRight w:val="0"/>
          <w:marTop w:val="0"/>
          <w:marBottom w:val="0"/>
          <w:divBdr>
            <w:top w:val="none" w:sz="0" w:space="0" w:color="auto"/>
            <w:left w:val="none" w:sz="0" w:space="0" w:color="auto"/>
            <w:bottom w:val="none" w:sz="0" w:space="0" w:color="auto"/>
            <w:right w:val="none" w:sz="0" w:space="0" w:color="auto"/>
          </w:divBdr>
        </w:div>
        <w:div w:id="1561789540">
          <w:marLeft w:val="0"/>
          <w:marRight w:val="0"/>
          <w:marTop w:val="0"/>
          <w:marBottom w:val="0"/>
          <w:divBdr>
            <w:top w:val="none" w:sz="0" w:space="0" w:color="auto"/>
            <w:left w:val="none" w:sz="0" w:space="0" w:color="auto"/>
            <w:bottom w:val="none" w:sz="0" w:space="0" w:color="auto"/>
            <w:right w:val="none" w:sz="0" w:space="0" w:color="auto"/>
          </w:divBdr>
        </w:div>
        <w:div w:id="2022468871">
          <w:marLeft w:val="0"/>
          <w:marRight w:val="0"/>
          <w:marTop w:val="0"/>
          <w:marBottom w:val="0"/>
          <w:divBdr>
            <w:top w:val="none" w:sz="0" w:space="0" w:color="auto"/>
            <w:left w:val="none" w:sz="0" w:space="0" w:color="auto"/>
            <w:bottom w:val="none" w:sz="0" w:space="0" w:color="auto"/>
            <w:right w:val="none" w:sz="0" w:space="0" w:color="auto"/>
          </w:divBdr>
        </w:div>
      </w:divsChild>
    </w:div>
    <w:div w:id="1989627565">
      <w:bodyDiv w:val="1"/>
      <w:marLeft w:val="0"/>
      <w:marRight w:val="0"/>
      <w:marTop w:val="0"/>
      <w:marBottom w:val="0"/>
      <w:divBdr>
        <w:top w:val="none" w:sz="0" w:space="0" w:color="auto"/>
        <w:left w:val="none" w:sz="0" w:space="0" w:color="auto"/>
        <w:bottom w:val="none" w:sz="0" w:space="0" w:color="auto"/>
        <w:right w:val="none" w:sz="0" w:space="0" w:color="auto"/>
      </w:divBdr>
    </w:div>
    <w:div w:id="2071877073">
      <w:bodyDiv w:val="1"/>
      <w:marLeft w:val="0"/>
      <w:marRight w:val="0"/>
      <w:marTop w:val="0"/>
      <w:marBottom w:val="0"/>
      <w:divBdr>
        <w:top w:val="none" w:sz="0" w:space="0" w:color="auto"/>
        <w:left w:val="none" w:sz="0" w:space="0" w:color="auto"/>
        <w:bottom w:val="none" w:sz="0" w:space="0" w:color="auto"/>
        <w:right w:val="none" w:sz="0" w:space="0" w:color="auto"/>
      </w:divBdr>
    </w:div>
    <w:div w:id="2112119014">
      <w:bodyDiv w:val="1"/>
      <w:marLeft w:val="0"/>
      <w:marRight w:val="0"/>
      <w:marTop w:val="0"/>
      <w:marBottom w:val="0"/>
      <w:divBdr>
        <w:top w:val="none" w:sz="0" w:space="0" w:color="auto"/>
        <w:left w:val="none" w:sz="0" w:space="0" w:color="auto"/>
        <w:bottom w:val="none" w:sz="0" w:space="0" w:color="auto"/>
        <w:right w:val="none" w:sz="0" w:space="0" w:color="auto"/>
      </w:divBdr>
    </w:div>
    <w:div w:id="2120295606">
      <w:bodyDiv w:val="1"/>
      <w:marLeft w:val="0"/>
      <w:marRight w:val="0"/>
      <w:marTop w:val="0"/>
      <w:marBottom w:val="0"/>
      <w:divBdr>
        <w:top w:val="none" w:sz="0" w:space="0" w:color="auto"/>
        <w:left w:val="none" w:sz="0" w:space="0" w:color="auto"/>
        <w:bottom w:val="none" w:sz="0" w:space="0" w:color="auto"/>
        <w:right w:val="none" w:sz="0" w:space="0" w:color="auto"/>
      </w:divBdr>
    </w:div>
    <w:div w:id="2144231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tender@kcv.rs"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kcv.rs"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oleObject" Target="embeddings/oleObject1.bin"/><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32804-A2A5-4E98-8EDA-92D5741D5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30</Pages>
  <Words>7232</Words>
  <Characters>43261</Characters>
  <Application>Microsoft Office Word</Application>
  <DocSecurity>0</DocSecurity>
  <Lines>360</Lines>
  <Paragraphs>100</Paragraphs>
  <ScaleCrop>false</ScaleCrop>
  <HeadingPairs>
    <vt:vector size="2" baseType="variant">
      <vt:variant>
        <vt:lpstr>Title</vt:lpstr>
      </vt:variant>
      <vt:variant>
        <vt:i4>1</vt:i4>
      </vt:variant>
    </vt:vector>
  </HeadingPairs>
  <TitlesOfParts>
    <vt:vector size="1" baseType="lpstr">
      <vt:lpstr>KLINIČKI  CENTAR - NOVI SAD</vt:lpstr>
    </vt:vector>
  </TitlesOfParts>
  <Company>Klinicki</Company>
  <LinksUpToDate>false</LinksUpToDate>
  <CharactersWithSpaces>50393</CharactersWithSpaces>
  <SharedDoc>false</SharedDoc>
  <HLinks>
    <vt:vector size="24" baseType="variant">
      <vt:variant>
        <vt:i4>6553695</vt:i4>
      </vt:variant>
      <vt:variant>
        <vt:i4>18</vt:i4>
      </vt:variant>
      <vt:variant>
        <vt:i4>0</vt:i4>
      </vt:variant>
      <vt:variant>
        <vt:i4>5</vt:i4>
      </vt:variant>
      <vt:variant>
        <vt:lpwstr>mailto:tenderkcv@gmail.com</vt:lpwstr>
      </vt:variant>
      <vt:variant>
        <vt:lpwstr/>
      </vt:variant>
      <vt:variant>
        <vt:i4>6553695</vt:i4>
      </vt:variant>
      <vt:variant>
        <vt:i4>15</vt:i4>
      </vt:variant>
      <vt:variant>
        <vt:i4>0</vt:i4>
      </vt:variant>
      <vt:variant>
        <vt:i4>5</vt:i4>
      </vt:variant>
      <vt:variant>
        <vt:lpwstr>mailto:tenderkcv@gmail.com</vt:lpwstr>
      </vt:variant>
      <vt:variant>
        <vt:lpwstr/>
      </vt:variant>
      <vt:variant>
        <vt:i4>1376318</vt:i4>
      </vt:variant>
      <vt:variant>
        <vt:i4>8</vt:i4>
      </vt:variant>
      <vt:variant>
        <vt:i4>0</vt:i4>
      </vt:variant>
      <vt:variant>
        <vt:i4>5</vt:i4>
      </vt:variant>
      <vt:variant>
        <vt:lpwstr/>
      </vt:variant>
      <vt:variant>
        <vt:lpwstr>_Toc318364341</vt:lpwstr>
      </vt:variant>
      <vt:variant>
        <vt:i4>1376318</vt:i4>
      </vt:variant>
      <vt:variant>
        <vt:i4>5</vt:i4>
      </vt:variant>
      <vt:variant>
        <vt:i4>0</vt:i4>
      </vt:variant>
      <vt:variant>
        <vt:i4>5</vt:i4>
      </vt:variant>
      <vt:variant>
        <vt:lpwstr/>
      </vt:variant>
      <vt:variant>
        <vt:lpwstr>_Toc318364340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KLINIČKI  CENTAR - NOVI SAD</dc:title>
  <dc:creator>User</dc:creator>
  <cp:lastModifiedBy>DELL</cp:lastModifiedBy>
  <cp:revision>48</cp:revision>
  <cp:lastPrinted>2015-06-11T09:35:00Z</cp:lastPrinted>
  <dcterms:created xsi:type="dcterms:W3CDTF">2015-01-14T08:44:00Z</dcterms:created>
  <dcterms:modified xsi:type="dcterms:W3CDTF">2015-06-11T11:35:00Z</dcterms:modified>
</cp:coreProperties>
</file>